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AC16" w14:textId="1DECB0C5" w:rsidR="00BC39F3" w:rsidRPr="002047E5" w:rsidRDefault="00BC39F3">
      <w:pPr>
        <w:rPr>
          <w:color w:val="000000" w:themeColor="text1"/>
        </w:rPr>
      </w:pPr>
    </w:p>
    <w:p w14:paraId="1D6D6D0E" w14:textId="77777777" w:rsidR="00BC670F" w:rsidRPr="002047E5" w:rsidRDefault="00BC670F" w:rsidP="00BC670F">
      <w:pPr>
        <w:tabs>
          <w:tab w:val="left" w:pos="480"/>
          <w:tab w:val="left" w:pos="840"/>
        </w:tabs>
        <w:jc w:val="right"/>
        <w:rPr>
          <w:b/>
          <w:bCs/>
          <w:color w:val="000000" w:themeColor="text1"/>
          <w:sz w:val="22"/>
          <w:szCs w:val="22"/>
        </w:rPr>
      </w:pPr>
      <w:r w:rsidRPr="002047E5">
        <w:rPr>
          <w:b/>
          <w:bCs/>
          <w:color w:val="000000" w:themeColor="text1"/>
          <w:sz w:val="22"/>
          <w:szCs w:val="22"/>
        </w:rPr>
        <w:t>Informacja dotycząca załącznik nr 1 do SWZ</w:t>
      </w:r>
    </w:p>
    <w:p w14:paraId="09FD8183" w14:textId="77777777" w:rsidR="00BC670F" w:rsidRPr="002047E5" w:rsidRDefault="00BC670F" w:rsidP="00BC670F">
      <w:pPr>
        <w:pStyle w:val="Nagwek8"/>
        <w:rPr>
          <w:bCs/>
          <w:color w:val="000000" w:themeColor="text1"/>
          <w:szCs w:val="22"/>
        </w:rPr>
      </w:pPr>
    </w:p>
    <w:p w14:paraId="5D5E46BF" w14:textId="77777777" w:rsidR="00BC670F" w:rsidRPr="002047E5" w:rsidRDefault="00BC670F" w:rsidP="00BC670F">
      <w:pPr>
        <w:rPr>
          <w:b/>
          <w:bCs/>
          <w:color w:val="000000" w:themeColor="text1"/>
        </w:rPr>
      </w:pPr>
    </w:p>
    <w:p w14:paraId="04CCE428" w14:textId="7C069074" w:rsidR="00BC670F" w:rsidRPr="002047E5" w:rsidRDefault="00BC670F" w:rsidP="00BC670F">
      <w:pPr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Zamawiający informuje, iż Formularz Ofertowy jest załączony na platformie e-zamówienia w wersji interaktywnej.</w:t>
      </w:r>
    </w:p>
    <w:p w14:paraId="3B6FCD49" w14:textId="0A343653" w:rsidR="004D329A" w:rsidRPr="002047E5" w:rsidRDefault="00BC670F" w:rsidP="00BD5D7F">
      <w:pPr>
        <w:rPr>
          <w:color w:val="000000" w:themeColor="text1"/>
        </w:rPr>
      </w:pPr>
      <w:r w:rsidRPr="002047E5">
        <w:rPr>
          <w:b/>
          <w:bCs/>
          <w:color w:val="000000" w:themeColor="text1"/>
        </w:rPr>
        <w:br w:type="page"/>
      </w:r>
    </w:p>
    <w:p w14:paraId="6E1E212C" w14:textId="5AD29203" w:rsidR="00E96F06" w:rsidRPr="002047E5" w:rsidRDefault="00E96F06" w:rsidP="00E96F06">
      <w:pPr>
        <w:tabs>
          <w:tab w:val="left" w:pos="8236"/>
        </w:tabs>
        <w:autoSpaceDE w:val="0"/>
        <w:autoSpaceDN w:val="0"/>
        <w:adjustRightInd w:val="0"/>
        <w:spacing w:line="259" w:lineRule="atLeast"/>
        <w:ind w:right="48"/>
        <w:jc w:val="center"/>
        <w:rPr>
          <w:b/>
          <w:bCs/>
          <w:color w:val="000000" w:themeColor="text1"/>
          <w:sz w:val="22"/>
          <w:szCs w:val="22"/>
        </w:rPr>
      </w:pPr>
      <w:bookmarkStart w:id="0" w:name="_Toc89935164"/>
      <w:bookmarkStart w:id="1" w:name="_Toc90278378"/>
      <w:bookmarkStart w:id="2" w:name="_Toc90284197"/>
      <w:bookmarkStart w:id="3" w:name="_Toc90372197"/>
      <w:bookmarkStart w:id="4" w:name="_Toc90450003"/>
      <w:r w:rsidRPr="002047E5">
        <w:rPr>
          <w:b/>
          <w:color w:val="000000" w:themeColor="text1"/>
          <w:sz w:val="28"/>
          <w:szCs w:val="28"/>
        </w:rPr>
        <w:lastRenderedPageBreak/>
        <w:t xml:space="preserve">                                                   </w:t>
      </w:r>
      <w:r w:rsidR="00402C91" w:rsidRPr="002047E5">
        <w:rPr>
          <w:b/>
          <w:color w:val="000000" w:themeColor="text1"/>
          <w:sz w:val="28"/>
          <w:szCs w:val="28"/>
        </w:rPr>
        <w:t>Formularz cenowy</w:t>
      </w:r>
      <w:bookmarkEnd w:id="0"/>
      <w:bookmarkEnd w:id="1"/>
      <w:bookmarkEnd w:id="2"/>
      <w:bookmarkEnd w:id="3"/>
      <w:bookmarkEnd w:id="4"/>
      <w:r w:rsidRPr="002047E5">
        <w:rPr>
          <w:b/>
          <w:color w:val="000000" w:themeColor="text1"/>
          <w:sz w:val="28"/>
          <w:szCs w:val="28"/>
        </w:rPr>
        <w:t xml:space="preserve">                   </w:t>
      </w:r>
      <w:r w:rsidRPr="002047E5">
        <w:rPr>
          <w:b/>
          <w:bCs/>
          <w:color w:val="000000" w:themeColor="text1"/>
          <w:sz w:val="22"/>
          <w:szCs w:val="22"/>
        </w:rPr>
        <w:t xml:space="preserve">Załącznik nr </w:t>
      </w:r>
      <w:r w:rsidR="00E43A91" w:rsidRPr="002047E5">
        <w:rPr>
          <w:b/>
          <w:bCs/>
          <w:color w:val="000000" w:themeColor="text1"/>
          <w:sz w:val="22"/>
          <w:szCs w:val="22"/>
        </w:rPr>
        <w:t>2</w:t>
      </w:r>
      <w:r w:rsidRPr="002047E5">
        <w:rPr>
          <w:b/>
          <w:bCs/>
          <w:color w:val="000000" w:themeColor="text1"/>
          <w:sz w:val="22"/>
          <w:szCs w:val="22"/>
        </w:rPr>
        <w:t xml:space="preserve"> do SWZ</w:t>
      </w:r>
    </w:p>
    <w:p w14:paraId="0F32A494" w14:textId="14EB91D1" w:rsidR="00402C91" w:rsidRPr="002047E5" w:rsidRDefault="00402C91" w:rsidP="00402C91">
      <w:pPr>
        <w:jc w:val="center"/>
        <w:outlineLvl w:val="0"/>
        <w:rPr>
          <w:b/>
          <w:color w:val="000000" w:themeColor="text1"/>
          <w:sz w:val="28"/>
          <w:szCs w:val="28"/>
        </w:rPr>
      </w:pPr>
    </w:p>
    <w:p w14:paraId="24E0898D" w14:textId="06E986B1" w:rsidR="00402C91" w:rsidRPr="002047E5" w:rsidRDefault="00402C91" w:rsidP="00402C91">
      <w:pPr>
        <w:jc w:val="center"/>
        <w:outlineLvl w:val="0"/>
        <w:rPr>
          <w:color w:val="000000" w:themeColor="text1"/>
        </w:rPr>
      </w:pPr>
      <w:bookmarkStart w:id="5" w:name="_Toc81314159"/>
      <w:bookmarkStart w:id="6" w:name="_Toc82611985"/>
      <w:bookmarkStart w:id="7" w:name="_Toc89847607"/>
      <w:bookmarkStart w:id="8" w:name="_Toc89935165"/>
      <w:bookmarkStart w:id="9" w:name="_Toc90278379"/>
      <w:bookmarkStart w:id="10" w:name="_Toc90284198"/>
      <w:bookmarkStart w:id="11" w:name="_Toc90372198"/>
      <w:bookmarkStart w:id="12" w:name="_Toc90450004"/>
      <w:r w:rsidRPr="002047E5">
        <w:rPr>
          <w:color w:val="000000" w:themeColor="text1"/>
        </w:rPr>
        <w:t>na wykonanie usługi pn.: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5099A26" w14:textId="2B664D39" w:rsidR="00402C91" w:rsidRPr="002047E5" w:rsidRDefault="00402C91" w:rsidP="00402C91">
      <w:pPr>
        <w:jc w:val="center"/>
        <w:outlineLvl w:val="0"/>
        <w:rPr>
          <w:b/>
          <w:color w:val="000000" w:themeColor="text1"/>
        </w:rPr>
      </w:pPr>
      <w:bookmarkStart w:id="13" w:name="_Toc81314160"/>
      <w:bookmarkStart w:id="14" w:name="_Toc82611986"/>
      <w:bookmarkStart w:id="15" w:name="_Toc89847608"/>
      <w:bookmarkStart w:id="16" w:name="_Toc89935166"/>
      <w:bookmarkStart w:id="17" w:name="_Toc90278380"/>
      <w:bookmarkStart w:id="18" w:name="_Toc90284199"/>
      <w:bookmarkStart w:id="19" w:name="_Toc90372199"/>
      <w:bookmarkStart w:id="20" w:name="_Toc90450005"/>
      <w:r w:rsidRPr="002047E5">
        <w:rPr>
          <w:b/>
          <w:color w:val="000000" w:themeColor="text1"/>
        </w:rPr>
        <w:t>„</w:t>
      </w:r>
      <w:bookmarkEnd w:id="13"/>
      <w:bookmarkEnd w:id="14"/>
      <w:bookmarkEnd w:id="15"/>
      <w:r w:rsidRPr="002047E5">
        <w:rPr>
          <w:b/>
          <w:color w:val="000000" w:themeColor="text1"/>
        </w:rPr>
        <w:t>Opróżnianie koszy ulicznych zlokalizowanych na terenie miasta Żywca”</w:t>
      </w:r>
      <w:bookmarkEnd w:id="16"/>
      <w:bookmarkEnd w:id="17"/>
      <w:bookmarkEnd w:id="18"/>
      <w:bookmarkEnd w:id="19"/>
      <w:bookmarkEnd w:id="20"/>
      <w:r w:rsidRPr="002047E5">
        <w:rPr>
          <w:b/>
          <w:color w:val="000000" w:themeColor="text1"/>
        </w:rPr>
        <w:t xml:space="preserve"> </w:t>
      </w:r>
    </w:p>
    <w:p w14:paraId="6C6B78EC" w14:textId="13648B82" w:rsidR="00402C91" w:rsidRPr="002047E5" w:rsidRDefault="00402C91" w:rsidP="00402C91">
      <w:pPr>
        <w:jc w:val="center"/>
        <w:outlineLvl w:val="0"/>
        <w:rPr>
          <w:bCs/>
          <w:color w:val="000000" w:themeColor="text1"/>
        </w:rPr>
      </w:pPr>
      <w:bookmarkStart w:id="21" w:name="_Toc89935167"/>
      <w:bookmarkStart w:id="22" w:name="_Toc90278381"/>
      <w:bookmarkStart w:id="23" w:name="_Toc90284200"/>
      <w:bookmarkStart w:id="24" w:name="_Toc90372200"/>
      <w:bookmarkStart w:id="25" w:name="_Toc90450006"/>
      <w:r w:rsidRPr="002047E5">
        <w:rPr>
          <w:b/>
          <w:color w:val="000000" w:themeColor="text1"/>
        </w:rPr>
        <w:t xml:space="preserve">Oznaczenie sprawy: </w:t>
      </w:r>
      <w:bookmarkEnd w:id="21"/>
      <w:bookmarkEnd w:id="22"/>
      <w:bookmarkEnd w:id="23"/>
      <w:bookmarkEnd w:id="24"/>
      <w:bookmarkEnd w:id="25"/>
      <w:r w:rsidRPr="002047E5">
        <w:rPr>
          <w:bCs/>
          <w:color w:val="000000" w:themeColor="text1"/>
        </w:rPr>
        <w:t>IOŚ-OŚ.271.000</w:t>
      </w:r>
      <w:r w:rsidR="00840BCE" w:rsidRPr="002047E5">
        <w:rPr>
          <w:bCs/>
          <w:color w:val="000000" w:themeColor="text1"/>
        </w:rPr>
        <w:t>0</w:t>
      </w:r>
      <w:r w:rsidR="00FD5ABF">
        <w:rPr>
          <w:bCs/>
          <w:color w:val="000000" w:themeColor="text1"/>
        </w:rPr>
        <w:t>8</w:t>
      </w:r>
      <w:r w:rsidR="00840BCE" w:rsidRPr="002047E5">
        <w:rPr>
          <w:bCs/>
          <w:color w:val="000000" w:themeColor="text1"/>
        </w:rPr>
        <w:t>.202</w:t>
      </w:r>
      <w:r w:rsidR="00FD5ABF">
        <w:rPr>
          <w:bCs/>
          <w:color w:val="000000" w:themeColor="text1"/>
        </w:rPr>
        <w:t>5</w:t>
      </w:r>
    </w:p>
    <w:p w14:paraId="7C411999" w14:textId="77777777" w:rsidR="00BD5D7F" w:rsidRPr="002047E5" w:rsidRDefault="00BD5D7F" w:rsidP="00402C91">
      <w:pPr>
        <w:jc w:val="center"/>
        <w:outlineLvl w:val="0"/>
        <w:rPr>
          <w:bCs/>
          <w:color w:val="000000" w:themeColor="text1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111"/>
        <w:gridCol w:w="1276"/>
        <w:gridCol w:w="992"/>
        <w:gridCol w:w="851"/>
        <w:gridCol w:w="1701"/>
      </w:tblGrid>
      <w:tr w:rsidR="00BC47F3" w:rsidRPr="00BC47F3" w14:paraId="4178F727" w14:textId="77777777" w:rsidTr="002B6D5F">
        <w:trPr>
          <w:trHeight w:val="645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B9C79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L.p.                             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FEDB45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Przedmiot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82ED615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Oferowana cena  (netto)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7D2A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Szacunkowa ilość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B9F1AA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Wartość (netto) zł (netto)</w:t>
            </w:r>
          </w:p>
        </w:tc>
      </w:tr>
      <w:tr w:rsidR="00BC47F3" w:rsidRPr="00BC47F3" w14:paraId="151822D0" w14:textId="77777777" w:rsidTr="002B6D5F">
        <w:trPr>
          <w:trHeight w:val="330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E585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7F5B18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D6739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zł / szt.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1E74AD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koszy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06EE97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dni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0035AE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2B72A502" w14:textId="77777777" w:rsidTr="002B6D5F">
        <w:trPr>
          <w:trHeight w:val="33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FC4DCB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41427B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A04B70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7AF0F7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7AEF1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2805A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6=3x4x5</w:t>
            </w:r>
          </w:p>
        </w:tc>
      </w:tr>
      <w:tr w:rsidR="00BC47F3" w:rsidRPr="00BC47F3" w14:paraId="40968F79" w14:textId="77777777" w:rsidTr="002B6D5F">
        <w:trPr>
          <w:trHeight w:val="64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310CE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1.</w:t>
            </w: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CC9B9B6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Opróżnianie koszy ulicznych od poniedziałku do soboty. Realizacja usługi do godz. 10.00.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14:paraId="21E65E40" w14:textId="05979418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1DBA7CA4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219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64C6CA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303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22588" w14:textId="4A6C292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4B113479" w14:textId="77777777" w:rsidTr="002B6D5F">
        <w:trPr>
          <w:trHeight w:val="64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0AF038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7754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Opróżnianie koszy ulicznych w niedziele i święta (Rynek + okolice). Realizacja usługi do godz. 10.00.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4924830B" w14:textId="23190D20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194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BD26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641F49" w14:textId="3273A52B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3BCD543F" w14:textId="77777777" w:rsidTr="002B6D5F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16D0A8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C0E7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Dodatkowe  opróżnianie koszy ulicznych – (Rynek + okolice),  w okresie czerwiec – wrzesień, od poniedziałku do soboty. Realizacja usługi w godz. 15.00 – 16.00.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1AA85222" w14:textId="13195C23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B1B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079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2093A7" w14:textId="199440F5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0CD99E68" w14:textId="77777777" w:rsidTr="002B6D5F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25C1EA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8CFD5B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Dodatkowe opróżnianie koszy ulicznych w okresie czerwiec – wrzesień (Rynek + okolice). Realizacja usługi w niedziele i święta w godz. 15.00 – 16.00.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14:paraId="19E0739D" w14:textId="4EF054F0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2C002B5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4CE32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D711FB" w14:textId="678CC4C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0CD0D2AB" w14:textId="77777777" w:rsidTr="002B6D5F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9EB58E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AA7BDC9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Opróżnianie pojemników o pojemności 1100 l zlokalizowanych na terenach miejskich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14:paraId="2028A083" w14:textId="74F74F71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A288EC" w14:textId="1E3AD94F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6B9C93" w14:textId="31D16DC0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="00BF35B5">
              <w:rPr>
                <w:bCs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62A140" w14:textId="1E65F4F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4AA39470" w14:textId="77777777" w:rsidTr="002B6D5F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22EA95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32413F4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Opróżnianie pojemnika o pojemności 7000 l (KP7) zlokalizowanego na terenie miejskim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14:paraId="6A1E2FD6" w14:textId="4EAF98E3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31E076D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F9C8A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F53FF6" w14:textId="48736612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33FEB2BC" w14:textId="77777777" w:rsidTr="002B6D5F">
        <w:trPr>
          <w:trHeight w:val="190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825EE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7EE7E8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 xml:space="preserve">Interwencyjne opróżnienie i wywóz odpadów z koszy ulicznych wraz z uprzątnięciem miejsca otoczenia koszy w promieniu 1,5m od kosza, w tym: odbioru odpadów pozostawionych w workach ustawionych przy koszach oraz ustawieniu koszy w systemie interwencyjnym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14:paraId="33938706" w14:textId="4189199A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AFCB0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DC06D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9BD9C8" w14:textId="0E1F9F2D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45338548" w14:textId="77777777" w:rsidTr="002B6D5F">
        <w:trPr>
          <w:trHeight w:val="64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D1BB169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71DE30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Likwidacja zniszczonych koszy (wywóz oraz utylizacja)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3D65B77F" w14:textId="6A6E148B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23D57B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65B7D8C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x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EEC2AD1" w14:textId="6E2A44A1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50CCC6D2" w14:textId="77777777" w:rsidTr="002B6D5F">
        <w:trPr>
          <w:trHeight w:val="6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0554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501E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Opróżnianie zaplanowanych do dołożenia koszy ulicznych - maksymalnie o 5%.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85842" w14:textId="1C171661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88C9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5253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02AE" w14:textId="6697D909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  <w:tr w:rsidR="00BC47F3" w:rsidRPr="00BC47F3" w14:paraId="0ECA7CD5" w14:textId="77777777" w:rsidTr="00BF35B5">
        <w:trPr>
          <w:trHeight w:val="315"/>
        </w:trPr>
        <w:tc>
          <w:tcPr>
            <w:tcW w:w="7787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AF4388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14:paraId="662AB0B8" w14:textId="3CC240B5" w:rsidR="00BC47F3" w:rsidRPr="00BC47F3" w:rsidRDefault="00BC47F3" w:rsidP="00BC47F3">
            <w:pPr>
              <w:jc w:val="center"/>
              <w:outlineLvl w:val="0"/>
              <w:rPr>
                <w:b/>
                <w:bCs/>
                <w:color w:val="000000" w:themeColor="text1"/>
              </w:rPr>
            </w:pPr>
          </w:p>
        </w:tc>
      </w:tr>
      <w:tr w:rsidR="00BC47F3" w:rsidRPr="00BC47F3" w14:paraId="57A92A01" w14:textId="77777777" w:rsidTr="002B6D5F">
        <w:trPr>
          <w:trHeight w:val="315"/>
        </w:trPr>
        <w:tc>
          <w:tcPr>
            <w:tcW w:w="778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9239FC5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14:paraId="36B4F85F" w14:textId="033945CF" w:rsidR="00BC47F3" w:rsidRPr="00BC47F3" w:rsidRDefault="00BC47F3" w:rsidP="00BC47F3">
            <w:pPr>
              <w:jc w:val="center"/>
              <w:outlineLvl w:val="0"/>
              <w:rPr>
                <w:b/>
                <w:bCs/>
                <w:color w:val="000000" w:themeColor="text1"/>
              </w:rPr>
            </w:pPr>
          </w:p>
        </w:tc>
      </w:tr>
      <w:tr w:rsidR="00BC47F3" w:rsidRPr="00BC47F3" w14:paraId="370C8D7E" w14:textId="77777777" w:rsidTr="00BF35B5">
        <w:trPr>
          <w:trHeight w:val="330"/>
        </w:trPr>
        <w:tc>
          <w:tcPr>
            <w:tcW w:w="77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D4BDF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  <w:r w:rsidRPr="00BC47F3">
              <w:rPr>
                <w:bCs/>
                <w:color w:val="000000" w:themeColor="text1"/>
              </w:rPr>
              <w:t>Wartość: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AE890ED" w14:textId="77777777" w:rsidR="00BC47F3" w:rsidRPr="00BC47F3" w:rsidRDefault="00BC47F3" w:rsidP="00BC47F3">
            <w:pPr>
              <w:jc w:val="center"/>
              <w:outlineLvl w:val="0"/>
              <w:rPr>
                <w:bCs/>
                <w:color w:val="000000" w:themeColor="text1"/>
              </w:rPr>
            </w:pPr>
          </w:p>
        </w:tc>
      </w:tr>
    </w:tbl>
    <w:p w14:paraId="119BAEE8" w14:textId="77777777" w:rsidR="00BD5D7F" w:rsidRPr="002047E5" w:rsidRDefault="00BD5D7F" w:rsidP="00402C91">
      <w:pPr>
        <w:jc w:val="center"/>
        <w:outlineLvl w:val="0"/>
        <w:rPr>
          <w:bCs/>
          <w:color w:val="000000" w:themeColor="text1"/>
        </w:rPr>
      </w:pPr>
    </w:p>
    <w:p w14:paraId="46C8F283" w14:textId="77777777" w:rsidR="00BD5D7F" w:rsidRPr="002047E5" w:rsidRDefault="00BD5D7F" w:rsidP="00402C91">
      <w:pPr>
        <w:jc w:val="both"/>
        <w:rPr>
          <w:color w:val="000000" w:themeColor="text1"/>
        </w:rPr>
      </w:pPr>
    </w:p>
    <w:p w14:paraId="428DF64D" w14:textId="6975BA41" w:rsidR="00BD5D7F" w:rsidRPr="002047E5" w:rsidRDefault="00572FB1" w:rsidP="00402C91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t xml:space="preserve">*w cenie wliczona jest obsługa systemu </w:t>
      </w:r>
      <w:r w:rsidR="00955DCD" w:rsidRPr="002047E5">
        <w:rPr>
          <w:color w:val="000000" w:themeColor="text1"/>
        </w:rPr>
        <w:t>S</w:t>
      </w:r>
      <w:r w:rsidRPr="002047E5">
        <w:rPr>
          <w:color w:val="000000" w:themeColor="text1"/>
        </w:rPr>
        <w:t>mart-</w:t>
      </w:r>
      <w:proofErr w:type="spellStart"/>
      <w:r w:rsidRPr="002047E5">
        <w:rPr>
          <w:color w:val="000000" w:themeColor="text1"/>
        </w:rPr>
        <w:t>trash</w:t>
      </w:r>
      <w:proofErr w:type="spellEnd"/>
    </w:p>
    <w:p w14:paraId="14FBF664" w14:textId="582B9F6F" w:rsidR="00402C91" w:rsidRPr="002047E5" w:rsidRDefault="00402C91" w:rsidP="00402C91">
      <w:pPr>
        <w:jc w:val="both"/>
        <w:rPr>
          <w:color w:val="000000" w:themeColor="text1"/>
        </w:rPr>
      </w:pPr>
    </w:p>
    <w:p w14:paraId="1A3CF849" w14:textId="066F3EC5" w:rsidR="00402C91" w:rsidRPr="002047E5" w:rsidRDefault="00402C91" w:rsidP="00402C91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t xml:space="preserve">…………….……. </w:t>
      </w:r>
      <w:r w:rsidRPr="002047E5">
        <w:rPr>
          <w:i/>
          <w:color w:val="000000" w:themeColor="text1"/>
        </w:rPr>
        <w:t xml:space="preserve">, </w:t>
      </w:r>
      <w:r w:rsidRPr="002047E5">
        <w:rPr>
          <w:color w:val="000000" w:themeColor="text1"/>
        </w:rPr>
        <w:t>dnia ……… r.</w:t>
      </w:r>
    </w:p>
    <w:p w14:paraId="300DC716" w14:textId="77777777" w:rsidR="00402C91" w:rsidRPr="002047E5" w:rsidRDefault="00402C91" w:rsidP="00402C91">
      <w:pPr>
        <w:rPr>
          <w:color w:val="000000" w:themeColor="text1"/>
        </w:rPr>
      </w:pPr>
      <w:r w:rsidRPr="002047E5">
        <w:rPr>
          <w:i/>
          <w:color w:val="000000" w:themeColor="text1"/>
          <w:sz w:val="18"/>
          <w:szCs w:val="18"/>
        </w:rPr>
        <w:t xml:space="preserve">      (miejscowość) </w:t>
      </w:r>
      <w:r w:rsidRPr="002047E5">
        <w:rPr>
          <w:color w:val="000000" w:themeColor="text1"/>
        </w:rPr>
        <w:tab/>
      </w:r>
    </w:p>
    <w:p w14:paraId="44FFE59B" w14:textId="21281E25" w:rsidR="00402C91" w:rsidRPr="002047E5" w:rsidRDefault="00402C91">
      <w:pPr>
        <w:rPr>
          <w:color w:val="000000" w:themeColor="text1"/>
        </w:rPr>
      </w:pPr>
      <w:r w:rsidRPr="002047E5">
        <w:rPr>
          <w:color w:val="000000" w:themeColor="text1"/>
        </w:rPr>
        <w:br w:type="page"/>
      </w:r>
    </w:p>
    <w:p w14:paraId="1B192452" w14:textId="77777777" w:rsidR="00402C91" w:rsidRPr="002047E5" w:rsidRDefault="00402C91">
      <w:pPr>
        <w:rPr>
          <w:color w:val="000000" w:themeColor="text1"/>
        </w:rPr>
      </w:pPr>
    </w:p>
    <w:p w14:paraId="535D2552" w14:textId="36C3131A" w:rsidR="000A3861" w:rsidRPr="002047E5" w:rsidRDefault="000A3861" w:rsidP="000A3861">
      <w:pPr>
        <w:tabs>
          <w:tab w:val="left" w:pos="8236"/>
        </w:tabs>
        <w:autoSpaceDE w:val="0"/>
        <w:autoSpaceDN w:val="0"/>
        <w:adjustRightInd w:val="0"/>
        <w:spacing w:line="259" w:lineRule="atLeast"/>
        <w:ind w:right="48"/>
        <w:jc w:val="right"/>
        <w:rPr>
          <w:b/>
          <w:bCs/>
          <w:color w:val="000000" w:themeColor="text1"/>
          <w:sz w:val="22"/>
          <w:szCs w:val="22"/>
        </w:rPr>
      </w:pPr>
      <w:r w:rsidRPr="002047E5">
        <w:rPr>
          <w:b/>
          <w:bCs/>
          <w:color w:val="000000" w:themeColor="text1"/>
          <w:sz w:val="22"/>
          <w:szCs w:val="22"/>
        </w:rPr>
        <w:t>Załącznik nr 3 do SWZ</w:t>
      </w:r>
    </w:p>
    <w:p w14:paraId="6E2B4880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</w:p>
    <w:p w14:paraId="0D894A58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MIASTO ŻYWIEC</w:t>
      </w:r>
    </w:p>
    <w:p w14:paraId="66F5D57A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Rynek 2 </w:t>
      </w:r>
    </w:p>
    <w:p w14:paraId="000B9C6A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34-300 Żywiec </w:t>
      </w:r>
    </w:p>
    <w:p w14:paraId="587C41FB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</w:p>
    <w:p w14:paraId="31FC3239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Wykonawca:</w:t>
      </w:r>
    </w:p>
    <w:p w14:paraId="331F755F" w14:textId="77777777" w:rsidR="000A3861" w:rsidRPr="002047E5" w:rsidRDefault="000A3861" w:rsidP="000A3861">
      <w:pPr>
        <w:autoSpaceDE w:val="0"/>
        <w:autoSpaceDN w:val="0"/>
        <w:adjustRightInd w:val="0"/>
        <w:ind w:right="-306"/>
        <w:rPr>
          <w:color w:val="000000" w:themeColor="text1"/>
        </w:rPr>
      </w:pPr>
      <w:r w:rsidRPr="002047E5">
        <w:rPr>
          <w:color w:val="000000" w:themeColor="text1"/>
        </w:rPr>
        <w:t>…………………………………........................................................................................................</w:t>
      </w:r>
    </w:p>
    <w:p w14:paraId="58E68DFC" w14:textId="77777777" w:rsidR="000A3861" w:rsidRPr="002047E5" w:rsidRDefault="000A3861" w:rsidP="000A3861">
      <w:pPr>
        <w:autoSpaceDE w:val="0"/>
        <w:autoSpaceDN w:val="0"/>
        <w:adjustRightInd w:val="0"/>
        <w:spacing w:after="160"/>
        <w:ind w:right="-306"/>
        <w:jc w:val="center"/>
        <w:rPr>
          <w:i/>
          <w:iCs/>
          <w:color w:val="000000" w:themeColor="text1"/>
          <w:sz w:val="20"/>
          <w:szCs w:val="20"/>
        </w:rPr>
      </w:pPr>
      <w:r w:rsidRPr="002047E5">
        <w:rPr>
          <w:i/>
          <w:iCs/>
          <w:color w:val="000000" w:themeColor="text1"/>
          <w:sz w:val="20"/>
          <w:szCs w:val="20"/>
        </w:rPr>
        <w:t xml:space="preserve"> (pełna nazwa/firma, adres, w zależności od podmiotu: NIP/PESEL, KRS/</w:t>
      </w:r>
      <w:proofErr w:type="spellStart"/>
      <w:r w:rsidRPr="002047E5">
        <w:rPr>
          <w:i/>
          <w:iCs/>
          <w:color w:val="000000" w:themeColor="text1"/>
          <w:sz w:val="20"/>
          <w:szCs w:val="20"/>
        </w:rPr>
        <w:t>CEiDG</w:t>
      </w:r>
      <w:proofErr w:type="spellEnd"/>
      <w:r w:rsidRPr="002047E5">
        <w:rPr>
          <w:i/>
          <w:iCs/>
          <w:color w:val="000000" w:themeColor="text1"/>
          <w:sz w:val="20"/>
          <w:szCs w:val="20"/>
        </w:rPr>
        <w:t>)</w:t>
      </w:r>
    </w:p>
    <w:p w14:paraId="1FE1D989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color w:val="000000" w:themeColor="text1"/>
          <w:u w:val="single"/>
        </w:rPr>
      </w:pPr>
      <w:r w:rsidRPr="002047E5">
        <w:rPr>
          <w:color w:val="000000" w:themeColor="text1"/>
          <w:u w:val="single"/>
        </w:rPr>
        <w:t>reprezentowany przez:</w:t>
      </w:r>
    </w:p>
    <w:p w14:paraId="36632035" w14:textId="77777777" w:rsidR="000A3861" w:rsidRPr="002047E5" w:rsidRDefault="000A3861" w:rsidP="000A3861">
      <w:pPr>
        <w:autoSpaceDE w:val="0"/>
        <w:autoSpaceDN w:val="0"/>
        <w:adjustRightInd w:val="0"/>
        <w:spacing w:line="259" w:lineRule="atLeast"/>
        <w:rPr>
          <w:color w:val="000000" w:themeColor="text1"/>
        </w:rPr>
      </w:pPr>
    </w:p>
    <w:p w14:paraId="13D75704" w14:textId="77777777" w:rsidR="000A3861" w:rsidRPr="002047E5" w:rsidRDefault="000A3861" w:rsidP="000A3861">
      <w:pPr>
        <w:tabs>
          <w:tab w:val="left" w:pos="8946"/>
        </w:tabs>
        <w:autoSpaceDE w:val="0"/>
        <w:autoSpaceDN w:val="0"/>
        <w:adjustRightInd w:val="0"/>
        <w:ind w:right="-306"/>
        <w:rPr>
          <w:color w:val="000000" w:themeColor="text1"/>
        </w:rPr>
      </w:pPr>
      <w:r w:rsidRPr="002047E5">
        <w:rPr>
          <w:color w:val="000000" w:themeColor="text1"/>
        </w:rPr>
        <w:t>……………………...........................................................................................................................</w:t>
      </w:r>
    </w:p>
    <w:p w14:paraId="4731EC0D" w14:textId="77777777" w:rsidR="000A3861" w:rsidRPr="002047E5" w:rsidRDefault="000A3861" w:rsidP="000A3861">
      <w:pPr>
        <w:autoSpaceDE w:val="0"/>
        <w:autoSpaceDN w:val="0"/>
        <w:adjustRightInd w:val="0"/>
        <w:ind w:right="-306"/>
        <w:jc w:val="center"/>
        <w:rPr>
          <w:i/>
          <w:iCs/>
          <w:color w:val="000000" w:themeColor="text1"/>
          <w:sz w:val="20"/>
          <w:szCs w:val="20"/>
        </w:rPr>
      </w:pPr>
      <w:r w:rsidRPr="002047E5">
        <w:rPr>
          <w:i/>
          <w:iCs/>
          <w:color w:val="000000" w:themeColor="text1"/>
          <w:sz w:val="20"/>
          <w:szCs w:val="20"/>
        </w:rPr>
        <w:t xml:space="preserve"> (imię, nazwisko, stanowisko / podstawa do reprezentacji)</w:t>
      </w:r>
    </w:p>
    <w:p w14:paraId="05B1AF60" w14:textId="19DBEA01" w:rsidR="000A3861" w:rsidRPr="002047E5" w:rsidRDefault="000A3861" w:rsidP="00AE61CD">
      <w:pPr>
        <w:pStyle w:val="center"/>
        <w:spacing w:before="240"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2047E5">
        <w:rPr>
          <w:rStyle w:val="bold"/>
          <w:rFonts w:ascii="Times New Roman" w:hAnsi="Times New Roman" w:cs="Times New Roman"/>
          <w:color w:val="000000" w:themeColor="text1"/>
          <w:sz w:val="24"/>
        </w:rPr>
        <w:t>OŚWIADCZENIE O SPEŁNIANIU WARUNKÓW ORAZ NIEPODLEGANIU WYKLUCZENIU</w:t>
      </w:r>
      <w:r w:rsidRPr="002047E5">
        <w:rPr>
          <w:rFonts w:ascii="Times New Roman" w:hAnsi="Times New Roman" w:cs="Times New Roman"/>
          <w:b/>
          <w:color w:val="000000" w:themeColor="text1"/>
          <w:sz w:val="24"/>
        </w:rPr>
        <w:t xml:space="preserve">O KTÓRYM MOWA W ART. 125 UST. 1 </w:t>
      </w:r>
    </w:p>
    <w:p w14:paraId="0CA1B412" w14:textId="77777777" w:rsidR="000A3861" w:rsidRPr="002047E5" w:rsidRDefault="000A3861" w:rsidP="000A3861">
      <w:pPr>
        <w:pStyle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047E5">
        <w:rPr>
          <w:rFonts w:ascii="Times New Roman" w:hAnsi="Times New Roman" w:cs="Times New Roman"/>
          <w:b/>
          <w:color w:val="000000" w:themeColor="text1"/>
          <w:sz w:val="24"/>
        </w:rPr>
        <w:t>USTAWY Z DNIA 11 WRZEŚNIA 2019R. PRAWO ZAMÓWIEŃ PUBLICZNYCH</w:t>
      </w:r>
    </w:p>
    <w:p w14:paraId="0672A75B" w14:textId="77777777" w:rsidR="000A3861" w:rsidRPr="002047E5" w:rsidRDefault="000A3861" w:rsidP="000A3861">
      <w:pPr>
        <w:spacing w:line="288" w:lineRule="auto"/>
        <w:jc w:val="center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Na potrzeby postępowania o udzielenie zamówienia publicznego pn.:</w:t>
      </w:r>
    </w:p>
    <w:p w14:paraId="554452E6" w14:textId="77777777" w:rsidR="00556B85" w:rsidRPr="002047E5" w:rsidRDefault="00556B85" w:rsidP="00556B85">
      <w:pPr>
        <w:spacing w:line="288" w:lineRule="auto"/>
        <w:jc w:val="center"/>
        <w:rPr>
          <w:b/>
          <w:color w:val="000000" w:themeColor="text1"/>
          <w:sz w:val="28"/>
        </w:rPr>
      </w:pPr>
      <w:bookmarkStart w:id="26" w:name="_Hlk89855544"/>
      <w:r w:rsidRPr="002047E5">
        <w:rPr>
          <w:b/>
          <w:color w:val="000000" w:themeColor="text1"/>
          <w:sz w:val="28"/>
        </w:rPr>
        <w:t xml:space="preserve">„Opróżnianie koszy ulicznych zlokalizowanych na terenie miasta Żywca” </w:t>
      </w:r>
    </w:p>
    <w:p w14:paraId="2DAF34F3" w14:textId="427DEE3D" w:rsidR="000A3861" w:rsidRPr="002047E5" w:rsidRDefault="00556B85" w:rsidP="00556B85">
      <w:pPr>
        <w:spacing w:line="288" w:lineRule="auto"/>
        <w:jc w:val="center"/>
        <w:rPr>
          <w:color w:val="000000" w:themeColor="text1"/>
        </w:rPr>
      </w:pPr>
      <w:r w:rsidRPr="002047E5">
        <w:rPr>
          <w:b/>
          <w:color w:val="000000" w:themeColor="text1"/>
        </w:rPr>
        <w:t xml:space="preserve">Oznaczenie sprawy: </w:t>
      </w:r>
      <w:r w:rsidR="00162DCF" w:rsidRPr="002047E5">
        <w:rPr>
          <w:bCs/>
          <w:color w:val="000000" w:themeColor="text1"/>
        </w:rPr>
        <w:t>IOŚ-OŚ.271.000</w:t>
      </w:r>
      <w:r w:rsidR="006D6D46" w:rsidRPr="002047E5">
        <w:rPr>
          <w:bCs/>
          <w:color w:val="000000" w:themeColor="text1"/>
        </w:rPr>
        <w:t>0</w:t>
      </w:r>
      <w:r w:rsidR="00506DD3">
        <w:rPr>
          <w:bCs/>
          <w:color w:val="000000" w:themeColor="text1"/>
        </w:rPr>
        <w:t>8</w:t>
      </w:r>
      <w:r w:rsidR="006D6D46" w:rsidRPr="002047E5">
        <w:rPr>
          <w:bCs/>
          <w:color w:val="000000" w:themeColor="text1"/>
        </w:rPr>
        <w:t>.202</w:t>
      </w:r>
      <w:r w:rsidR="00506DD3">
        <w:rPr>
          <w:bCs/>
          <w:color w:val="000000" w:themeColor="text1"/>
        </w:rPr>
        <w:t>5</w:t>
      </w:r>
      <w:r w:rsidR="000A3861" w:rsidRPr="002047E5">
        <w:rPr>
          <w:bCs/>
          <w:color w:val="000000" w:themeColor="text1"/>
        </w:rPr>
        <w:t>,</w:t>
      </w:r>
    </w:p>
    <w:bookmarkEnd w:id="26"/>
    <w:p w14:paraId="358F0833" w14:textId="77777777" w:rsidR="000A3861" w:rsidRPr="002047E5" w:rsidRDefault="000A3861" w:rsidP="000A3861">
      <w:pPr>
        <w:spacing w:line="288" w:lineRule="auto"/>
        <w:jc w:val="center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prowadzonego przez Miasto Żywiec, oświadczam, co następuje:</w:t>
      </w:r>
    </w:p>
    <w:p w14:paraId="350CFDCF" w14:textId="77777777" w:rsidR="000A3861" w:rsidRPr="002047E5" w:rsidRDefault="000A3861" w:rsidP="000A3861">
      <w:pPr>
        <w:spacing w:line="288" w:lineRule="auto"/>
        <w:rPr>
          <w:color w:val="000000" w:themeColor="text1"/>
          <w:sz w:val="10"/>
          <w:szCs w:val="10"/>
        </w:rPr>
      </w:pPr>
    </w:p>
    <w:p w14:paraId="4E71BDFF" w14:textId="77777777" w:rsidR="000A3861" w:rsidRPr="002047E5" w:rsidRDefault="000A3861">
      <w:pPr>
        <w:pStyle w:val="Akapitzlist2"/>
        <w:numPr>
          <w:ilvl w:val="0"/>
          <w:numId w:val="24"/>
        </w:numPr>
        <w:suppressAutoHyphens w:val="0"/>
        <w:spacing w:line="288" w:lineRule="auto"/>
        <w:ind w:left="567" w:hanging="567"/>
        <w:jc w:val="left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  <w:r w:rsidRPr="002047E5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lightGray"/>
          <w:u w:val="single"/>
        </w:rPr>
        <w:t>OŚWIADCZENIE O NIEPODLEGANIU WYKLUCZENIU</w:t>
      </w:r>
    </w:p>
    <w:p w14:paraId="7C92CAA2" w14:textId="77777777" w:rsidR="000A3861" w:rsidRPr="002047E5" w:rsidRDefault="000A3861" w:rsidP="000A3861">
      <w:pPr>
        <w:pStyle w:val="Akapitzlist2"/>
        <w:suppressAutoHyphens w:val="0"/>
        <w:spacing w:line="288" w:lineRule="auto"/>
        <w:ind w:left="567"/>
        <w:jc w:val="left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6749161" w14:textId="77777777" w:rsidR="000A3861" w:rsidRPr="002047E5" w:rsidRDefault="000A3861">
      <w:pPr>
        <w:numPr>
          <w:ilvl w:val="0"/>
          <w:numId w:val="25"/>
        </w:numPr>
        <w:spacing w:line="288" w:lineRule="auto"/>
        <w:rPr>
          <w:b/>
          <w:color w:val="000000" w:themeColor="text1"/>
          <w:sz w:val="22"/>
          <w:szCs w:val="22"/>
        </w:rPr>
      </w:pPr>
      <w:r w:rsidRPr="002047E5">
        <w:rPr>
          <w:b/>
          <w:color w:val="000000" w:themeColor="text1"/>
          <w:sz w:val="22"/>
          <w:szCs w:val="22"/>
        </w:rPr>
        <w:t>Informacja dotycząca Wykonawcy</w:t>
      </w:r>
    </w:p>
    <w:p w14:paraId="60F9F8B3" w14:textId="696F9705" w:rsidR="000A3861" w:rsidRPr="002047E5" w:rsidRDefault="000A3861">
      <w:pPr>
        <w:numPr>
          <w:ilvl w:val="1"/>
          <w:numId w:val="25"/>
        </w:numPr>
        <w:spacing w:line="288" w:lineRule="auto"/>
        <w:ind w:left="1134" w:hanging="425"/>
        <w:jc w:val="both"/>
        <w:rPr>
          <w:color w:val="000000" w:themeColor="text1"/>
          <w:sz w:val="22"/>
          <w:szCs w:val="22"/>
          <w:lang w:val="x-none" w:eastAsia="x-none"/>
        </w:rPr>
      </w:pPr>
      <w:r w:rsidRPr="002047E5">
        <w:rPr>
          <w:color w:val="000000" w:themeColor="text1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2047E5">
        <w:rPr>
          <w:color w:val="000000" w:themeColor="text1"/>
          <w:sz w:val="22"/>
          <w:szCs w:val="22"/>
          <w:lang w:val="x-none" w:eastAsia="x-none"/>
        </w:rPr>
        <w:br/>
        <w:t xml:space="preserve">art. </w:t>
      </w:r>
      <w:r w:rsidRPr="002047E5">
        <w:rPr>
          <w:color w:val="000000" w:themeColor="text1"/>
          <w:sz w:val="22"/>
          <w:szCs w:val="22"/>
          <w:lang w:eastAsia="x-none"/>
        </w:rPr>
        <w:t>108</w:t>
      </w:r>
      <w:r w:rsidRPr="002047E5">
        <w:rPr>
          <w:color w:val="000000" w:themeColor="text1"/>
          <w:sz w:val="22"/>
          <w:szCs w:val="22"/>
          <w:lang w:val="x-none" w:eastAsia="x-none"/>
        </w:rPr>
        <w:t xml:space="preserve"> ust 1 ustawy </w:t>
      </w:r>
      <w:proofErr w:type="spellStart"/>
      <w:r w:rsidRPr="002047E5">
        <w:rPr>
          <w:color w:val="000000" w:themeColor="text1"/>
          <w:sz w:val="22"/>
          <w:szCs w:val="22"/>
          <w:lang w:val="x-none" w:eastAsia="x-none"/>
        </w:rPr>
        <w:t>Pzp</w:t>
      </w:r>
      <w:proofErr w:type="spellEnd"/>
      <w:r w:rsidR="00127A5F" w:rsidRPr="002047E5">
        <w:rPr>
          <w:color w:val="000000" w:themeColor="text1"/>
          <w:sz w:val="22"/>
          <w:szCs w:val="22"/>
          <w:lang w:eastAsia="x-none"/>
        </w:rPr>
        <w:t>*</w:t>
      </w:r>
      <w:r w:rsidRPr="002047E5">
        <w:rPr>
          <w:color w:val="000000" w:themeColor="text1"/>
          <w:sz w:val="22"/>
          <w:szCs w:val="22"/>
          <w:lang w:val="x-none" w:eastAsia="x-none"/>
        </w:rPr>
        <w:t>.</w:t>
      </w:r>
    </w:p>
    <w:p w14:paraId="70C6C949" w14:textId="79017F84" w:rsidR="000A3861" w:rsidRPr="002047E5" w:rsidRDefault="000A3861">
      <w:pPr>
        <w:numPr>
          <w:ilvl w:val="1"/>
          <w:numId w:val="25"/>
        </w:numPr>
        <w:spacing w:line="288" w:lineRule="auto"/>
        <w:ind w:left="1134" w:hanging="425"/>
        <w:jc w:val="both"/>
        <w:rPr>
          <w:color w:val="000000" w:themeColor="text1"/>
          <w:sz w:val="22"/>
          <w:szCs w:val="22"/>
          <w:lang w:val="x-none" w:eastAsia="x-none"/>
        </w:rPr>
      </w:pPr>
      <w:r w:rsidRPr="002047E5">
        <w:rPr>
          <w:color w:val="000000" w:themeColor="text1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2047E5">
        <w:rPr>
          <w:color w:val="000000" w:themeColor="text1"/>
          <w:sz w:val="22"/>
          <w:szCs w:val="22"/>
          <w:lang w:val="x-none" w:eastAsia="x-none"/>
        </w:rPr>
        <w:br/>
        <w:t xml:space="preserve">art. </w:t>
      </w:r>
      <w:r w:rsidRPr="002047E5">
        <w:rPr>
          <w:color w:val="000000" w:themeColor="text1"/>
          <w:sz w:val="22"/>
          <w:szCs w:val="22"/>
          <w:lang w:eastAsia="x-none"/>
        </w:rPr>
        <w:t>109</w:t>
      </w:r>
      <w:r w:rsidRPr="002047E5">
        <w:rPr>
          <w:color w:val="000000" w:themeColor="text1"/>
          <w:sz w:val="22"/>
          <w:szCs w:val="22"/>
          <w:lang w:val="x-none" w:eastAsia="x-none"/>
        </w:rPr>
        <w:t xml:space="preserve"> ust. </w:t>
      </w:r>
      <w:r w:rsidRPr="002047E5">
        <w:rPr>
          <w:color w:val="000000" w:themeColor="text1"/>
          <w:sz w:val="22"/>
          <w:szCs w:val="22"/>
          <w:lang w:eastAsia="x-none"/>
        </w:rPr>
        <w:t>1</w:t>
      </w:r>
      <w:r w:rsidRPr="002047E5">
        <w:rPr>
          <w:color w:val="000000" w:themeColor="text1"/>
          <w:sz w:val="22"/>
          <w:szCs w:val="22"/>
          <w:lang w:val="x-none" w:eastAsia="x-none"/>
        </w:rPr>
        <w:t xml:space="preserve"> pkt 1,</w:t>
      </w:r>
      <w:r w:rsidRPr="002047E5">
        <w:rPr>
          <w:color w:val="000000" w:themeColor="text1"/>
          <w:sz w:val="22"/>
          <w:szCs w:val="22"/>
          <w:lang w:eastAsia="x-none"/>
        </w:rPr>
        <w:t>4,5,7</w:t>
      </w:r>
      <w:r w:rsidRPr="002047E5">
        <w:rPr>
          <w:color w:val="000000" w:themeColor="text1"/>
          <w:sz w:val="22"/>
          <w:szCs w:val="22"/>
          <w:lang w:val="x-none" w:eastAsia="x-none"/>
        </w:rPr>
        <w:t xml:space="preserve"> ustawy </w:t>
      </w:r>
      <w:proofErr w:type="spellStart"/>
      <w:r w:rsidRPr="002047E5">
        <w:rPr>
          <w:color w:val="000000" w:themeColor="text1"/>
          <w:sz w:val="22"/>
          <w:szCs w:val="22"/>
          <w:lang w:val="x-none" w:eastAsia="x-none"/>
        </w:rPr>
        <w:t>Pzp</w:t>
      </w:r>
      <w:proofErr w:type="spellEnd"/>
      <w:r w:rsidR="00127A5F" w:rsidRPr="002047E5">
        <w:rPr>
          <w:color w:val="000000" w:themeColor="text1"/>
          <w:sz w:val="22"/>
          <w:szCs w:val="22"/>
          <w:lang w:eastAsia="x-none"/>
        </w:rPr>
        <w:t>*</w:t>
      </w:r>
      <w:r w:rsidRPr="002047E5">
        <w:rPr>
          <w:color w:val="000000" w:themeColor="text1"/>
          <w:sz w:val="22"/>
          <w:szCs w:val="22"/>
          <w:lang w:val="x-none" w:eastAsia="x-none"/>
        </w:rPr>
        <w:t>.</w:t>
      </w:r>
    </w:p>
    <w:p w14:paraId="1524E2B1" w14:textId="4EFF8EB0" w:rsidR="000A3861" w:rsidRPr="002047E5" w:rsidRDefault="000A3861">
      <w:pPr>
        <w:numPr>
          <w:ilvl w:val="1"/>
          <w:numId w:val="25"/>
        </w:numPr>
        <w:spacing w:line="288" w:lineRule="auto"/>
        <w:ind w:left="1134" w:hanging="425"/>
        <w:jc w:val="both"/>
        <w:rPr>
          <w:color w:val="000000" w:themeColor="text1"/>
          <w:sz w:val="20"/>
          <w:szCs w:val="20"/>
          <w:lang w:val="x-none" w:eastAsia="x-none"/>
        </w:rPr>
      </w:pPr>
      <w:r w:rsidRPr="002047E5">
        <w:rPr>
          <w:color w:val="000000" w:themeColor="text1"/>
          <w:sz w:val="22"/>
          <w:szCs w:val="22"/>
        </w:rPr>
        <w:t>Oświadczam, że nie podlegam wykluczeniu w okolicznościach określonych w art.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 xml:space="preserve">108 ust. </w:t>
      </w:r>
      <w:r w:rsidRPr="002047E5">
        <w:rPr>
          <w:color w:val="000000" w:themeColor="text1"/>
          <w:sz w:val="22"/>
          <w:szCs w:val="22"/>
        </w:rPr>
        <w:br/>
        <w:t xml:space="preserve">1 pkt 1, 2 i 5 lub art. 109 ust. 1 pkt 4, 5 i 7 ustawy </w:t>
      </w:r>
      <w:proofErr w:type="spellStart"/>
      <w:r w:rsidRPr="002047E5">
        <w:rPr>
          <w:color w:val="000000" w:themeColor="text1"/>
          <w:sz w:val="22"/>
          <w:szCs w:val="22"/>
        </w:rPr>
        <w:t>Pzp</w:t>
      </w:r>
      <w:proofErr w:type="spellEnd"/>
      <w:r w:rsidRPr="002047E5">
        <w:rPr>
          <w:color w:val="000000" w:themeColor="text1"/>
          <w:sz w:val="22"/>
          <w:szCs w:val="22"/>
        </w:rPr>
        <w:t xml:space="preserve"> i podjąłem następujące czynności</w:t>
      </w:r>
      <w:r w:rsidR="00127A5F" w:rsidRPr="002047E5">
        <w:rPr>
          <w:color w:val="000000" w:themeColor="text1"/>
          <w:sz w:val="22"/>
          <w:szCs w:val="22"/>
        </w:rPr>
        <w:t>*</w:t>
      </w:r>
      <w:r w:rsidRPr="002047E5">
        <w:rPr>
          <w:color w:val="000000" w:themeColor="text1"/>
          <w:sz w:val="22"/>
          <w:szCs w:val="22"/>
        </w:rPr>
        <w:t xml:space="preserve">: ………….……………..………………………………………………………………………, </w:t>
      </w:r>
      <w:r w:rsidRPr="002047E5">
        <w:rPr>
          <w:color w:val="000000" w:themeColor="text1"/>
          <w:sz w:val="20"/>
          <w:szCs w:val="20"/>
        </w:rPr>
        <w:t>(</w:t>
      </w:r>
      <w:r w:rsidRPr="002047E5">
        <w:rPr>
          <w:i/>
          <w:iCs/>
          <w:color w:val="000000" w:themeColor="text1"/>
          <w:sz w:val="20"/>
          <w:szCs w:val="20"/>
        </w:rPr>
        <w:t xml:space="preserve">czynności, o których mowa w art. 110 ust. 2 ustawy </w:t>
      </w:r>
      <w:proofErr w:type="spellStart"/>
      <w:r w:rsidRPr="002047E5">
        <w:rPr>
          <w:i/>
          <w:iCs/>
          <w:color w:val="000000" w:themeColor="text1"/>
          <w:sz w:val="20"/>
          <w:szCs w:val="20"/>
        </w:rPr>
        <w:t>Pzp</w:t>
      </w:r>
      <w:proofErr w:type="spellEnd"/>
      <w:r w:rsidRPr="002047E5">
        <w:rPr>
          <w:i/>
          <w:iCs/>
          <w:color w:val="000000" w:themeColor="text1"/>
          <w:sz w:val="20"/>
          <w:szCs w:val="20"/>
        </w:rPr>
        <w:t>, do wykazania rzetelności Wykonawcy, uwzględniające wagę i szczególne okoliczności czynu)</w:t>
      </w:r>
      <w:r w:rsidRPr="002047E5">
        <w:rPr>
          <w:color w:val="000000" w:themeColor="text1"/>
          <w:sz w:val="20"/>
          <w:szCs w:val="20"/>
        </w:rPr>
        <w:t xml:space="preserve"> </w:t>
      </w:r>
    </w:p>
    <w:p w14:paraId="6F000096" w14:textId="77777777" w:rsidR="007A0319" w:rsidRPr="002047E5" w:rsidRDefault="007A0319" w:rsidP="007A0319">
      <w:pPr>
        <w:pStyle w:val="Akapitzlist"/>
        <w:spacing w:line="288" w:lineRule="auto"/>
        <w:jc w:val="both"/>
        <w:rPr>
          <w:color w:val="000000" w:themeColor="text1"/>
          <w:sz w:val="20"/>
          <w:szCs w:val="20"/>
          <w:lang w:eastAsia="x-none"/>
        </w:rPr>
      </w:pPr>
    </w:p>
    <w:p w14:paraId="53451FAF" w14:textId="5257024C" w:rsidR="007A0319" w:rsidRPr="002047E5" w:rsidRDefault="007A0319" w:rsidP="007A0319">
      <w:pPr>
        <w:pStyle w:val="Akapitzlist"/>
        <w:spacing w:line="288" w:lineRule="auto"/>
        <w:jc w:val="both"/>
        <w:rPr>
          <w:rFonts w:ascii="Times New Roman" w:hAnsi="Times New Roman"/>
          <w:color w:val="000000" w:themeColor="text1"/>
          <w:sz w:val="20"/>
          <w:szCs w:val="20"/>
          <w:lang w:eastAsia="x-none"/>
        </w:rPr>
      </w:pPr>
      <w:r w:rsidRPr="002047E5">
        <w:rPr>
          <w:rFonts w:ascii="Times New Roman" w:hAnsi="Times New Roman"/>
          <w:color w:val="000000" w:themeColor="text1"/>
          <w:sz w:val="20"/>
          <w:szCs w:val="20"/>
          <w:lang w:eastAsia="x-none"/>
        </w:rPr>
        <w:t>*prosimy o przekreślenie jeżeli nie dotyczy</w:t>
      </w:r>
    </w:p>
    <w:p w14:paraId="0CF50E02" w14:textId="0C101BFE" w:rsidR="00127A5F" w:rsidRPr="002047E5" w:rsidRDefault="00127A5F">
      <w:pPr>
        <w:numPr>
          <w:ilvl w:val="1"/>
          <w:numId w:val="25"/>
        </w:numPr>
        <w:spacing w:line="288" w:lineRule="auto"/>
        <w:ind w:left="1134" w:hanging="425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Oświadczam, że nie podlegam wykluczeniu z postępowania na podstawie art. 7 ust. 1 ustawy z dnia 13 kwietnia 2022r o szczególnych rozwiązaniach w zakresie przeciwdziałania wspieraniu agresji na Ukrainę oraz służących ochronie bezpieczeństwa narodowego.</w:t>
      </w:r>
    </w:p>
    <w:p w14:paraId="556426A0" w14:textId="77777777" w:rsidR="00127A5F" w:rsidRPr="002047E5" w:rsidRDefault="00127A5F" w:rsidP="00127A5F">
      <w:pPr>
        <w:spacing w:line="288" w:lineRule="auto"/>
        <w:ind w:left="720"/>
        <w:jc w:val="both"/>
        <w:rPr>
          <w:color w:val="000000" w:themeColor="text1"/>
          <w:sz w:val="20"/>
          <w:szCs w:val="20"/>
          <w:lang w:eastAsia="x-none"/>
        </w:rPr>
      </w:pPr>
    </w:p>
    <w:p w14:paraId="7BE86699" w14:textId="77777777" w:rsidR="000A3861" w:rsidRPr="002047E5" w:rsidRDefault="000A3861">
      <w:pPr>
        <w:numPr>
          <w:ilvl w:val="0"/>
          <w:numId w:val="25"/>
        </w:numPr>
        <w:spacing w:line="288" w:lineRule="auto"/>
        <w:jc w:val="both"/>
        <w:rPr>
          <w:b/>
          <w:color w:val="000000" w:themeColor="text1"/>
          <w:sz w:val="22"/>
          <w:szCs w:val="22"/>
          <w:lang w:eastAsia="x-none"/>
        </w:rPr>
      </w:pPr>
      <w:r w:rsidRPr="002047E5">
        <w:rPr>
          <w:b/>
          <w:color w:val="000000" w:themeColor="text1"/>
          <w:sz w:val="22"/>
          <w:szCs w:val="22"/>
          <w:lang w:eastAsia="x-none"/>
        </w:rPr>
        <w:t>Oświadczenie dotyczące podmiotu udostępniającego zasoby*</w:t>
      </w:r>
    </w:p>
    <w:p w14:paraId="1DB4FA37" w14:textId="2F3A09C5" w:rsidR="000A3861" w:rsidRPr="002047E5" w:rsidRDefault="000A3861" w:rsidP="000A3861">
      <w:pPr>
        <w:spacing w:line="288" w:lineRule="auto"/>
        <w:ind w:left="709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Oświadczam, że w stosunku do następującego/</w:t>
      </w:r>
      <w:proofErr w:type="spellStart"/>
      <w:r w:rsidRPr="002047E5">
        <w:rPr>
          <w:color w:val="000000" w:themeColor="text1"/>
          <w:sz w:val="22"/>
          <w:szCs w:val="22"/>
        </w:rPr>
        <w:t>ych</w:t>
      </w:r>
      <w:proofErr w:type="spellEnd"/>
      <w:r w:rsidRPr="002047E5">
        <w:rPr>
          <w:color w:val="000000" w:themeColor="text1"/>
          <w:sz w:val="22"/>
          <w:szCs w:val="22"/>
        </w:rPr>
        <w:t xml:space="preserve"> podmiotu/</w:t>
      </w:r>
      <w:proofErr w:type="spellStart"/>
      <w:r w:rsidRPr="002047E5">
        <w:rPr>
          <w:color w:val="000000" w:themeColor="text1"/>
          <w:sz w:val="22"/>
          <w:szCs w:val="22"/>
        </w:rPr>
        <w:t>tów</w:t>
      </w:r>
      <w:proofErr w:type="spellEnd"/>
      <w:r w:rsidRPr="002047E5">
        <w:rPr>
          <w:color w:val="000000" w:themeColor="text1"/>
          <w:sz w:val="22"/>
          <w:szCs w:val="22"/>
        </w:rPr>
        <w:t>, na którego/</w:t>
      </w:r>
      <w:proofErr w:type="spellStart"/>
      <w:r w:rsidRPr="002047E5">
        <w:rPr>
          <w:color w:val="000000" w:themeColor="text1"/>
          <w:sz w:val="22"/>
          <w:szCs w:val="22"/>
        </w:rPr>
        <w:t>ych</w:t>
      </w:r>
      <w:proofErr w:type="spellEnd"/>
      <w:r w:rsidRPr="002047E5">
        <w:rPr>
          <w:color w:val="000000" w:themeColor="text1"/>
          <w:sz w:val="22"/>
          <w:szCs w:val="22"/>
        </w:rPr>
        <w:t xml:space="preserve"> zasoby powołuję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się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w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niniejszym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postępowaniu,</w:t>
      </w:r>
      <w:r w:rsidR="001365E9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tj.:</w:t>
      </w:r>
      <w:r w:rsidR="001365E9" w:rsidRPr="002047E5">
        <w:rPr>
          <w:color w:val="000000" w:themeColor="text1"/>
          <w:sz w:val="22"/>
          <w:szCs w:val="22"/>
        </w:rPr>
        <w:t>…………..</w:t>
      </w:r>
      <w:r w:rsidRPr="002047E5">
        <w:rPr>
          <w:color w:val="000000" w:themeColor="text1"/>
          <w:sz w:val="22"/>
          <w:szCs w:val="22"/>
        </w:rPr>
        <w:t>………………</w:t>
      </w:r>
      <w:r w:rsidR="000C2E54" w:rsidRPr="002047E5">
        <w:rPr>
          <w:color w:val="000000" w:themeColor="text1"/>
          <w:sz w:val="22"/>
          <w:szCs w:val="22"/>
        </w:rPr>
        <w:t>………………………..</w:t>
      </w:r>
      <w:r w:rsidRPr="002047E5">
        <w:rPr>
          <w:color w:val="000000" w:themeColor="text1"/>
          <w:sz w:val="22"/>
          <w:szCs w:val="22"/>
        </w:rPr>
        <w:t>..</w:t>
      </w:r>
    </w:p>
    <w:p w14:paraId="42EFC28F" w14:textId="77777777" w:rsidR="000A3861" w:rsidRPr="002047E5" w:rsidRDefault="000A3861" w:rsidP="000A3861">
      <w:pPr>
        <w:spacing w:line="288" w:lineRule="auto"/>
        <w:ind w:left="709"/>
        <w:jc w:val="both"/>
        <w:rPr>
          <w:bCs/>
          <w:color w:val="000000" w:themeColor="text1"/>
          <w:sz w:val="20"/>
          <w:szCs w:val="20"/>
        </w:rPr>
      </w:pPr>
      <w:r w:rsidRPr="002047E5">
        <w:rPr>
          <w:b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</w:p>
    <w:p w14:paraId="0307B2BB" w14:textId="77777777" w:rsidR="000A3861" w:rsidRPr="002047E5" w:rsidRDefault="000A3861" w:rsidP="000A3861">
      <w:pPr>
        <w:spacing w:line="288" w:lineRule="auto"/>
        <w:ind w:left="709"/>
        <w:jc w:val="center"/>
        <w:rPr>
          <w:i/>
          <w:color w:val="000000" w:themeColor="text1"/>
          <w:sz w:val="20"/>
          <w:szCs w:val="20"/>
        </w:rPr>
      </w:pPr>
      <w:r w:rsidRPr="002047E5">
        <w:rPr>
          <w:i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2047E5">
        <w:rPr>
          <w:i/>
          <w:color w:val="000000" w:themeColor="text1"/>
          <w:sz w:val="20"/>
          <w:szCs w:val="20"/>
        </w:rPr>
        <w:t>CEiDG</w:t>
      </w:r>
      <w:proofErr w:type="spellEnd"/>
      <w:r w:rsidRPr="002047E5">
        <w:rPr>
          <w:i/>
          <w:color w:val="000000" w:themeColor="text1"/>
          <w:sz w:val="20"/>
          <w:szCs w:val="20"/>
        </w:rPr>
        <w:t>)</w:t>
      </w:r>
    </w:p>
    <w:p w14:paraId="59606E0C" w14:textId="77777777" w:rsidR="000A3861" w:rsidRPr="002047E5" w:rsidRDefault="000A3861" w:rsidP="000A3861">
      <w:pPr>
        <w:spacing w:line="288" w:lineRule="auto"/>
        <w:ind w:left="709"/>
        <w:jc w:val="both"/>
        <w:rPr>
          <w:i/>
          <w:color w:val="000000" w:themeColor="text1"/>
          <w:sz w:val="20"/>
          <w:szCs w:val="20"/>
        </w:rPr>
      </w:pPr>
    </w:p>
    <w:p w14:paraId="636AB274" w14:textId="77777777" w:rsidR="000A3861" w:rsidRPr="002047E5" w:rsidRDefault="000A3861" w:rsidP="000A3861">
      <w:pPr>
        <w:spacing w:line="288" w:lineRule="auto"/>
        <w:ind w:left="709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nie zachodzą podstawy wykluczenia z postępowania o udzielenie zamówienia*</w:t>
      </w:r>
    </w:p>
    <w:p w14:paraId="160B29BE" w14:textId="77777777" w:rsidR="000A3861" w:rsidRPr="002047E5" w:rsidRDefault="000A3861" w:rsidP="000A3861">
      <w:pPr>
        <w:spacing w:line="288" w:lineRule="auto"/>
        <w:ind w:left="567"/>
        <w:jc w:val="both"/>
        <w:rPr>
          <w:b/>
          <w:color w:val="000000" w:themeColor="text1"/>
          <w:sz w:val="22"/>
          <w:szCs w:val="22"/>
          <w:u w:val="single"/>
        </w:rPr>
      </w:pPr>
    </w:p>
    <w:p w14:paraId="454D2940" w14:textId="77777777" w:rsidR="000A3861" w:rsidRPr="002047E5" w:rsidRDefault="000A3861">
      <w:pPr>
        <w:numPr>
          <w:ilvl w:val="0"/>
          <w:numId w:val="24"/>
        </w:numPr>
        <w:spacing w:line="288" w:lineRule="auto"/>
        <w:ind w:left="567" w:hanging="567"/>
        <w:rPr>
          <w:b/>
          <w:color w:val="000000" w:themeColor="text1"/>
          <w:sz w:val="22"/>
          <w:szCs w:val="22"/>
          <w:highlight w:val="lightGray"/>
          <w:u w:val="single"/>
        </w:rPr>
      </w:pPr>
      <w:r w:rsidRPr="002047E5">
        <w:rPr>
          <w:b/>
          <w:color w:val="000000" w:themeColor="text1"/>
          <w:sz w:val="22"/>
          <w:szCs w:val="22"/>
          <w:highlight w:val="lightGray"/>
          <w:u w:val="single"/>
        </w:rPr>
        <w:t xml:space="preserve">OŚWIADCZENIE O SPEŁNIANIU WARUNKÓW UDZIAŁU W POSTĘPOWANIU </w:t>
      </w:r>
    </w:p>
    <w:p w14:paraId="6859E360" w14:textId="77777777" w:rsidR="000A3861" w:rsidRPr="002047E5" w:rsidRDefault="000A3861">
      <w:pPr>
        <w:numPr>
          <w:ilvl w:val="0"/>
          <w:numId w:val="27"/>
        </w:numPr>
        <w:spacing w:line="288" w:lineRule="auto"/>
        <w:jc w:val="both"/>
        <w:rPr>
          <w:b/>
          <w:color w:val="000000" w:themeColor="text1"/>
          <w:sz w:val="22"/>
          <w:szCs w:val="22"/>
        </w:rPr>
      </w:pPr>
      <w:r w:rsidRPr="002047E5">
        <w:rPr>
          <w:b/>
          <w:color w:val="000000" w:themeColor="text1"/>
          <w:sz w:val="22"/>
          <w:szCs w:val="22"/>
        </w:rPr>
        <w:t>Informacja dotycząca Wykonawcy</w:t>
      </w:r>
    </w:p>
    <w:p w14:paraId="5B74C82B" w14:textId="17990E41" w:rsidR="000A3861" w:rsidRPr="002047E5" w:rsidRDefault="000A3861" w:rsidP="000A3861">
      <w:pPr>
        <w:spacing w:line="288" w:lineRule="auto"/>
        <w:ind w:left="644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Oświadczam, że spełniam warunki udziału w postępowaniu określone przez Zamawiającego </w:t>
      </w:r>
      <w:r w:rsidR="00F078E0" w:rsidRPr="002047E5">
        <w:rPr>
          <w:color w:val="000000" w:themeColor="text1"/>
          <w:sz w:val="22"/>
          <w:szCs w:val="22"/>
        </w:rPr>
        <w:br/>
      </w:r>
      <w:r w:rsidRPr="002047E5">
        <w:rPr>
          <w:color w:val="000000" w:themeColor="text1"/>
          <w:sz w:val="22"/>
          <w:szCs w:val="22"/>
        </w:rPr>
        <w:t>w</w:t>
      </w:r>
      <w:r w:rsidR="00F078E0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Rozdziale V</w:t>
      </w:r>
      <w:r w:rsidR="00081A18" w:rsidRPr="002047E5">
        <w:rPr>
          <w:color w:val="000000" w:themeColor="text1"/>
          <w:sz w:val="22"/>
          <w:szCs w:val="22"/>
        </w:rPr>
        <w:t>II</w:t>
      </w:r>
      <w:r w:rsidRPr="002047E5">
        <w:rPr>
          <w:color w:val="000000" w:themeColor="text1"/>
          <w:sz w:val="22"/>
          <w:szCs w:val="22"/>
        </w:rPr>
        <w:t>I ust. 2 Specyfikacji Warunków Zamówienia.</w:t>
      </w:r>
    </w:p>
    <w:p w14:paraId="04123D89" w14:textId="77777777" w:rsidR="000A3861" w:rsidRPr="002047E5" w:rsidRDefault="000A3861" w:rsidP="000A3861">
      <w:pPr>
        <w:spacing w:line="288" w:lineRule="auto"/>
        <w:ind w:left="644"/>
        <w:jc w:val="both"/>
        <w:rPr>
          <w:color w:val="000000" w:themeColor="text1"/>
          <w:sz w:val="14"/>
          <w:szCs w:val="14"/>
        </w:rPr>
      </w:pPr>
    </w:p>
    <w:p w14:paraId="4ACF53D6" w14:textId="77777777" w:rsidR="000A3861" w:rsidRPr="002047E5" w:rsidRDefault="000A3861">
      <w:pPr>
        <w:numPr>
          <w:ilvl w:val="0"/>
          <w:numId w:val="27"/>
        </w:numPr>
        <w:spacing w:line="288" w:lineRule="auto"/>
        <w:jc w:val="both"/>
        <w:rPr>
          <w:b/>
          <w:color w:val="000000" w:themeColor="text1"/>
          <w:sz w:val="22"/>
          <w:szCs w:val="22"/>
        </w:rPr>
      </w:pPr>
      <w:r w:rsidRPr="002047E5">
        <w:rPr>
          <w:b/>
          <w:color w:val="000000" w:themeColor="text1"/>
          <w:sz w:val="22"/>
          <w:szCs w:val="22"/>
        </w:rPr>
        <w:t>Informacja w związku z poleganiem na zasobach podmiotu udostępniającego zasoby*</w:t>
      </w:r>
    </w:p>
    <w:p w14:paraId="0ED012E2" w14:textId="3FE3EA80" w:rsidR="000A3861" w:rsidRPr="002047E5" w:rsidRDefault="000A3861" w:rsidP="000A3861">
      <w:pPr>
        <w:spacing w:line="288" w:lineRule="auto"/>
        <w:ind w:left="644"/>
        <w:jc w:val="both"/>
        <w:rPr>
          <w:i/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Oświadczam, że w celu wykazania spełniania warunków udziału w postępowaniu, określonych przez Zamawiającego w</w:t>
      </w:r>
      <w:r w:rsidR="00F078E0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>Rozdziale VI</w:t>
      </w:r>
      <w:r w:rsidR="00081A18" w:rsidRPr="002047E5">
        <w:rPr>
          <w:color w:val="000000" w:themeColor="text1"/>
          <w:sz w:val="22"/>
          <w:szCs w:val="22"/>
        </w:rPr>
        <w:t>II</w:t>
      </w:r>
      <w:r w:rsidRPr="002047E5">
        <w:rPr>
          <w:color w:val="000000" w:themeColor="text1"/>
          <w:sz w:val="22"/>
          <w:szCs w:val="22"/>
        </w:rPr>
        <w:t xml:space="preserve"> ust. 2 Specyfikacji Warunków Zamówienia</w:t>
      </w:r>
      <w:r w:rsidRPr="002047E5">
        <w:rPr>
          <w:i/>
          <w:color w:val="000000" w:themeColor="text1"/>
          <w:sz w:val="22"/>
          <w:szCs w:val="22"/>
        </w:rPr>
        <w:t>,</w:t>
      </w:r>
      <w:r w:rsidRPr="002047E5">
        <w:rPr>
          <w:color w:val="000000" w:themeColor="text1"/>
          <w:sz w:val="22"/>
          <w:szCs w:val="22"/>
        </w:rPr>
        <w:t xml:space="preserve"> polegam na zasobach następującego/</w:t>
      </w:r>
      <w:proofErr w:type="spellStart"/>
      <w:r w:rsidRPr="002047E5">
        <w:rPr>
          <w:color w:val="000000" w:themeColor="text1"/>
          <w:sz w:val="22"/>
          <w:szCs w:val="22"/>
        </w:rPr>
        <w:t>ych</w:t>
      </w:r>
      <w:proofErr w:type="spellEnd"/>
      <w:r w:rsidRPr="002047E5">
        <w:rPr>
          <w:color w:val="000000" w:themeColor="text1"/>
          <w:sz w:val="22"/>
          <w:szCs w:val="22"/>
        </w:rPr>
        <w:t xml:space="preserve"> podmiotu/ów: ………………………………………………………………………………………………………, w następującym zakresie: ……………………………………………………………………………….….…………………… </w:t>
      </w:r>
      <w:r w:rsidRPr="002047E5">
        <w:rPr>
          <w:i/>
          <w:color w:val="000000" w:themeColor="text1"/>
          <w:sz w:val="18"/>
          <w:szCs w:val="18"/>
        </w:rPr>
        <w:t>(wskazać podmiot i określić odpowiedni zakres dla wskazanego podmiotu)</w:t>
      </w:r>
      <w:r w:rsidRPr="002047E5">
        <w:rPr>
          <w:i/>
          <w:color w:val="000000" w:themeColor="text1"/>
          <w:sz w:val="22"/>
          <w:szCs w:val="22"/>
        </w:rPr>
        <w:t xml:space="preserve">. </w:t>
      </w:r>
    </w:p>
    <w:p w14:paraId="142FCC6E" w14:textId="77777777" w:rsidR="000A3861" w:rsidRPr="002047E5" w:rsidRDefault="000A3861" w:rsidP="000A3861">
      <w:pPr>
        <w:spacing w:line="288" w:lineRule="auto"/>
        <w:ind w:left="567"/>
        <w:rPr>
          <w:b/>
          <w:color w:val="000000" w:themeColor="text1"/>
          <w:sz w:val="16"/>
          <w:szCs w:val="16"/>
          <w:u w:val="single"/>
        </w:rPr>
      </w:pPr>
    </w:p>
    <w:p w14:paraId="08C24153" w14:textId="77777777" w:rsidR="000A3861" w:rsidRPr="002047E5" w:rsidRDefault="000A3861">
      <w:pPr>
        <w:numPr>
          <w:ilvl w:val="0"/>
          <w:numId w:val="24"/>
        </w:numPr>
        <w:spacing w:line="288" w:lineRule="auto"/>
        <w:ind w:left="567" w:hanging="567"/>
        <w:rPr>
          <w:b/>
          <w:color w:val="000000" w:themeColor="text1"/>
          <w:sz w:val="22"/>
          <w:szCs w:val="22"/>
          <w:highlight w:val="lightGray"/>
          <w:u w:val="single"/>
        </w:rPr>
      </w:pPr>
      <w:r w:rsidRPr="002047E5">
        <w:rPr>
          <w:b/>
          <w:color w:val="000000" w:themeColor="text1"/>
          <w:sz w:val="22"/>
          <w:szCs w:val="22"/>
          <w:highlight w:val="lightGray"/>
          <w:u w:val="single"/>
        </w:rPr>
        <w:t>OŚWIADCZENIE DOTYCZĄCE PODANYCH INFORMACJI</w:t>
      </w:r>
    </w:p>
    <w:p w14:paraId="1F50CAD2" w14:textId="77777777" w:rsidR="000A3861" w:rsidRPr="002047E5" w:rsidRDefault="000A3861" w:rsidP="000A3861">
      <w:pPr>
        <w:spacing w:line="288" w:lineRule="auto"/>
        <w:ind w:left="567"/>
        <w:rPr>
          <w:b/>
          <w:color w:val="000000" w:themeColor="text1"/>
          <w:sz w:val="22"/>
          <w:szCs w:val="22"/>
          <w:highlight w:val="lightGray"/>
          <w:u w:val="single"/>
        </w:rPr>
      </w:pPr>
    </w:p>
    <w:p w14:paraId="7981A092" w14:textId="77777777" w:rsidR="000A3861" w:rsidRPr="002047E5" w:rsidRDefault="000A3861" w:rsidP="000A3861">
      <w:pPr>
        <w:spacing w:line="288" w:lineRule="auto"/>
        <w:ind w:left="709"/>
        <w:jc w:val="both"/>
        <w:rPr>
          <w:i/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Oświadczam, że wszystkie informacje podane w powyższych oświadczeniach są aktualne </w:t>
      </w:r>
      <w:r w:rsidRPr="002047E5">
        <w:rPr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CF9E969" w14:textId="77777777" w:rsidR="000A3861" w:rsidRPr="002047E5" w:rsidRDefault="000A3861" w:rsidP="000A3861">
      <w:pPr>
        <w:spacing w:line="288" w:lineRule="auto"/>
        <w:ind w:left="5670"/>
        <w:jc w:val="both"/>
        <w:rPr>
          <w:color w:val="000000" w:themeColor="text1"/>
          <w:sz w:val="16"/>
          <w:szCs w:val="16"/>
        </w:rPr>
      </w:pPr>
    </w:p>
    <w:p w14:paraId="1A7C6266" w14:textId="77777777" w:rsidR="000A3861" w:rsidRPr="002047E5" w:rsidRDefault="000A3861">
      <w:pPr>
        <w:pStyle w:val="Akapitzlist2"/>
        <w:numPr>
          <w:ilvl w:val="0"/>
          <w:numId w:val="24"/>
        </w:numPr>
        <w:suppressAutoHyphens w:val="0"/>
        <w:spacing w:line="288" w:lineRule="auto"/>
        <w:ind w:left="567" w:right="-284" w:hanging="567"/>
        <w:rPr>
          <w:rFonts w:ascii="Times New Roman" w:hAnsi="Times New Roman" w:cs="Times New Roman"/>
          <w:b/>
          <w:color w:val="000000" w:themeColor="text1"/>
          <w:highlight w:val="lightGray"/>
          <w:u w:val="single"/>
        </w:rPr>
      </w:pPr>
      <w:r w:rsidRPr="002047E5">
        <w:rPr>
          <w:rFonts w:ascii="Times New Roman" w:hAnsi="Times New Roman" w:cs="Times New Roman"/>
          <w:b/>
          <w:color w:val="000000" w:themeColor="text1"/>
          <w:highlight w:val="lightGray"/>
          <w:u w:val="single"/>
        </w:rPr>
        <w:t>DODATKOWE OŚWIADCZENIA:</w:t>
      </w:r>
    </w:p>
    <w:p w14:paraId="30D7A345" w14:textId="77777777" w:rsidR="000A3861" w:rsidRPr="002047E5" w:rsidRDefault="000A3861" w:rsidP="000A3861">
      <w:pPr>
        <w:pStyle w:val="Akapitzlist2"/>
        <w:suppressAutoHyphens w:val="0"/>
        <w:spacing w:line="288" w:lineRule="auto"/>
        <w:ind w:left="567" w:right="-284"/>
        <w:rPr>
          <w:rFonts w:ascii="Times New Roman" w:hAnsi="Times New Roman" w:cs="Times New Roman"/>
          <w:b/>
          <w:color w:val="000000" w:themeColor="text1"/>
          <w:highlight w:val="lightGray"/>
          <w:u w:val="single"/>
        </w:rPr>
      </w:pPr>
    </w:p>
    <w:p w14:paraId="5B9F5B17" w14:textId="20902EE6" w:rsidR="000A3861" w:rsidRPr="002047E5" w:rsidRDefault="000A3861">
      <w:pPr>
        <w:numPr>
          <w:ilvl w:val="0"/>
          <w:numId w:val="26"/>
        </w:numPr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z w:val="22"/>
          <w:szCs w:val="22"/>
          <w:lang w:val="x-none" w:eastAsia="x-none"/>
        </w:rPr>
      </w:pPr>
      <w:r w:rsidRPr="002047E5">
        <w:rPr>
          <w:color w:val="000000" w:themeColor="text1"/>
          <w:sz w:val="22"/>
          <w:szCs w:val="22"/>
          <w:lang w:val="x-none" w:eastAsia="x-none"/>
        </w:rPr>
        <w:t xml:space="preserve">Wskazuję, że dokumenty, o których mowa w Rozdziale </w:t>
      </w:r>
      <w:r w:rsidR="00081A18" w:rsidRPr="002047E5">
        <w:rPr>
          <w:color w:val="000000" w:themeColor="text1"/>
          <w:sz w:val="22"/>
          <w:szCs w:val="22"/>
          <w:lang w:eastAsia="x-none"/>
        </w:rPr>
        <w:t>X</w:t>
      </w:r>
      <w:r w:rsidRPr="002047E5">
        <w:rPr>
          <w:color w:val="000000" w:themeColor="text1"/>
          <w:sz w:val="22"/>
          <w:szCs w:val="22"/>
          <w:lang w:eastAsia="x-none"/>
        </w:rPr>
        <w:t xml:space="preserve">, ust.5 pkt 2 </w:t>
      </w:r>
      <w:proofErr w:type="spellStart"/>
      <w:r w:rsidRPr="002047E5">
        <w:rPr>
          <w:color w:val="000000" w:themeColor="text1"/>
          <w:sz w:val="22"/>
          <w:szCs w:val="22"/>
          <w:lang w:eastAsia="x-none"/>
        </w:rPr>
        <w:t>ppkt</w:t>
      </w:r>
      <w:proofErr w:type="spellEnd"/>
      <w:r w:rsidRPr="002047E5">
        <w:rPr>
          <w:color w:val="000000" w:themeColor="text1"/>
          <w:sz w:val="22"/>
          <w:szCs w:val="22"/>
          <w:lang w:eastAsia="x-none"/>
        </w:rPr>
        <w:t xml:space="preserve"> d</w:t>
      </w:r>
      <w:r w:rsidRPr="002047E5">
        <w:rPr>
          <w:color w:val="000000" w:themeColor="text1"/>
          <w:sz w:val="22"/>
          <w:szCs w:val="22"/>
          <w:lang w:val="x-none" w:eastAsia="x-none"/>
        </w:rPr>
        <w:t xml:space="preserve"> SWZ, dotyczące:</w:t>
      </w:r>
    </w:p>
    <w:p w14:paraId="0B767712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1) Wykonawcy - s</w:t>
      </w:r>
      <w:r w:rsidRPr="002047E5">
        <w:rPr>
          <w:rFonts w:eastAsia="TimesNewRoman"/>
          <w:color w:val="000000" w:themeColor="text1"/>
          <w:sz w:val="22"/>
          <w:szCs w:val="22"/>
        </w:rPr>
        <w:t xml:space="preserve">ą </w:t>
      </w:r>
      <w:r w:rsidRPr="002047E5">
        <w:rPr>
          <w:color w:val="000000" w:themeColor="text1"/>
          <w:sz w:val="22"/>
          <w:szCs w:val="22"/>
        </w:rPr>
        <w:t>dost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pne pod nast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puj</w:t>
      </w:r>
      <w:r w:rsidRPr="002047E5">
        <w:rPr>
          <w:rFonts w:eastAsia="TimesNewRoman"/>
          <w:color w:val="000000" w:themeColor="text1"/>
          <w:sz w:val="22"/>
          <w:szCs w:val="22"/>
        </w:rPr>
        <w:t>ą</w:t>
      </w:r>
      <w:r w:rsidRPr="002047E5">
        <w:rPr>
          <w:color w:val="000000" w:themeColor="text1"/>
          <w:sz w:val="22"/>
          <w:szCs w:val="22"/>
        </w:rPr>
        <w:t>cym adresem ogólnodost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pnej, bezpłatnej bazy danych:</w:t>
      </w:r>
    </w:p>
    <w:p w14:paraId="5AC2AEBA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□ </w:t>
      </w:r>
      <w:hyperlink r:id="rId8" w:history="1">
        <w:r w:rsidRPr="002047E5">
          <w:rPr>
            <w:color w:val="000000" w:themeColor="text1"/>
            <w:sz w:val="22"/>
            <w:szCs w:val="22"/>
            <w:u w:val="single"/>
          </w:rPr>
          <w:t>https://ems.ms.gov.pl</w:t>
        </w:r>
      </w:hyperlink>
      <w:r w:rsidRPr="002047E5">
        <w:rPr>
          <w:color w:val="000000" w:themeColor="text1"/>
          <w:sz w:val="22"/>
          <w:szCs w:val="22"/>
        </w:rPr>
        <w:t xml:space="preserve"> </w:t>
      </w:r>
    </w:p>
    <w:p w14:paraId="79B5F075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□ </w:t>
      </w:r>
      <w:hyperlink r:id="rId9" w:history="1">
        <w:r w:rsidRPr="002047E5">
          <w:rPr>
            <w:color w:val="000000" w:themeColor="text1"/>
            <w:sz w:val="22"/>
            <w:szCs w:val="22"/>
            <w:u w:val="single"/>
          </w:rPr>
          <w:t>https://prod.ceidg.gov.pl</w:t>
        </w:r>
      </w:hyperlink>
      <w:r w:rsidRPr="002047E5">
        <w:rPr>
          <w:color w:val="000000" w:themeColor="text1"/>
          <w:sz w:val="22"/>
          <w:szCs w:val="22"/>
        </w:rPr>
        <w:t xml:space="preserve"> </w:t>
      </w:r>
    </w:p>
    <w:p w14:paraId="53D69F01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□ ……………………………………………..</w:t>
      </w:r>
    </w:p>
    <w:p w14:paraId="6B9ED5C8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b/>
          <w:bCs/>
          <w:i/>
          <w:iCs/>
          <w:color w:val="000000" w:themeColor="text1"/>
          <w:sz w:val="20"/>
          <w:szCs w:val="20"/>
        </w:rPr>
      </w:pPr>
      <w:r w:rsidRPr="002047E5">
        <w:rPr>
          <w:b/>
          <w:bCs/>
          <w:i/>
          <w:iCs/>
          <w:color w:val="000000" w:themeColor="text1"/>
          <w:sz w:val="20"/>
          <w:szCs w:val="20"/>
        </w:rPr>
        <w:t xml:space="preserve">(właściwą treść należy zaznaczyć w następujący sposób: </w:t>
      </w:r>
      <w:r w:rsidRPr="002047E5">
        <w:rPr>
          <w:b/>
          <w:bCs/>
          <w:iCs/>
          <w:color w:val="000000" w:themeColor="text1"/>
          <w:sz w:val="20"/>
          <w:szCs w:val="20"/>
        </w:rPr>
        <w:sym w:font="Wingdings 2" w:char="F053"/>
      </w:r>
      <w:r w:rsidRPr="002047E5">
        <w:rPr>
          <w:b/>
          <w:bCs/>
          <w:i/>
          <w:iCs/>
          <w:color w:val="000000" w:themeColor="text1"/>
          <w:sz w:val="20"/>
          <w:szCs w:val="20"/>
        </w:rPr>
        <w:t>).</w:t>
      </w:r>
    </w:p>
    <w:p w14:paraId="477C537D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i/>
          <w:iCs/>
          <w:color w:val="000000" w:themeColor="text1"/>
          <w:sz w:val="10"/>
          <w:szCs w:val="10"/>
        </w:rPr>
      </w:pPr>
    </w:p>
    <w:p w14:paraId="079BC9BD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i/>
          <w:iCs/>
          <w:color w:val="000000" w:themeColor="text1"/>
          <w:sz w:val="10"/>
          <w:szCs w:val="10"/>
        </w:rPr>
      </w:pPr>
    </w:p>
    <w:p w14:paraId="7E971DA4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2) </w:t>
      </w:r>
      <w:r w:rsidRPr="002047E5">
        <w:rPr>
          <w:i/>
          <w:iCs/>
          <w:color w:val="000000" w:themeColor="text1"/>
          <w:sz w:val="22"/>
          <w:szCs w:val="22"/>
        </w:rPr>
        <w:t xml:space="preserve">(jeżeli dotyczy) </w:t>
      </w:r>
      <w:r w:rsidRPr="002047E5">
        <w:rPr>
          <w:color w:val="000000" w:themeColor="text1"/>
          <w:sz w:val="22"/>
          <w:szCs w:val="22"/>
        </w:rPr>
        <w:t>podmiotu udostępniającego zasoby - s</w:t>
      </w:r>
      <w:r w:rsidRPr="002047E5">
        <w:rPr>
          <w:rFonts w:eastAsia="TimesNewRoman"/>
          <w:color w:val="000000" w:themeColor="text1"/>
          <w:sz w:val="22"/>
          <w:szCs w:val="22"/>
        </w:rPr>
        <w:t xml:space="preserve">ą </w:t>
      </w:r>
      <w:r w:rsidRPr="002047E5">
        <w:rPr>
          <w:color w:val="000000" w:themeColor="text1"/>
          <w:sz w:val="22"/>
          <w:szCs w:val="22"/>
        </w:rPr>
        <w:t>dost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pne pod nast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puj</w:t>
      </w:r>
      <w:r w:rsidRPr="002047E5">
        <w:rPr>
          <w:rFonts w:eastAsia="TimesNewRoman"/>
          <w:color w:val="000000" w:themeColor="text1"/>
          <w:sz w:val="22"/>
          <w:szCs w:val="22"/>
        </w:rPr>
        <w:t>ą</w:t>
      </w:r>
      <w:r w:rsidRPr="002047E5">
        <w:rPr>
          <w:color w:val="000000" w:themeColor="text1"/>
          <w:sz w:val="22"/>
          <w:szCs w:val="22"/>
        </w:rPr>
        <w:t>cym adresem ogólnodost</w:t>
      </w:r>
      <w:r w:rsidRPr="002047E5">
        <w:rPr>
          <w:rFonts w:eastAsia="TimesNewRoman"/>
          <w:color w:val="000000" w:themeColor="text1"/>
          <w:sz w:val="22"/>
          <w:szCs w:val="22"/>
        </w:rPr>
        <w:t>ę</w:t>
      </w:r>
      <w:r w:rsidRPr="002047E5">
        <w:rPr>
          <w:color w:val="000000" w:themeColor="text1"/>
          <w:sz w:val="22"/>
          <w:szCs w:val="22"/>
        </w:rPr>
        <w:t>pnej, bezpłatnej bazy danych:</w:t>
      </w:r>
    </w:p>
    <w:p w14:paraId="06590F72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□ </w:t>
      </w:r>
      <w:hyperlink r:id="rId10" w:history="1">
        <w:r w:rsidRPr="002047E5">
          <w:rPr>
            <w:rStyle w:val="Hipercze"/>
            <w:color w:val="000000" w:themeColor="text1"/>
            <w:sz w:val="22"/>
            <w:szCs w:val="22"/>
          </w:rPr>
          <w:t>https://ems.ms.gov.pl</w:t>
        </w:r>
      </w:hyperlink>
      <w:r w:rsidRPr="002047E5">
        <w:rPr>
          <w:color w:val="000000" w:themeColor="text1"/>
          <w:sz w:val="22"/>
          <w:szCs w:val="22"/>
        </w:rPr>
        <w:t xml:space="preserve"> </w:t>
      </w:r>
    </w:p>
    <w:p w14:paraId="21B24D6D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 xml:space="preserve">□ </w:t>
      </w:r>
      <w:hyperlink r:id="rId11" w:history="1">
        <w:r w:rsidRPr="002047E5">
          <w:rPr>
            <w:color w:val="000000" w:themeColor="text1"/>
            <w:sz w:val="22"/>
            <w:szCs w:val="22"/>
            <w:u w:val="single"/>
          </w:rPr>
          <w:t>https://prod.ceidg.gov.pl</w:t>
        </w:r>
      </w:hyperlink>
      <w:r w:rsidRPr="002047E5">
        <w:rPr>
          <w:color w:val="000000" w:themeColor="text1"/>
          <w:sz w:val="22"/>
          <w:szCs w:val="22"/>
        </w:rPr>
        <w:t xml:space="preserve"> </w:t>
      </w:r>
    </w:p>
    <w:p w14:paraId="50510D3D" w14:textId="77777777" w:rsidR="000A3861" w:rsidRPr="002047E5" w:rsidRDefault="000A3861" w:rsidP="000A3861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color w:val="000000" w:themeColor="text1"/>
          <w:sz w:val="22"/>
          <w:szCs w:val="22"/>
        </w:rPr>
      </w:pPr>
      <w:r w:rsidRPr="002047E5">
        <w:rPr>
          <w:color w:val="000000" w:themeColor="text1"/>
          <w:sz w:val="22"/>
          <w:szCs w:val="22"/>
        </w:rPr>
        <w:t>□ ……………………………………………..</w:t>
      </w:r>
    </w:p>
    <w:p w14:paraId="5075B14E" w14:textId="77777777" w:rsidR="000A3861" w:rsidRPr="002047E5" w:rsidRDefault="000A3861" w:rsidP="000A3861">
      <w:pPr>
        <w:spacing w:line="288" w:lineRule="auto"/>
        <w:ind w:left="1276" w:hanging="283"/>
        <w:jc w:val="both"/>
        <w:rPr>
          <w:b/>
          <w:bCs/>
          <w:i/>
          <w:iCs/>
          <w:color w:val="000000" w:themeColor="text1"/>
          <w:sz w:val="20"/>
          <w:szCs w:val="20"/>
          <w:lang w:val="x-none" w:eastAsia="x-none"/>
        </w:rPr>
      </w:pPr>
      <w:r w:rsidRPr="002047E5">
        <w:rPr>
          <w:b/>
          <w:bCs/>
          <w:i/>
          <w:iCs/>
          <w:color w:val="000000" w:themeColor="text1"/>
          <w:sz w:val="20"/>
          <w:szCs w:val="20"/>
          <w:lang w:val="x-none" w:eastAsia="x-none"/>
        </w:rPr>
        <w:t>(właściwą treść należy zaznaczyć w następujący sposób:</w:t>
      </w:r>
      <w:r w:rsidRPr="002047E5">
        <w:rPr>
          <w:b/>
          <w:bCs/>
          <w:color w:val="000000" w:themeColor="text1"/>
          <w:sz w:val="20"/>
          <w:szCs w:val="20"/>
          <w:lang w:eastAsia="x-none"/>
        </w:rPr>
        <w:t xml:space="preserve"> </w:t>
      </w:r>
      <w:r w:rsidRPr="002047E5">
        <w:rPr>
          <w:b/>
          <w:bCs/>
          <w:color w:val="000000" w:themeColor="text1"/>
          <w:sz w:val="20"/>
          <w:szCs w:val="20"/>
          <w:lang w:eastAsia="x-none"/>
        </w:rPr>
        <w:sym w:font="Wingdings 2" w:char="F053"/>
      </w:r>
      <w:r w:rsidRPr="002047E5">
        <w:rPr>
          <w:b/>
          <w:bCs/>
          <w:i/>
          <w:iCs/>
          <w:color w:val="000000" w:themeColor="text1"/>
          <w:sz w:val="20"/>
          <w:szCs w:val="20"/>
          <w:lang w:val="x-none" w:eastAsia="x-none"/>
        </w:rPr>
        <w:t>).</w:t>
      </w:r>
    </w:p>
    <w:p w14:paraId="3674CC2F" w14:textId="77777777" w:rsidR="000A3861" w:rsidRPr="002047E5" w:rsidRDefault="000A3861" w:rsidP="000A3861">
      <w:pPr>
        <w:spacing w:line="288" w:lineRule="auto"/>
        <w:ind w:left="1276" w:hanging="992"/>
        <w:rPr>
          <w:i/>
          <w:color w:val="000000" w:themeColor="text1"/>
          <w:sz w:val="20"/>
          <w:szCs w:val="20"/>
          <w:lang w:eastAsia="x-none"/>
        </w:rPr>
      </w:pPr>
    </w:p>
    <w:p w14:paraId="39C9FF31" w14:textId="1566F0B4" w:rsidR="000A3861" w:rsidRPr="002047E5" w:rsidRDefault="000A3861" w:rsidP="000A3861">
      <w:pPr>
        <w:rPr>
          <w:color w:val="000000" w:themeColor="text1"/>
        </w:rPr>
      </w:pPr>
      <w:r w:rsidRPr="002047E5">
        <w:rPr>
          <w:color w:val="000000" w:themeColor="text1"/>
        </w:rPr>
        <w:t>.......................................... dnia ............ r.</w:t>
      </w:r>
    </w:p>
    <w:p w14:paraId="154FC5A8" w14:textId="77777777" w:rsidR="000A3861" w:rsidRPr="002047E5" w:rsidRDefault="000A3861" w:rsidP="000A3861">
      <w:pPr>
        <w:spacing w:line="288" w:lineRule="auto"/>
        <w:ind w:left="5400" w:right="70"/>
        <w:jc w:val="center"/>
        <w:rPr>
          <w:i/>
          <w:color w:val="000000" w:themeColor="text1"/>
          <w:sz w:val="18"/>
          <w:szCs w:val="18"/>
        </w:rPr>
      </w:pPr>
    </w:p>
    <w:p w14:paraId="305E831E" w14:textId="77777777" w:rsidR="000A3861" w:rsidRPr="002047E5" w:rsidRDefault="000A3861" w:rsidP="000A3861">
      <w:pPr>
        <w:spacing w:line="288" w:lineRule="auto"/>
        <w:ind w:left="5400" w:right="70"/>
        <w:jc w:val="center"/>
        <w:rPr>
          <w:i/>
          <w:color w:val="000000" w:themeColor="text1"/>
          <w:sz w:val="18"/>
          <w:szCs w:val="18"/>
        </w:rPr>
      </w:pPr>
    </w:p>
    <w:p w14:paraId="34D8DB82" w14:textId="77777777" w:rsidR="000A3861" w:rsidRPr="002047E5" w:rsidRDefault="000A3861" w:rsidP="000A3861">
      <w:pPr>
        <w:spacing w:line="288" w:lineRule="auto"/>
        <w:ind w:left="142" w:hanging="142"/>
        <w:jc w:val="both"/>
        <w:rPr>
          <w:b/>
          <w:i/>
          <w:color w:val="000000" w:themeColor="text1"/>
          <w:sz w:val="20"/>
          <w:szCs w:val="20"/>
          <w:u w:val="single"/>
        </w:rPr>
      </w:pPr>
      <w:r w:rsidRPr="002047E5">
        <w:rPr>
          <w:rFonts w:ascii="Arial" w:hAnsi="Arial" w:cs="Arial"/>
          <w:i/>
          <w:color w:val="000000" w:themeColor="text1"/>
          <w:sz w:val="20"/>
          <w:szCs w:val="20"/>
        </w:rPr>
        <w:t xml:space="preserve">* </w:t>
      </w:r>
      <w:r w:rsidRPr="002047E5">
        <w:rPr>
          <w:i/>
          <w:color w:val="000000" w:themeColor="text1"/>
          <w:sz w:val="20"/>
          <w:szCs w:val="20"/>
        </w:rPr>
        <w:t>Wypełnia Wykonawca jedynie, gdy korzysta z zasobów podmiotu/podmiotów udostępniającego/</w:t>
      </w:r>
      <w:proofErr w:type="spellStart"/>
      <w:r w:rsidRPr="002047E5">
        <w:rPr>
          <w:i/>
          <w:color w:val="000000" w:themeColor="text1"/>
          <w:sz w:val="20"/>
          <w:szCs w:val="20"/>
        </w:rPr>
        <w:t>ych</w:t>
      </w:r>
      <w:proofErr w:type="spellEnd"/>
      <w:r w:rsidRPr="002047E5">
        <w:rPr>
          <w:i/>
          <w:color w:val="000000" w:themeColor="text1"/>
          <w:sz w:val="20"/>
          <w:szCs w:val="20"/>
        </w:rPr>
        <w:t xml:space="preserve"> zasoby, na podstawie art. 118 ust. 1 ustawy </w:t>
      </w:r>
      <w:proofErr w:type="spellStart"/>
      <w:r w:rsidRPr="002047E5">
        <w:rPr>
          <w:i/>
          <w:color w:val="000000" w:themeColor="text1"/>
          <w:sz w:val="20"/>
          <w:szCs w:val="20"/>
        </w:rPr>
        <w:t>Pzp</w:t>
      </w:r>
      <w:proofErr w:type="spellEnd"/>
      <w:r w:rsidRPr="002047E5">
        <w:rPr>
          <w:i/>
          <w:color w:val="000000" w:themeColor="text1"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7E69DA3F" w14:textId="77777777" w:rsidR="000A3861" w:rsidRPr="002047E5" w:rsidRDefault="000A3861" w:rsidP="000A3861">
      <w:pPr>
        <w:spacing w:line="288" w:lineRule="auto"/>
        <w:jc w:val="both"/>
        <w:rPr>
          <w:i/>
          <w:color w:val="000000" w:themeColor="text1"/>
          <w:sz w:val="10"/>
          <w:szCs w:val="10"/>
        </w:rPr>
      </w:pPr>
    </w:p>
    <w:p w14:paraId="3DE6A2CA" w14:textId="77777777" w:rsidR="000A3861" w:rsidRPr="002047E5" w:rsidRDefault="000A3861" w:rsidP="000A3861">
      <w:pPr>
        <w:spacing w:line="288" w:lineRule="auto"/>
        <w:ind w:left="142" w:hanging="142"/>
        <w:jc w:val="both"/>
        <w:rPr>
          <w:i/>
          <w:color w:val="000000" w:themeColor="text1"/>
          <w:sz w:val="20"/>
          <w:szCs w:val="20"/>
        </w:rPr>
      </w:pPr>
      <w:r w:rsidRPr="002047E5">
        <w:rPr>
          <w:i/>
          <w:color w:val="000000" w:themeColor="text1"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38D38C3A" w14:textId="39775CC7" w:rsidR="00080194" w:rsidRPr="002047E5" w:rsidRDefault="000A3861" w:rsidP="00080194">
      <w:pPr>
        <w:tabs>
          <w:tab w:val="left" w:pos="8236"/>
        </w:tabs>
        <w:autoSpaceDE w:val="0"/>
        <w:autoSpaceDN w:val="0"/>
        <w:adjustRightInd w:val="0"/>
        <w:spacing w:line="259" w:lineRule="atLeast"/>
        <w:ind w:right="48"/>
        <w:jc w:val="right"/>
        <w:rPr>
          <w:b/>
          <w:bCs/>
          <w:color w:val="000000" w:themeColor="text1"/>
          <w:sz w:val="22"/>
          <w:szCs w:val="22"/>
        </w:rPr>
      </w:pPr>
      <w:r w:rsidRPr="002047E5">
        <w:rPr>
          <w:color w:val="000000" w:themeColor="text1"/>
        </w:rPr>
        <w:br w:type="page"/>
      </w:r>
      <w:r w:rsidR="00080194" w:rsidRPr="002047E5">
        <w:rPr>
          <w:b/>
          <w:bCs/>
          <w:color w:val="000000" w:themeColor="text1"/>
          <w:sz w:val="22"/>
          <w:szCs w:val="22"/>
        </w:rPr>
        <w:lastRenderedPageBreak/>
        <w:t>Załącznik nr 4 do SWZ</w:t>
      </w:r>
    </w:p>
    <w:p w14:paraId="26B7718D" w14:textId="77777777" w:rsidR="00080194" w:rsidRPr="002047E5" w:rsidRDefault="00080194" w:rsidP="00080194">
      <w:pPr>
        <w:tabs>
          <w:tab w:val="left" w:pos="6532"/>
        </w:tabs>
        <w:autoSpaceDE w:val="0"/>
        <w:autoSpaceDN w:val="0"/>
        <w:adjustRightInd w:val="0"/>
        <w:spacing w:line="259" w:lineRule="atLeast"/>
        <w:ind w:left="5246" w:firstLine="718"/>
        <w:rPr>
          <w:color w:val="000000" w:themeColor="text1"/>
        </w:rPr>
      </w:pPr>
      <w:r w:rsidRPr="002047E5">
        <w:rPr>
          <w:b/>
          <w:bCs/>
          <w:color w:val="000000" w:themeColor="text1"/>
        </w:rPr>
        <w:t xml:space="preserve">       </w:t>
      </w:r>
    </w:p>
    <w:p w14:paraId="668BF7F3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color w:val="000000" w:themeColor="text1"/>
        </w:rPr>
      </w:pP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</w:p>
    <w:p w14:paraId="22B41B4B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</w:p>
    <w:p w14:paraId="7287C2F1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MIASTO ŻYWIEC</w:t>
      </w:r>
    </w:p>
    <w:p w14:paraId="5D4E8851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Rynek 2 </w:t>
      </w:r>
    </w:p>
    <w:p w14:paraId="28D07381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34-300 Żywiec </w:t>
      </w:r>
    </w:p>
    <w:p w14:paraId="5FEBDACD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</w:p>
    <w:p w14:paraId="7635DA7D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Wykonawca:</w:t>
      </w:r>
    </w:p>
    <w:p w14:paraId="0B0BDC75" w14:textId="77777777" w:rsidR="00080194" w:rsidRPr="002047E5" w:rsidRDefault="00080194" w:rsidP="00080194">
      <w:pPr>
        <w:autoSpaceDE w:val="0"/>
        <w:autoSpaceDN w:val="0"/>
        <w:adjustRightInd w:val="0"/>
        <w:ind w:right="-306"/>
        <w:rPr>
          <w:color w:val="000000" w:themeColor="text1"/>
        </w:rPr>
      </w:pPr>
      <w:r w:rsidRPr="002047E5">
        <w:rPr>
          <w:color w:val="000000" w:themeColor="text1"/>
        </w:rPr>
        <w:t>…………………………………........................................................................................................</w:t>
      </w:r>
    </w:p>
    <w:p w14:paraId="61152F79" w14:textId="77777777" w:rsidR="00080194" w:rsidRPr="002047E5" w:rsidRDefault="00080194" w:rsidP="00080194">
      <w:pPr>
        <w:autoSpaceDE w:val="0"/>
        <w:autoSpaceDN w:val="0"/>
        <w:adjustRightInd w:val="0"/>
        <w:spacing w:after="160"/>
        <w:ind w:right="-306"/>
        <w:jc w:val="center"/>
        <w:rPr>
          <w:i/>
          <w:iCs/>
          <w:color w:val="000000" w:themeColor="text1"/>
          <w:sz w:val="20"/>
          <w:szCs w:val="20"/>
        </w:rPr>
      </w:pPr>
      <w:r w:rsidRPr="002047E5">
        <w:rPr>
          <w:i/>
          <w:iCs/>
          <w:color w:val="000000" w:themeColor="text1"/>
          <w:sz w:val="20"/>
          <w:szCs w:val="20"/>
        </w:rPr>
        <w:t xml:space="preserve"> (pełna nazwa/firma, adres, w zależności od podmiotu: NIP/PESEL, KRS/</w:t>
      </w:r>
      <w:proofErr w:type="spellStart"/>
      <w:r w:rsidRPr="002047E5">
        <w:rPr>
          <w:i/>
          <w:iCs/>
          <w:color w:val="000000" w:themeColor="text1"/>
          <w:sz w:val="20"/>
          <w:szCs w:val="20"/>
        </w:rPr>
        <w:t>CEiDG</w:t>
      </w:r>
      <w:proofErr w:type="spellEnd"/>
      <w:r w:rsidRPr="002047E5">
        <w:rPr>
          <w:i/>
          <w:iCs/>
          <w:color w:val="000000" w:themeColor="text1"/>
          <w:sz w:val="20"/>
          <w:szCs w:val="20"/>
        </w:rPr>
        <w:t>)</w:t>
      </w:r>
    </w:p>
    <w:p w14:paraId="04CB0CED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color w:val="000000" w:themeColor="text1"/>
          <w:u w:val="single"/>
        </w:rPr>
      </w:pPr>
      <w:r w:rsidRPr="002047E5">
        <w:rPr>
          <w:color w:val="000000" w:themeColor="text1"/>
          <w:u w:val="single"/>
        </w:rPr>
        <w:t>reprezentowany przez:</w:t>
      </w:r>
    </w:p>
    <w:p w14:paraId="7CBB9D03" w14:textId="77777777" w:rsidR="00080194" w:rsidRPr="002047E5" w:rsidRDefault="00080194" w:rsidP="00080194">
      <w:pPr>
        <w:autoSpaceDE w:val="0"/>
        <w:autoSpaceDN w:val="0"/>
        <w:adjustRightInd w:val="0"/>
        <w:spacing w:line="259" w:lineRule="atLeast"/>
        <w:rPr>
          <w:color w:val="000000" w:themeColor="text1"/>
        </w:rPr>
      </w:pPr>
    </w:p>
    <w:p w14:paraId="44836FC7" w14:textId="77777777" w:rsidR="00080194" w:rsidRPr="002047E5" w:rsidRDefault="00080194" w:rsidP="00080194">
      <w:pPr>
        <w:tabs>
          <w:tab w:val="left" w:pos="8946"/>
        </w:tabs>
        <w:autoSpaceDE w:val="0"/>
        <w:autoSpaceDN w:val="0"/>
        <w:adjustRightInd w:val="0"/>
        <w:ind w:right="-306"/>
        <w:rPr>
          <w:color w:val="000000" w:themeColor="text1"/>
        </w:rPr>
      </w:pPr>
      <w:r w:rsidRPr="002047E5">
        <w:rPr>
          <w:color w:val="000000" w:themeColor="text1"/>
        </w:rPr>
        <w:t>……………………...........................................................................................................................</w:t>
      </w:r>
    </w:p>
    <w:p w14:paraId="01641085" w14:textId="77777777" w:rsidR="00080194" w:rsidRPr="002047E5" w:rsidRDefault="00080194" w:rsidP="00080194">
      <w:pPr>
        <w:autoSpaceDE w:val="0"/>
        <w:autoSpaceDN w:val="0"/>
        <w:adjustRightInd w:val="0"/>
        <w:ind w:right="-306"/>
        <w:jc w:val="center"/>
        <w:rPr>
          <w:i/>
          <w:iCs/>
          <w:color w:val="000000" w:themeColor="text1"/>
          <w:sz w:val="20"/>
          <w:szCs w:val="20"/>
        </w:rPr>
      </w:pPr>
      <w:r w:rsidRPr="002047E5">
        <w:rPr>
          <w:i/>
          <w:iCs/>
          <w:color w:val="000000" w:themeColor="text1"/>
          <w:sz w:val="20"/>
          <w:szCs w:val="20"/>
        </w:rPr>
        <w:t xml:space="preserve"> (imię, nazwisko, stanowisko / podstawa do reprezentacji)</w:t>
      </w:r>
    </w:p>
    <w:p w14:paraId="76DA6F04" w14:textId="77777777" w:rsidR="00080194" w:rsidRPr="002047E5" w:rsidRDefault="00080194" w:rsidP="00080194">
      <w:pPr>
        <w:autoSpaceDE w:val="0"/>
        <w:autoSpaceDN w:val="0"/>
        <w:adjustRightInd w:val="0"/>
        <w:ind w:right="-306"/>
        <w:jc w:val="center"/>
        <w:rPr>
          <w:i/>
          <w:iCs/>
          <w:color w:val="000000" w:themeColor="text1"/>
          <w:sz w:val="20"/>
          <w:szCs w:val="20"/>
        </w:rPr>
      </w:pPr>
    </w:p>
    <w:p w14:paraId="34E1EF35" w14:textId="77777777" w:rsidR="00080194" w:rsidRPr="002047E5" w:rsidRDefault="00080194" w:rsidP="00080194">
      <w:pPr>
        <w:autoSpaceDE w:val="0"/>
        <w:autoSpaceDN w:val="0"/>
        <w:adjustRightInd w:val="0"/>
        <w:ind w:right="-306"/>
        <w:jc w:val="center"/>
        <w:rPr>
          <w:i/>
          <w:iCs/>
          <w:color w:val="000000" w:themeColor="text1"/>
          <w:sz w:val="20"/>
          <w:szCs w:val="20"/>
        </w:rPr>
      </w:pPr>
    </w:p>
    <w:p w14:paraId="5AA281EB" w14:textId="77777777" w:rsidR="00080194" w:rsidRPr="002047E5" w:rsidRDefault="00080194" w:rsidP="00080194">
      <w:pPr>
        <w:pStyle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047E5">
        <w:rPr>
          <w:rStyle w:val="bold"/>
          <w:rFonts w:ascii="Times New Roman" w:hAnsi="Times New Roman" w:cs="Times New Roman"/>
          <w:color w:val="000000" w:themeColor="text1"/>
          <w:sz w:val="24"/>
        </w:rPr>
        <w:t>OŚWIADCZENIE O PRZYNALEŻNOŚCI LUB BRAKU PRZYNALEŻNOŚCI DO TEJ SAMEJ GRUPY KAPITAŁOWEJ W ZAKRESIE ART. 108 UST. 1 PKT 5 USTAWY – PRAWO ZAMÓWIEŃ PUBLICZNYCH</w:t>
      </w:r>
    </w:p>
    <w:p w14:paraId="275F0105" w14:textId="77777777" w:rsidR="00080194" w:rsidRPr="002047E5" w:rsidRDefault="00080194" w:rsidP="00080194">
      <w:pPr>
        <w:spacing w:line="276" w:lineRule="auto"/>
        <w:jc w:val="center"/>
        <w:rPr>
          <w:rStyle w:val="bold"/>
          <w:b w:val="0"/>
          <w:color w:val="000000" w:themeColor="text1"/>
        </w:rPr>
      </w:pPr>
      <w:r w:rsidRPr="002047E5">
        <w:rPr>
          <w:rStyle w:val="bold"/>
          <w:b w:val="0"/>
          <w:color w:val="000000" w:themeColor="text1"/>
        </w:rPr>
        <w:t xml:space="preserve">Dotyczy postępowania.: </w:t>
      </w:r>
    </w:p>
    <w:p w14:paraId="687C95DD" w14:textId="1B825365" w:rsidR="00206054" w:rsidRPr="002047E5" w:rsidRDefault="00206054" w:rsidP="00206054">
      <w:pPr>
        <w:pStyle w:val="Bezodstpw"/>
        <w:spacing w:line="360" w:lineRule="auto"/>
        <w:jc w:val="center"/>
        <w:rPr>
          <w:rStyle w:val="bold"/>
          <w:color w:val="000000" w:themeColor="text1"/>
        </w:rPr>
      </w:pPr>
      <w:r w:rsidRPr="002047E5">
        <w:rPr>
          <w:rStyle w:val="bold"/>
          <w:color w:val="000000" w:themeColor="text1"/>
        </w:rPr>
        <w:t>„Opróżnianie koszy ulicznych zlokalizowanych na terenie miasta Żywca”</w:t>
      </w:r>
    </w:p>
    <w:p w14:paraId="5F76B58D" w14:textId="0999ADA7" w:rsidR="00080194" w:rsidRPr="002047E5" w:rsidRDefault="00206054" w:rsidP="00206054">
      <w:pPr>
        <w:pStyle w:val="Bezodstpw"/>
        <w:spacing w:line="360" w:lineRule="auto"/>
        <w:jc w:val="center"/>
        <w:rPr>
          <w:iCs/>
          <w:color w:val="000000" w:themeColor="text1"/>
          <w:sz w:val="18"/>
          <w:szCs w:val="18"/>
        </w:rPr>
      </w:pPr>
      <w:r w:rsidRPr="002047E5">
        <w:rPr>
          <w:rStyle w:val="bold"/>
          <w:color w:val="000000" w:themeColor="text1"/>
        </w:rPr>
        <w:t xml:space="preserve">Oznaczenie sprawy: </w:t>
      </w:r>
      <w:r w:rsidR="00162DCF" w:rsidRPr="002047E5">
        <w:rPr>
          <w:bCs/>
          <w:color w:val="000000" w:themeColor="text1"/>
        </w:rPr>
        <w:t>IOŚ-OŚ.271.00</w:t>
      </w:r>
      <w:r w:rsidR="006D6D46" w:rsidRPr="002047E5">
        <w:rPr>
          <w:bCs/>
          <w:color w:val="000000" w:themeColor="text1"/>
        </w:rPr>
        <w:t>00</w:t>
      </w:r>
      <w:r w:rsidR="00506DD3">
        <w:rPr>
          <w:bCs/>
          <w:color w:val="000000" w:themeColor="text1"/>
        </w:rPr>
        <w:t>8</w:t>
      </w:r>
      <w:r w:rsidR="006D6D46" w:rsidRPr="002047E5">
        <w:rPr>
          <w:bCs/>
          <w:color w:val="000000" w:themeColor="text1"/>
        </w:rPr>
        <w:t>.202</w:t>
      </w:r>
      <w:r w:rsidR="00506DD3">
        <w:rPr>
          <w:bCs/>
          <w:color w:val="000000" w:themeColor="text1"/>
        </w:rPr>
        <w:t>5</w:t>
      </w:r>
      <w:r w:rsidRPr="002047E5">
        <w:rPr>
          <w:rStyle w:val="bold"/>
          <w:b w:val="0"/>
          <w:bCs/>
          <w:color w:val="000000" w:themeColor="text1"/>
        </w:rPr>
        <w:t>,</w:t>
      </w:r>
    </w:p>
    <w:p w14:paraId="681FC367" w14:textId="77777777" w:rsidR="00080194" w:rsidRPr="002047E5" w:rsidRDefault="00080194" w:rsidP="00080194">
      <w:pPr>
        <w:pStyle w:val="Bezodstpw"/>
        <w:spacing w:line="360" w:lineRule="auto"/>
        <w:rPr>
          <w:iCs/>
          <w:color w:val="000000" w:themeColor="text1"/>
          <w:sz w:val="18"/>
          <w:szCs w:val="18"/>
        </w:rPr>
      </w:pPr>
    </w:p>
    <w:p w14:paraId="259836D0" w14:textId="77777777" w:rsidR="00080194" w:rsidRPr="002047E5" w:rsidRDefault="00080194" w:rsidP="00080194">
      <w:pPr>
        <w:pStyle w:val="Bezodstpw"/>
        <w:spacing w:line="360" w:lineRule="auto"/>
        <w:rPr>
          <w:iCs/>
          <w:color w:val="000000" w:themeColor="text1"/>
        </w:rPr>
      </w:pPr>
      <w:r w:rsidRPr="002047E5">
        <w:rPr>
          <w:iCs/>
          <w:color w:val="000000" w:themeColor="text1"/>
        </w:rPr>
        <w:t>(należy postawić znak „x” we właściwym okienku)</w:t>
      </w:r>
    </w:p>
    <w:p w14:paraId="5B7B8EB8" w14:textId="77777777" w:rsidR="00080194" w:rsidRPr="002047E5" w:rsidRDefault="00080194" w:rsidP="00080194">
      <w:pPr>
        <w:pStyle w:val="Bezodstpw"/>
        <w:spacing w:line="360" w:lineRule="auto"/>
        <w:rPr>
          <w:iCs/>
          <w:color w:val="000000" w:themeColor="text1"/>
        </w:rPr>
      </w:pPr>
    </w:p>
    <w:p w14:paraId="2E1F1BC9" w14:textId="5DE25862" w:rsidR="00080194" w:rsidRPr="002047E5" w:rsidRDefault="00080194" w:rsidP="00080194">
      <w:pPr>
        <w:jc w:val="both"/>
        <w:rPr>
          <w:color w:val="000000" w:themeColor="text1"/>
        </w:rPr>
      </w:pPr>
      <w:r w:rsidRPr="002047E5">
        <w:rPr>
          <w:rFonts w:eastAsia="Calibri"/>
          <w:color w:val="000000" w:themeColor="text1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47E5">
        <w:rPr>
          <w:rFonts w:eastAsia="Calibri"/>
          <w:color w:val="000000" w:themeColor="text1"/>
          <w:lang w:eastAsia="en-US"/>
        </w:rPr>
        <w:instrText xml:space="preserve"> FORMCHECKBOX </w:instrText>
      </w:r>
      <w:r w:rsidRPr="002047E5">
        <w:rPr>
          <w:rFonts w:eastAsia="Calibri"/>
          <w:color w:val="000000" w:themeColor="text1"/>
          <w:lang w:eastAsia="en-US"/>
        </w:rPr>
      </w:r>
      <w:r w:rsidRPr="002047E5">
        <w:rPr>
          <w:rFonts w:eastAsia="Calibri"/>
          <w:color w:val="000000" w:themeColor="text1"/>
          <w:lang w:eastAsia="en-US"/>
        </w:rPr>
        <w:fldChar w:fldCharType="separate"/>
      </w:r>
      <w:r w:rsidRPr="002047E5">
        <w:rPr>
          <w:rFonts w:eastAsia="Calibri"/>
          <w:color w:val="000000" w:themeColor="text1"/>
          <w:lang w:eastAsia="en-US"/>
        </w:rPr>
        <w:fldChar w:fldCharType="end"/>
      </w:r>
      <w:r w:rsidRPr="002047E5">
        <w:rPr>
          <w:rFonts w:eastAsia="Calibri"/>
          <w:color w:val="000000" w:themeColor="text1"/>
          <w:lang w:eastAsia="en-US"/>
        </w:rPr>
        <w:t xml:space="preserve"> </w:t>
      </w:r>
      <w:r w:rsidRPr="002047E5">
        <w:rPr>
          <w:color w:val="000000" w:themeColor="text1"/>
        </w:rPr>
        <w:t xml:space="preserve">oświadczam, że  nie należę  do tej samej grupy kapitałowej w rozumieniu </w:t>
      </w:r>
      <w:hyperlink r:id="rId12" w:anchor="/document/17337528?cm=DOCUMENT" w:history="1">
        <w:r w:rsidRPr="002047E5">
          <w:rPr>
            <w:color w:val="000000" w:themeColor="text1"/>
          </w:rPr>
          <w:t>ustawy</w:t>
        </w:r>
      </w:hyperlink>
      <w:r w:rsidRPr="002047E5">
        <w:rPr>
          <w:color w:val="000000" w:themeColor="text1"/>
        </w:rPr>
        <w:t xml:space="preserve"> z dnia 16 lutego 2007 r. o ochronie konkurencji i konsumentów </w:t>
      </w:r>
      <w:r w:rsidR="00A3370C" w:rsidRPr="002047E5">
        <w:rPr>
          <w:color w:val="000000" w:themeColor="text1"/>
        </w:rPr>
        <w:t>(</w:t>
      </w:r>
      <w:proofErr w:type="spellStart"/>
      <w:r w:rsidR="00A3370C" w:rsidRPr="002047E5">
        <w:rPr>
          <w:color w:val="000000" w:themeColor="text1"/>
        </w:rPr>
        <w:t>t.j</w:t>
      </w:r>
      <w:proofErr w:type="spellEnd"/>
      <w:r w:rsidR="00A3370C" w:rsidRPr="002047E5">
        <w:rPr>
          <w:color w:val="000000" w:themeColor="text1"/>
        </w:rPr>
        <w:t>. Dz.U. z 202</w:t>
      </w:r>
      <w:r w:rsidR="00A3370C">
        <w:rPr>
          <w:color w:val="000000" w:themeColor="text1"/>
        </w:rPr>
        <w:t>5</w:t>
      </w:r>
      <w:r w:rsidR="00A3370C" w:rsidRPr="002047E5">
        <w:rPr>
          <w:color w:val="000000" w:themeColor="text1"/>
        </w:rPr>
        <w:t xml:space="preserve"> r. poz. 1</w:t>
      </w:r>
      <w:r w:rsidR="00A3370C">
        <w:rPr>
          <w:color w:val="000000" w:themeColor="text1"/>
        </w:rPr>
        <w:t>714</w:t>
      </w:r>
      <w:r w:rsidR="00A3370C" w:rsidRPr="002047E5">
        <w:rPr>
          <w:color w:val="000000" w:themeColor="text1"/>
        </w:rPr>
        <w:t>)</w:t>
      </w:r>
      <w:r w:rsidR="00A3370C">
        <w:rPr>
          <w:color w:val="000000" w:themeColor="text1"/>
        </w:rPr>
        <w:t xml:space="preserve">, </w:t>
      </w:r>
      <w:r w:rsidRPr="002047E5">
        <w:rPr>
          <w:color w:val="000000" w:themeColor="text1"/>
        </w:rPr>
        <w:t xml:space="preserve">z innym wykonawcą, który złożył odrębną ofertę w niniejszym postępowaniu,  w zakresie określonym art. 108 ust. 1 pkt 5 ustawy z dnia 11 września 2019 r. Prawo zamówień publicznych w związku z powyższym na dzień składania ofert nie podlegamy wykluczeniu z postępowania o udzielenie zamówienia  na  podstawie  art. 108 ust. 1 pkt 5  ustawy  </w:t>
      </w:r>
      <w:proofErr w:type="spellStart"/>
      <w:r w:rsidRPr="002047E5">
        <w:rPr>
          <w:color w:val="000000" w:themeColor="text1"/>
        </w:rPr>
        <w:t>Pzp</w:t>
      </w:r>
      <w:proofErr w:type="spellEnd"/>
      <w:r w:rsidRPr="002047E5">
        <w:rPr>
          <w:color w:val="000000" w:themeColor="text1"/>
        </w:rPr>
        <w:t xml:space="preserve">. </w:t>
      </w:r>
    </w:p>
    <w:p w14:paraId="2ADE6CA6" w14:textId="77777777" w:rsidR="00080194" w:rsidRPr="002047E5" w:rsidRDefault="00080194" w:rsidP="00080194">
      <w:pPr>
        <w:jc w:val="both"/>
        <w:rPr>
          <w:color w:val="000000" w:themeColor="text1"/>
        </w:rPr>
      </w:pPr>
    </w:p>
    <w:p w14:paraId="31FAF4F2" w14:textId="77777777" w:rsidR="00080194" w:rsidRPr="002047E5" w:rsidRDefault="00080194" w:rsidP="00080194">
      <w:pPr>
        <w:jc w:val="both"/>
        <w:rPr>
          <w:color w:val="000000" w:themeColor="text1"/>
        </w:rPr>
      </w:pPr>
    </w:p>
    <w:p w14:paraId="0393BD30" w14:textId="7684A02B" w:rsidR="00080194" w:rsidRPr="002047E5" w:rsidRDefault="00080194" w:rsidP="00080194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47E5">
        <w:rPr>
          <w:color w:val="000000" w:themeColor="text1"/>
        </w:rPr>
        <w:instrText xml:space="preserve"> FORMCHECKBOX </w:instrText>
      </w:r>
      <w:r w:rsidRPr="002047E5">
        <w:rPr>
          <w:color w:val="000000" w:themeColor="text1"/>
        </w:rPr>
      </w:r>
      <w:r w:rsidRPr="002047E5">
        <w:rPr>
          <w:color w:val="000000" w:themeColor="text1"/>
        </w:rPr>
        <w:fldChar w:fldCharType="separate"/>
      </w:r>
      <w:r w:rsidRPr="002047E5">
        <w:rPr>
          <w:color w:val="000000" w:themeColor="text1"/>
        </w:rPr>
        <w:fldChar w:fldCharType="end"/>
      </w:r>
      <w:r w:rsidRPr="002047E5">
        <w:rPr>
          <w:color w:val="000000" w:themeColor="text1"/>
        </w:rPr>
        <w:t xml:space="preserve"> oświadczam, że   należę  do tej samej grupy kapitałowej w rozumieniu </w:t>
      </w:r>
      <w:hyperlink r:id="rId13" w:anchor="/document/17337528?cm=DOCUMENT" w:history="1">
        <w:r w:rsidRPr="002047E5">
          <w:rPr>
            <w:color w:val="000000" w:themeColor="text1"/>
          </w:rPr>
          <w:t>ustawy</w:t>
        </w:r>
      </w:hyperlink>
      <w:r w:rsidRPr="002047E5">
        <w:rPr>
          <w:color w:val="000000" w:themeColor="text1"/>
        </w:rPr>
        <w:t xml:space="preserve"> z dnia 16 lutego 2007 r. o ochronie konkurencji i konsumentów </w:t>
      </w:r>
      <w:r w:rsidR="00A3370C" w:rsidRPr="002047E5">
        <w:rPr>
          <w:color w:val="000000" w:themeColor="text1"/>
        </w:rPr>
        <w:t>(</w:t>
      </w:r>
      <w:proofErr w:type="spellStart"/>
      <w:r w:rsidR="00A3370C" w:rsidRPr="002047E5">
        <w:rPr>
          <w:color w:val="000000" w:themeColor="text1"/>
        </w:rPr>
        <w:t>t.j</w:t>
      </w:r>
      <w:proofErr w:type="spellEnd"/>
      <w:r w:rsidR="00A3370C" w:rsidRPr="002047E5">
        <w:rPr>
          <w:color w:val="000000" w:themeColor="text1"/>
        </w:rPr>
        <w:t>. Dz.U. z 202</w:t>
      </w:r>
      <w:r w:rsidR="00A3370C">
        <w:rPr>
          <w:color w:val="000000" w:themeColor="text1"/>
        </w:rPr>
        <w:t>5</w:t>
      </w:r>
      <w:r w:rsidR="00A3370C" w:rsidRPr="002047E5">
        <w:rPr>
          <w:color w:val="000000" w:themeColor="text1"/>
        </w:rPr>
        <w:t xml:space="preserve"> r. poz. 1</w:t>
      </w:r>
      <w:r w:rsidR="00A3370C">
        <w:rPr>
          <w:color w:val="000000" w:themeColor="text1"/>
        </w:rPr>
        <w:t>714</w:t>
      </w:r>
      <w:r w:rsidR="00A3370C" w:rsidRPr="002047E5">
        <w:rPr>
          <w:color w:val="000000" w:themeColor="text1"/>
        </w:rPr>
        <w:t>)</w:t>
      </w:r>
      <w:r w:rsidR="00206054" w:rsidRPr="002047E5">
        <w:rPr>
          <w:color w:val="000000" w:themeColor="text1"/>
        </w:rPr>
        <w:t xml:space="preserve">, </w:t>
      </w:r>
      <w:r w:rsidRPr="002047E5">
        <w:rPr>
          <w:color w:val="000000" w:themeColor="text1"/>
        </w:rPr>
        <w:t>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niezależnie od wykonawcy należącego do tej samej grupy kapitałowej.</w:t>
      </w:r>
    </w:p>
    <w:p w14:paraId="55CD82AC" w14:textId="77777777" w:rsidR="00080194" w:rsidRPr="002047E5" w:rsidRDefault="00080194" w:rsidP="00080194">
      <w:pPr>
        <w:jc w:val="both"/>
        <w:rPr>
          <w:color w:val="000000" w:themeColor="text1"/>
        </w:rPr>
      </w:pPr>
    </w:p>
    <w:p w14:paraId="481AEF14" w14:textId="77777777" w:rsidR="00080194" w:rsidRPr="002047E5" w:rsidRDefault="00080194" w:rsidP="00080194">
      <w:pPr>
        <w:jc w:val="both"/>
        <w:rPr>
          <w:color w:val="000000" w:themeColor="text1"/>
        </w:rPr>
      </w:pPr>
    </w:p>
    <w:p w14:paraId="4C52B000" w14:textId="77777777" w:rsidR="00080194" w:rsidRPr="002047E5" w:rsidRDefault="00080194" w:rsidP="00080194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t>Lista podmiotów należących do grupy kapitałowej Wykonawcy:</w:t>
      </w:r>
    </w:p>
    <w:p w14:paraId="1B36D2C2" w14:textId="77777777" w:rsidR="00080194" w:rsidRPr="002047E5" w:rsidRDefault="00080194" w:rsidP="00080194">
      <w:pPr>
        <w:jc w:val="both"/>
        <w:rPr>
          <w:color w:val="000000" w:themeColor="text1"/>
        </w:rPr>
      </w:pPr>
    </w:p>
    <w:p w14:paraId="21401F64" w14:textId="77777777" w:rsidR="00080194" w:rsidRPr="002047E5" w:rsidRDefault="00080194" w:rsidP="00080194">
      <w:pPr>
        <w:spacing w:line="480" w:lineRule="auto"/>
        <w:jc w:val="both"/>
        <w:rPr>
          <w:color w:val="000000" w:themeColor="text1"/>
        </w:rPr>
      </w:pPr>
      <w:r w:rsidRPr="002047E5">
        <w:rPr>
          <w:color w:val="000000" w:themeColor="text1"/>
          <w:sz w:val="18"/>
          <w:szCs w:val="18"/>
        </w:rPr>
        <w:t>1</w:t>
      </w:r>
      <w:r w:rsidRPr="002047E5">
        <w:rPr>
          <w:color w:val="000000" w:themeColor="text1"/>
        </w:rPr>
        <w:t>.  ……………………………………………………………………</w:t>
      </w:r>
    </w:p>
    <w:p w14:paraId="3400FAAC" w14:textId="77777777" w:rsidR="00080194" w:rsidRPr="002047E5" w:rsidRDefault="00080194" w:rsidP="00080194">
      <w:pPr>
        <w:spacing w:line="480" w:lineRule="auto"/>
        <w:jc w:val="both"/>
        <w:rPr>
          <w:color w:val="000000" w:themeColor="text1"/>
        </w:rPr>
      </w:pPr>
      <w:r w:rsidRPr="002047E5">
        <w:rPr>
          <w:color w:val="000000" w:themeColor="text1"/>
        </w:rPr>
        <w:t>2.   …………………………………………………………………..</w:t>
      </w:r>
    </w:p>
    <w:p w14:paraId="249D6CEE" w14:textId="67AE523B" w:rsidR="00080194" w:rsidRPr="002047E5" w:rsidRDefault="00080194" w:rsidP="00080194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lastRenderedPageBreak/>
        <w:t xml:space="preserve">w związku z powyższym na dzień składania ofert nie podlegamy wykluczeniu z postępowania </w:t>
      </w:r>
      <w:r w:rsidRPr="002047E5">
        <w:rPr>
          <w:color w:val="000000" w:themeColor="text1"/>
        </w:rPr>
        <w:br/>
        <w:t xml:space="preserve">o udzielenie zamówienia na podstawie art. 108 ust. 1 pkt 5 ustawy </w:t>
      </w:r>
      <w:proofErr w:type="spellStart"/>
      <w:r w:rsidRPr="002047E5">
        <w:rPr>
          <w:color w:val="000000" w:themeColor="text1"/>
        </w:rPr>
        <w:t>Pzp</w:t>
      </w:r>
      <w:proofErr w:type="spellEnd"/>
      <w:r w:rsidRPr="002047E5">
        <w:rPr>
          <w:color w:val="000000" w:themeColor="text1"/>
        </w:rPr>
        <w:t xml:space="preserve">. </w:t>
      </w:r>
    </w:p>
    <w:p w14:paraId="4668B523" w14:textId="77777777" w:rsidR="00080194" w:rsidRPr="002047E5" w:rsidRDefault="00080194" w:rsidP="00080194">
      <w:pPr>
        <w:pStyle w:val="Bezodstpw"/>
        <w:spacing w:line="360" w:lineRule="auto"/>
        <w:jc w:val="both"/>
        <w:rPr>
          <w:rFonts w:eastAsia="Calibri"/>
          <w:b/>
          <w:color w:val="000000" w:themeColor="text1"/>
          <w:sz w:val="18"/>
          <w:szCs w:val="18"/>
          <w:lang w:eastAsia="en-US"/>
        </w:rPr>
      </w:pPr>
    </w:p>
    <w:p w14:paraId="39F9CEEA" w14:textId="77777777" w:rsidR="00080194" w:rsidRPr="002047E5" w:rsidRDefault="00080194" w:rsidP="00080194">
      <w:pPr>
        <w:pStyle w:val="Bezodstpw"/>
        <w:spacing w:line="360" w:lineRule="auto"/>
        <w:jc w:val="both"/>
        <w:rPr>
          <w:rFonts w:eastAsia="Calibri"/>
          <w:b/>
          <w:color w:val="000000" w:themeColor="text1"/>
          <w:sz w:val="18"/>
          <w:szCs w:val="18"/>
          <w:lang w:eastAsia="en-US"/>
        </w:rPr>
      </w:pPr>
    </w:p>
    <w:p w14:paraId="3F83C09F" w14:textId="0C285932" w:rsidR="00080194" w:rsidRPr="002047E5" w:rsidRDefault="00080194" w:rsidP="00080194">
      <w:pPr>
        <w:rPr>
          <w:color w:val="000000" w:themeColor="text1"/>
        </w:rPr>
      </w:pPr>
      <w:r w:rsidRPr="002047E5">
        <w:rPr>
          <w:color w:val="000000" w:themeColor="text1"/>
        </w:rPr>
        <w:t>.......................................... dnia ............  r.</w:t>
      </w:r>
    </w:p>
    <w:p w14:paraId="3C8176E4" w14:textId="77777777" w:rsidR="00080194" w:rsidRPr="002047E5" w:rsidRDefault="00080194" w:rsidP="00080194">
      <w:pPr>
        <w:tabs>
          <w:tab w:val="left" w:pos="5245"/>
        </w:tabs>
        <w:ind w:left="2124" w:hanging="212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14:paraId="4DBAEE95" w14:textId="77777777" w:rsidR="00080194" w:rsidRPr="002047E5" w:rsidRDefault="00080194" w:rsidP="00080194">
      <w:pPr>
        <w:tabs>
          <w:tab w:val="left" w:pos="5245"/>
        </w:tabs>
        <w:ind w:left="2124" w:hanging="212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</w:p>
    <w:p w14:paraId="175F973C" w14:textId="77777777" w:rsidR="00080194" w:rsidRPr="002047E5" w:rsidRDefault="00080194" w:rsidP="00080194">
      <w:pPr>
        <w:tabs>
          <w:tab w:val="left" w:pos="5245"/>
        </w:tabs>
        <w:ind w:left="2124" w:hanging="2124"/>
        <w:jc w:val="right"/>
        <w:rPr>
          <w:rFonts w:eastAsia="Calibri"/>
          <w:color w:val="000000" w:themeColor="text1"/>
          <w:sz w:val="16"/>
          <w:szCs w:val="16"/>
          <w:lang w:eastAsia="en-US"/>
        </w:rPr>
      </w:pPr>
    </w:p>
    <w:p w14:paraId="7AC1D01C" w14:textId="1A52A9C1" w:rsidR="008D28AC" w:rsidRPr="002047E5" w:rsidRDefault="00080194" w:rsidP="008D28AC">
      <w:pPr>
        <w:jc w:val="right"/>
        <w:rPr>
          <w:color w:val="000000" w:themeColor="text1"/>
          <w:sz w:val="22"/>
          <w:szCs w:val="22"/>
        </w:rPr>
      </w:pPr>
      <w:r w:rsidRPr="002047E5">
        <w:rPr>
          <w:rStyle w:val="bold"/>
          <w:b w:val="0"/>
          <w:color w:val="000000" w:themeColor="text1"/>
        </w:rPr>
        <w:br w:type="page"/>
      </w:r>
      <w:r w:rsidR="004E5F1C" w:rsidRPr="002047E5">
        <w:rPr>
          <w:b/>
          <w:color w:val="000000" w:themeColor="text1"/>
          <w:sz w:val="22"/>
          <w:szCs w:val="22"/>
        </w:rPr>
        <w:lastRenderedPageBreak/>
        <w:t>Załącznik nr 5 do SWZ</w:t>
      </w:r>
    </w:p>
    <w:p w14:paraId="7859B6AF" w14:textId="77777777" w:rsidR="008D28AC" w:rsidRPr="002047E5" w:rsidRDefault="008D28AC" w:rsidP="008D28AC">
      <w:pPr>
        <w:pStyle w:val="Tekstpodstawowy21"/>
        <w:rPr>
          <w:b w:val="0"/>
          <w:color w:val="000000" w:themeColor="text1"/>
          <w:sz w:val="22"/>
          <w:szCs w:val="22"/>
        </w:rPr>
      </w:pPr>
    </w:p>
    <w:p w14:paraId="24C24E56" w14:textId="77777777" w:rsidR="008D28AC" w:rsidRPr="002047E5" w:rsidRDefault="008D28AC" w:rsidP="008D28AC">
      <w:pPr>
        <w:pStyle w:val="Tekstpodstawowy21"/>
        <w:rPr>
          <w:b w:val="0"/>
          <w:color w:val="000000" w:themeColor="text1"/>
          <w:sz w:val="22"/>
          <w:szCs w:val="22"/>
        </w:rPr>
      </w:pPr>
    </w:p>
    <w:p w14:paraId="4D440F56" w14:textId="77777777" w:rsidR="008D28AC" w:rsidRPr="002047E5" w:rsidRDefault="008D28AC" w:rsidP="008D28AC">
      <w:pPr>
        <w:pStyle w:val="Tekstpodstawowy21"/>
        <w:jc w:val="center"/>
        <w:rPr>
          <w:color w:val="000000" w:themeColor="text1"/>
        </w:rPr>
      </w:pPr>
      <w:r w:rsidRPr="002047E5">
        <w:rPr>
          <w:color w:val="000000" w:themeColor="text1"/>
          <w:sz w:val="32"/>
          <w:szCs w:val="32"/>
        </w:rPr>
        <w:t>WYKAZ SPRZĘTU</w:t>
      </w:r>
    </w:p>
    <w:p w14:paraId="324B4565" w14:textId="77777777" w:rsidR="008D28AC" w:rsidRPr="002047E5" w:rsidRDefault="008D28AC" w:rsidP="008D28AC">
      <w:pPr>
        <w:ind w:left="540" w:hanging="540"/>
        <w:jc w:val="both"/>
        <w:rPr>
          <w:color w:val="000000" w:themeColor="text1"/>
          <w:spacing w:val="4"/>
        </w:rPr>
      </w:pPr>
    </w:p>
    <w:p w14:paraId="0CB1FA21" w14:textId="77777777" w:rsidR="008D28AC" w:rsidRPr="002047E5" w:rsidRDefault="008D28AC" w:rsidP="008D28AC">
      <w:pPr>
        <w:ind w:left="540" w:hanging="540"/>
        <w:jc w:val="both"/>
        <w:rPr>
          <w:color w:val="000000" w:themeColor="text1"/>
          <w:spacing w:val="4"/>
        </w:rPr>
      </w:pPr>
      <w:r w:rsidRPr="002047E5">
        <w:rPr>
          <w:color w:val="000000" w:themeColor="text1"/>
          <w:spacing w:val="4"/>
        </w:rPr>
        <w:t>Ja/my niżej podpisany/i:</w:t>
      </w:r>
    </w:p>
    <w:p w14:paraId="22D56D93" w14:textId="77777777" w:rsidR="008D28AC" w:rsidRPr="002047E5" w:rsidRDefault="008D28AC" w:rsidP="008D28AC">
      <w:pPr>
        <w:jc w:val="both"/>
        <w:rPr>
          <w:i/>
          <w:color w:val="000000" w:themeColor="text1"/>
          <w:sz w:val="18"/>
          <w:szCs w:val="18"/>
        </w:rPr>
      </w:pPr>
      <w:r w:rsidRPr="002047E5">
        <w:rPr>
          <w:color w:val="000000" w:themeColor="text1"/>
          <w:spacing w:val="4"/>
        </w:rPr>
        <w:t>……………………………………………………………………………………………………..</w:t>
      </w:r>
    </w:p>
    <w:p w14:paraId="70D972F8" w14:textId="77777777" w:rsidR="008D28AC" w:rsidRPr="002047E5" w:rsidRDefault="008D28AC" w:rsidP="008D28AC">
      <w:pPr>
        <w:ind w:right="72"/>
        <w:rPr>
          <w:color w:val="000000" w:themeColor="text1"/>
          <w:spacing w:val="4"/>
        </w:rPr>
      </w:pPr>
      <w:r w:rsidRPr="002047E5">
        <w:rPr>
          <w:i/>
          <w:color w:val="000000" w:themeColor="text1"/>
          <w:sz w:val="18"/>
          <w:szCs w:val="18"/>
        </w:rPr>
        <w:t xml:space="preserve">                                                                   (imię, nazwisko, stanowisko/podstawa do reprezentacji)</w:t>
      </w:r>
    </w:p>
    <w:p w14:paraId="611C9ABD" w14:textId="77777777" w:rsidR="008D28AC" w:rsidRPr="002047E5" w:rsidRDefault="008D28AC" w:rsidP="008D28AC">
      <w:pPr>
        <w:jc w:val="both"/>
        <w:rPr>
          <w:color w:val="000000" w:themeColor="text1"/>
          <w:spacing w:val="4"/>
        </w:rPr>
      </w:pPr>
    </w:p>
    <w:p w14:paraId="21692E3C" w14:textId="77777777" w:rsidR="008D28AC" w:rsidRPr="002047E5" w:rsidRDefault="008D28AC" w:rsidP="008D28AC">
      <w:pPr>
        <w:jc w:val="both"/>
        <w:rPr>
          <w:color w:val="000000" w:themeColor="text1"/>
          <w:spacing w:val="4"/>
        </w:rPr>
      </w:pPr>
      <w:r w:rsidRPr="002047E5">
        <w:rPr>
          <w:color w:val="000000" w:themeColor="text1"/>
          <w:spacing w:val="4"/>
        </w:rPr>
        <w:t xml:space="preserve">działając w imieniu i na rzecz: </w:t>
      </w:r>
    </w:p>
    <w:p w14:paraId="5B1F8B03" w14:textId="77777777" w:rsidR="008D28AC" w:rsidRPr="002047E5" w:rsidRDefault="008D28AC" w:rsidP="008D28AC">
      <w:pPr>
        <w:jc w:val="both"/>
        <w:rPr>
          <w:color w:val="000000" w:themeColor="text1"/>
        </w:rPr>
      </w:pPr>
      <w:r w:rsidRPr="002047E5">
        <w:rPr>
          <w:color w:val="000000" w:themeColor="text1"/>
          <w:spacing w:val="4"/>
        </w:rPr>
        <w:t>..................................................................................................................................................</w:t>
      </w:r>
    </w:p>
    <w:p w14:paraId="6424DC69" w14:textId="77777777" w:rsidR="008D28AC" w:rsidRPr="002047E5" w:rsidRDefault="008D28AC" w:rsidP="008D28AC">
      <w:pPr>
        <w:jc w:val="center"/>
        <w:rPr>
          <w:color w:val="000000" w:themeColor="text1"/>
        </w:rPr>
      </w:pPr>
      <w:r w:rsidRPr="002047E5">
        <w:rPr>
          <w:color w:val="000000" w:themeColor="text1"/>
        </w:rPr>
        <w:t xml:space="preserve"> </w:t>
      </w:r>
      <w:r w:rsidRPr="002047E5">
        <w:rPr>
          <w:color w:val="000000" w:themeColor="text1"/>
          <w:sz w:val="18"/>
          <w:szCs w:val="18"/>
        </w:rPr>
        <w:t xml:space="preserve">(pełna nazwa Wykonawcy/ Wykonawców w przypadku wykonawców wspólnie ubiegających się </w:t>
      </w:r>
      <w:r w:rsidRPr="002047E5">
        <w:rPr>
          <w:color w:val="000000" w:themeColor="text1"/>
          <w:sz w:val="18"/>
          <w:szCs w:val="18"/>
        </w:rPr>
        <w:br/>
        <w:t xml:space="preserve">o udzielenie zamówienia) </w:t>
      </w:r>
    </w:p>
    <w:p w14:paraId="75289EAE" w14:textId="77777777" w:rsidR="008D28AC" w:rsidRPr="002047E5" w:rsidRDefault="008D28AC" w:rsidP="008D28AC">
      <w:pPr>
        <w:autoSpaceDE w:val="0"/>
        <w:spacing w:after="160"/>
        <w:rPr>
          <w:color w:val="000000" w:themeColor="text1"/>
        </w:rPr>
      </w:pPr>
    </w:p>
    <w:p w14:paraId="325C60B0" w14:textId="3E3A70B1" w:rsidR="008D28AC" w:rsidRPr="002047E5" w:rsidRDefault="008D28AC" w:rsidP="008D28AC">
      <w:pPr>
        <w:autoSpaceDE w:val="0"/>
        <w:spacing w:after="160"/>
        <w:jc w:val="center"/>
        <w:rPr>
          <w:color w:val="000000" w:themeColor="text1"/>
        </w:rPr>
      </w:pPr>
      <w:r w:rsidRPr="002047E5">
        <w:rPr>
          <w:color w:val="000000" w:themeColor="text1"/>
        </w:rPr>
        <w:t>Ubiegając się o udzielenie zamówienia publicznego na świadczenie usługi pn.:</w:t>
      </w:r>
    </w:p>
    <w:p w14:paraId="7AE2B751" w14:textId="77777777" w:rsidR="00323C52" w:rsidRPr="002047E5" w:rsidRDefault="00323C52" w:rsidP="008D28AC">
      <w:pPr>
        <w:autoSpaceDE w:val="0"/>
        <w:spacing w:after="160"/>
        <w:jc w:val="center"/>
        <w:rPr>
          <w:color w:val="000000" w:themeColor="text1"/>
        </w:rPr>
      </w:pPr>
    </w:p>
    <w:p w14:paraId="456CB3FF" w14:textId="77777777" w:rsidR="008D28AC" w:rsidRPr="002047E5" w:rsidRDefault="008D28AC" w:rsidP="008D28AC">
      <w:pPr>
        <w:autoSpaceDE w:val="0"/>
        <w:spacing w:after="160"/>
        <w:jc w:val="center"/>
        <w:rPr>
          <w:color w:val="000000" w:themeColor="text1"/>
        </w:rPr>
      </w:pPr>
      <w:r w:rsidRPr="002047E5">
        <w:rPr>
          <w:b/>
          <w:bCs/>
          <w:color w:val="000000" w:themeColor="text1"/>
        </w:rPr>
        <w:t>„</w:t>
      </w:r>
      <w:bookmarkStart w:id="27" w:name="_Hlk89856112"/>
      <w:r w:rsidRPr="002047E5">
        <w:rPr>
          <w:b/>
          <w:bCs/>
          <w:color w:val="000000" w:themeColor="text1"/>
          <w:sz w:val="28"/>
          <w:szCs w:val="28"/>
        </w:rPr>
        <w:t>O</w:t>
      </w:r>
      <w:r w:rsidRPr="002047E5">
        <w:rPr>
          <w:b/>
          <w:color w:val="000000" w:themeColor="text1"/>
          <w:sz w:val="28"/>
          <w:szCs w:val="28"/>
        </w:rPr>
        <w:t>próżnianie koszy ulicznych zlokalizowanych na terenie miasta Żywca</w:t>
      </w:r>
      <w:bookmarkEnd w:id="27"/>
      <w:r w:rsidRPr="002047E5">
        <w:rPr>
          <w:b/>
          <w:color w:val="000000" w:themeColor="text1"/>
        </w:rPr>
        <w:t xml:space="preserve">” </w:t>
      </w:r>
      <w:r w:rsidRPr="002047E5">
        <w:rPr>
          <w:color w:val="000000" w:themeColor="text1"/>
        </w:rPr>
        <w:t xml:space="preserve"> </w:t>
      </w:r>
    </w:p>
    <w:p w14:paraId="60DBF15F" w14:textId="1D86110F" w:rsidR="008D28AC" w:rsidRPr="002047E5" w:rsidRDefault="008D28AC" w:rsidP="008D28AC">
      <w:pPr>
        <w:autoSpaceDE w:val="0"/>
        <w:spacing w:after="160"/>
        <w:jc w:val="center"/>
        <w:rPr>
          <w:color w:val="000000" w:themeColor="text1"/>
        </w:rPr>
      </w:pPr>
      <w:r w:rsidRPr="002047E5">
        <w:rPr>
          <w:b/>
          <w:bCs/>
          <w:color w:val="000000" w:themeColor="text1"/>
        </w:rPr>
        <w:t>Oznaczenie sprawy:</w:t>
      </w:r>
      <w:r w:rsidRPr="002047E5">
        <w:rPr>
          <w:color w:val="000000" w:themeColor="text1"/>
        </w:rPr>
        <w:t xml:space="preserve"> </w:t>
      </w:r>
      <w:r w:rsidR="00162DCF" w:rsidRPr="002047E5">
        <w:rPr>
          <w:bCs/>
          <w:color w:val="000000" w:themeColor="text1"/>
        </w:rPr>
        <w:t>IOŚ-OŚ.271.000</w:t>
      </w:r>
      <w:r w:rsidR="004B4DE4" w:rsidRPr="002047E5">
        <w:rPr>
          <w:bCs/>
          <w:color w:val="000000" w:themeColor="text1"/>
        </w:rPr>
        <w:t>0</w:t>
      </w:r>
      <w:r w:rsidR="00506DD3">
        <w:rPr>
          <w:bCs/>
          <w:color w:val="000000" w:themeColor="text1"/>
        </w:rPr>
        <w:t>8</w:t>
      </w:r>
      <w:r w:rsidR="004B4DE4" w:rsidRPr="002047E5">
        <w:rPr>
          <w:bCs/>
          <w:color w:val="000000" w:themeColor="text1"/>
        </w:rPr>
        <w:t>.202</w:t>
      </w:r>
      <w:r w:rsidR="00506DD3">
        <w:rPr>
          <w:bCs/>
          <w:color w:val="000000" w:themeColor="text1"/>
        </w:rPr>
        <w:t>5</w:t>
      </w:r>
    </w:p>
    <w:p w14:paraId="774FA298" w14:textId="77777777" w:rsidR="00323C52" w:rsidRPr="002047E5" w:rsidRDefault="00323C52" w:rsidP="008D28AC">
      <w:pPr>
        <w:autoSpaceDE w:val="0"/>
        <w:spacing w:after="160"/>
        <w:jc w:val="center"/>
        <w:rPr>
          <w:color w:val="000000" w:themeColor="text1"/>
        </w:rPr>
      </w:pPr>
    </w:p>
    <w:p w14:paraId="0D3C5277" w14:textId="77777777" w:rsidR="005A2781" w:rsidRPr="002047E5" w:rsidRDefault="005A2781" w:rsidP="005A2781">
      <w:pPr>
        <w:jc w:val="both"/>
        <w:rPr>
          <w:color w:val="000000" w:themeColor="text1"/>
        </w:rPr>
      </w:pPr>
      <w:r w:rsidRPr="002047E5">
        <w:rPr>
          <w:color w:val="000000" w:themeColor="text1"/>
        </w:rPr>
        <w:t>Oświadczam/my, że:</w:t>
      </w:r>
    </w:p>
    <w:p w14:paraId="5E345973" w14:textId="77777777" w:rsidR="005A2781" w:rsidRPr="002047E5" w:rsidRDefault="005A2781">
      <w:pPr>
        <w:pStyle w:val="Akapitzlist"/>
        <w:numPr>
          <w:ilvl w:val="0"/>
          <w:numId w:val="9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>dysponuję/</w:t>
      </w:r>
      <w:proofErr w:type="spellStart"/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>emy</w:t>
      </w:r>
      <w:proofErr w:type="spellEnd"/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narzędziem/urządzeniem wskazanym w poz. ……………….… poniższej tabeli,</w:t>
      </w:r>
    </w:p>
    <w:p w14:paraId="19586FCA" w14:textId="77777777" w:rsidR="005A2781" w:rsidRPr="002047E5" w:rsidRDefault="005A2781">
      <w:pPr>
        <w:pStyle w:val="Akapitzlist"/>
        <w:numPr>
          <w:ilvl w:val="0"/>
          <w:numId w:val="9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>nie dysponuję/</w:t>
      </w:r>
      <w:proofErr w:type="spellStart"/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>emy</w:t>
      </w:r>
      <w:proofErr w:type="spellEnd"/>
      <w:r w:rsidRPr="002047E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narzędziem/urządzeniem wskazanym w poz. ……………….… wykazu, lecz polegając na zasobach innych podmiotów na zasadach określonych w art. 118 ustawy prawo zamówień publicznych, będziemy dysponować narzędziem/urządzeniem,</w:t>
      </w:r>
    </w:p>
    <w:p w14:paraId="0D08B636" w14:textId="77777777" w:rsidR="00323C52" w:rsidRPr="002047E5" w:rsidRDefault="00323C52" w:rsidP="008D28AC">
      <w:pPr>
        <w:pStyle w:val="Tekstpodstawowy21"/>
        <w:rPr>
          <w:color w:val="000000" w:themeColor="text1"/>
          <w:sz w:val="24"/>
        </w:rPr>
      </w:pPr>
    </w:p>
    <w:tbl>
      <w:tblPr>
        <w:tblStyle w:val="Tabela-Siatka"/>
        <w:tblW w:w="9351" w:type="dxa"/>
        <w:tblLayout w:type="fixed"/>
        <w:tblLook w:val="0000" w:firstRow="0" w:lastRow="0" w:firstColumn="0" w:lastColumn="0" w:noHBand="0" w:noVBand="0"/>
      </w:tblPr>
      <w:tblGrid>
        <w:gridCol w:w="586"/>
        <w:gridCol w:w="3402"/>
        <w:gridCol w:w="850"/>
        <w:gridCol w:w="1418"/>
        <w:gridCol w:w="1172"/>
        <w:gridCol w:w="1923"/>
      </w:tblGrid>
      <w:tr w:rsidR="002047E5" w:rsidRPr="002047E5" w14:paraId="44718581" w14:textId="31C73083" w:rsidTr="00CF0A41">
        <w:trPr>
          <w:trHeight w:val="1028"/>
        </w:trPr>
        <w:tc>
          <w:tcPr>
            <w:tcW w:w="586" w:type="dxa"/>
          </w:tcPr>
          <w:p w14:paraId="3CE3C4AC" w14:textId="76079691" w:rsidR="00CF0A41" w:rsidRPr="002047E5" w:rsidRDefault="00CF0A41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47E5">
              <w:rPr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402" w:type="dxa"/>
          </w:tcPr>
          <w:p w14:paraId="08FCCC62" w14:textId="77777777" w:rsidR="00CF0A41" w:rsidRPr="002047E5" w:rsidRDefault="00CF0A41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47E5">
              <w:rPr>
                <w:b/>
                <w:color w:val="000000" w:themeColor="text1"/>
                <w:sz w:val="20"/>
                <w:szCs w:val="20"/>
              </w:rPr>
              <w:t>Rodzaj sprzętu</w:t>
            </w:r>
          </w:p>
        </w:tc>
        <w:tc>
          <w:tcPr>
            <w:tcW w:w="850" w:type="dxa"/>
          </w:tcPr>
          <w:p w14:paraId="65399388" w14:textId="735BFD87" w:rsidR="00CF0A41" w:rsidRPr="002047E5" w:rsidRDefault="005112F9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F6172">
              <w:rPr>
                <w:b/>
                <w:sz w:val="20"/>
                <w:szCs w:val="20"/>
              </w:rPr>
              <w:t>Norma emisji spalin</w:t>
            </w:r>
          </w:p>
        </w:tc>
        <w:tc>
          <w:tcPr>
            <w:tcW w:w="1418" w:type="dxa"/>
          </w:tcPr>
          <w:p w14:paraId="6CDDB0A1" w14:textId="45AD98AC" w:rsidR="00CF0A41" w:rsidRPr="002047E5" w:rsidRDefault="00CF0A41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47E5">
              <w:rPr>
                <w:b/>
                <w:color w:val="000000" w:themeColor="text1"/>
                <w:sz w:val="20"/>
                <w:szCs w:val="20"/>
              </w:rPr>
              <w:t>Opis pojazdu (rodzaj, nazwa, typ)</w:t>
            </w:r>
          </w:p>
        </w:tc>
        <w:tc>
          <w:tcPr>
            <w:tcW w:w="1172" w:type="dxa"/>
          </w:tcPr>
          <w:p w14:paraId="0FCE03BB" w14:textId="77777777" w:rsidR="00CF0A41" w:rsidRPr="002047E5" w:rsidRDefault="00CF0A41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47E5">
              <w:rPr>
                <w:b/>
                <w:color w:val="000000" w:themeColor="text1"/>
                <w:sz w:val="20"/>
                <w:szCs w:val="20"/>
              </w:rPr>
              <w:t>Nr rejestracyjny pojazdu</w:t>
            </w:r>
          </w:p>
        </w:tc>
        <w:tc>
          <w:tcPr>
            <w:tcW w:w="1923" w:type="dxa"/>
          </w:tcPr>
          <w:p w14:paraId="419CD255" w14:textId="2432C833" w:rsidR="00CF0A41" w:rsidRPr="002047E5" w:rsidRDefault="00CF0A41" w:rsidP="00C33AD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047E5">
              <w:rPr>
                <w:b/>
                <w:color w:val="000000" w:themeColor="text1"/>
                <w:sz w:val="20"/>
                <w:szCs w:val="20"/>
              </w:rPr>
              <w:t xml:space="preserve">Informacja </w:t>
            </w:r>
            <w:r w:rsidR="00323C52" w:rsidRPr="002047E5">
              <w:rPr>
                <w:b/>
                <w:color w:val="000000" w:themeColor="text1"/>
                <w:sz w:val="20"/>
                <w:szCs w:val="20"/>
              </w:rPr>
              <w:br/>
            </w:r>
            <w:r w:rsidRPr="002047E5">
              <w:rPr>
                <w:b/>
                <w:color w:val="000000" w:themeColor="text1"/>
                <w:sz w:val="20"/>
                <w:szCs w:val="20"/>
              </w:rPr>
              <w:t>o podstawie dysponowania zasobami</w:t>
            </w:r>
          </w:p>
        </w:tc>
      </w:tr>
      <w:tr w:rsidR="002047E5" w:rsidRPr="002047E5" w14:paraId="3FB06BD5" w14:textId="5769CD41" w:rsidTr="00CF0A41">
        <w:tc>
          <w:tcPr>
            <w:tcW w:w="586" w:type="dxa"/>
          </w:tcPr>
          <w:p w14:paraId="03CEDFF0" w14:textId="77777777" w:rsidR="005A2781" w:rsidRPr="002047E5" w:rsidRDefault="005A278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3271BA67" w14:textId="77777777" w:rsidR="005A2781" w:rsidRPr="002047E5" w:rsidRDefault="005A278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5008CE72" w14:textId="77777777" w:rsidR="005A2781" w:rsidRPr="002047E5" w:rsidRDefault="005A278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7CE4BAC2" w14:textId="77F89001" w:rsidR="005A2781" w:rsidRPr="002047E5" w:rsidRDefault="00CF0A4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72" w:type="dxa"/>
          </w:tcPr>
          <w:p w14:paraId="6DDDB263" w14:textId="15B967A8" w:rsidR="005A2781" w:rsidRPr="002047E5" w:rsidRDefault="00CF0A4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23" w:type="dxa"/>
          </w:tcPr>
          <w:p w14:paraId="10F41F24" w14:textId="04CA6416" w:rsidR="005A2781" w:rsidRPr="002047E5" w:rsidRDefault="00CF0A41" w:rsidP="0094753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47E5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2047E5" w:rsidRPr="002047E5" w14:paraId="03D632C1" w14:textId="005B6A78" w:rsidTr="00CF0A41">
        <w:tc>
          <w:tcPr>
            <w:tcW w:w="586" w:type="dxa"/>
          </w:tcPr>
          <w:p w14:paraId="6E25A171" w14:textId="77777777" w:rsidR="005A2781" w:rsidRPr="002047E5" w:rsidRDefault="005A2781" w:rsidP="009475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4AF6ECD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493A86F6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6558790F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172" w:type="dxa"/>
          </w:tcPr>
          <w:p w14:paraId="0E2931A8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923" w:type="dxa"/>
          </w:tcPr>
          <w:p w14:paraId="4E102E85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</w:tr>
      <w:tr w:rsidR="002047E5" w:rsidRPr="002047E5" w14:paraId="2A8CAFCC" w14:textId="5DD5959C" w:rsidTr="00CF0A41">
        <w:tc>
          <w:tcPr>
            <w:tcW w:w="586" w:type="dxa"/>
          </w:tcPr>
          <w:p w14:paraId="4B65D547" w14:textId="77777777" w:rsidR="005A2781" w:rsidRPr="002047E5" w:rsidRDefault="005A2781" w:rsidP="009475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CB3E35B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3C25D660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129E032F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172" w:type="dxa"/>
          </w:tcPr>
          <w:p w14:paraId="52ECE18A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923" w:type="dxa"/>
          </w:tcPr>
          <w:p w14:paraId="65D95C1C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</w:tr>
      <w:tr w:rsidR="005A2781" w:rsidRPr="002047E5" w14:paraId="1192C903" w14:textId="5EAF813A" w:rsidTr="00CF0A41">
        <w:tc>
          <w:tcPr>
            <w:tcW w:w="586" w:type="dxa"/>
          </w:tcPr>
          <w:p w14:paraId="7240FCD9" w14:textId="77777777" w:rsidR="005A2781" w:rsidRPr="002047E5" w:rsidRDefault="005A2781" w:rsidP="00947538">
            <w:pPr>
              <w:rPr>
                <w:color w:val="000000" w:themeColor="text1"/>
              </w:rPr>
            </w:pPr>
            <w:r w:rsidRPr="002047E5">
              <w:rPr>
                <w:color w:val="000000" w:themeColor="text1"/>
              </w:rPr>
              <w:t>…</w:t>
            </w:r>
          </w:p>
        </w:tc>
        <w:tc>
          <w:tcPr>
            <w:tcW w:w="3402" w:type="dxa"/>
          </w:tcPr>
          <w:p w14:paraId="42310592" w14:textId="77777777" w:rsidR="005A2781" w:rsidRPr="002047E5" w:rsidRDefault="005A2781" w:rsidP="00947538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6DAF8BE0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0296086A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172" w:type="dxa"/>
          </w:tcPr>
          <w:p w14:paraId="50CD7DAF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1923" w:type="dxa"/>
          </w:tcPr>
          <w:p w14:paraId="0DFD6CDC" w14:textId="77777777" w:rsidR="005A2781" w:rsidRPr="002047E5" w:rsidRDefault="005A2781" w:rsidP="00947538">
            <w:pPr>
              <w:snapToGrid w:val="0"/>
              <w:rPr>
                <w:color w:val="000000" w:themeColor="text1"/>
              </w:rPr>
            </w:pPr>
          </w:p>
        </w:tc>
      </w:tr>
    </w:tbl>
    <w:p w14:paraId="47362C64" w14:textId="77777777" w:rsidR="008D28AC" w:rsidRPr="002047E5" w:rsidRDefault="008D28AC" w:rsidP="008D28AC">
      <w:pPr>
        <w:jc w:val="both"/>
        <w:rPr>
          <w:color w:val="000000" w:themeColor="text1"/>
        </w:rPr>
      </w:pPr>
    </w:p>
    <w:p w14:paraId="7F6787AF" w14:textId="77777777" w:rsidR="00323C52" w:rsidRPr="002047E5" w:rsidRDefault="00323C52" w:rsidP="008D28AC">
      <w:pPr>
        <w:jc w:val="both"/>
        <w:rPr>
          <w:color w:val="000000" w:themeColor="text1"/>
        </w:rPr>
      </w:pPr>
    </w:p>
    <w:p w14:paraId="50BC5B85" w14:textId="77777777" w:rsidR="008D28AC" w:rsidRPr="002047E5" w:rsidRDefault="008D28AC" w:rsidP="008D28AC">
      <w:pPr>
        <w:jc w:val="both"/>
        <w:rPr>
          <w:color w:val="000000" w:themeColor="text1"/>
          <w:sz w:val="20"/>
          <w:szCs w:val="20"/>
        </w:rPr>
      </w:pPr>
    </w:p>
    <w:p w14:paraId="650FCFA9" w14:textId="77777777" w:rsidR="008D28AC" w:rsidRPr="002047E5" w:rsidRDefault="008D28AC" w:rsidP="008D28AC">
      <w:pPr>
        <w:jc w:val="both"/>
        <w:rPr>
          <w:color w:val="000000" w:themeColor="text1"/>
        </w:rPr>
      </w:pPr>
    </w:p>
    <w:p w14:paraId="2A9E7823" w14:textId="1E7F7550" w:rsidR="008D28AC" w:rsidRPr="002047E5" w:rsidRDefault="008D28AC" w:rsidP="008D28AC">
      <w:pPr>
        <w:jc w:val="both"/>
        <w:rPr>
          <w:i/>
          <w:color w:val="000000" w:themeColor="text1"/>
          <w:sz w:val="18"/>
          <w:szCs w:val="18"/>
        </w:rPr>
      </w:pPr>
      <w:r w:rsidRPr="002047E5">
        <w:rPr>
          <w:color w:val="000000" w:themeColor="text1"/>
        </w:rPr>
        <w:t xml:space="preserve">…………….……. </w:t>
      </w:r>
      <w:r w:rsidRPr="002047E5">
        <w:rPr>
          <w:i/>
          <w:color w:val="000000" w:themeColor="text1"/>
        </w:rPr>
        <w:t xml:space="preserve">, </w:t>
      </w:r>
      <w:r w:rsidRPr="002047E5">
        <w:rPr>
          <w:color w:val="000000" w:themeColor="text1"/>
        </w:rPr>
        <w:t>dnia ……</w:t>
      </w:r>
      <w:r w:rsidR="00194CDB" w:rsidRPr="002047E5">
        <w:rPr>
          <w:color w:val="000000" w:themeColor="text1"/>
        </w:rPr>
        <w:t>…..</w:t>
      </w:r>
      <w:r w:rsidRPr="002047E5">
        <w:rPr>
          <w:color w:val="000000" w:themeColor="text1"/>
        </w:rPr>
        <w:t>… r.</w:t>
      </w:r>
    </w:p>
    <w:p w14:paraId="1C73A637" w14:textId="70A86B19" w:rsidR="008D28AC" w:rsidRPr="002047E5" w:rsidRDefault="008D28AC" w:rsidP="008D28AC">
      <w:pPr>
        <w:jc w:val="both"/>
        <w:rPr>
          <w:i/>
          <w:color w:val="000000" w:themeColor="text1"/>
          <w:sz w:val="18"/>
          <w:szCs w:val="18"/>
        </w:rPr>
      </w:pPr>
      <w:r w:rsidRPr="002047E5">
        <w:rPr>
          <w:i/>
          <w:color w:val="000000" w:themeColor="text1"/>
          <w:sz w:val="18"/>
          <w:szCs w:val="18"/>
        </w:rPr>
        <w:t xml:space="preserve">           (miejscowość) </w:t>
      </w:r>
    </w:p>
    <w:p w14:paraId="08218437" w14:textId="77777777" w:rsidR="00194CDB" w:rsidRPr="002047E5" w:rsidRDefault="00194CDB" w:rsidP="008D28AC">
      <w:pPr>
        <w:jc w:val="both"/>
        <w:rPr>
          <w:color w:val="000000" w:themeColor="text1"/>
        </w:rPr>
      </w:pPr>
    </w:p>
    <w:p w14:paraId="1A7EF829" w14:textId="77777777" w:rsidR="00323C52" w:rsidRPr="002047E5" w:rsidRDefault="00323C52" w:rsidP="008D28AC">
      <w:pPr>
        <w:jc w:val="both"/>
        <w:rPr>
          <w:color w:val="000000" w:themeColor="text1"/>
        </w:rPr>
      </w:pPr>
    </w:p>
    <w:p w14:paraId="22C721E7" w14:textId="77777777" w:rsidR="00323C52" w:rsidRPr="002047E5" w:rsidRDefault="00323C52" w:rsidP="008D28AC">
      <w:pPr>
        <w:jc w:val="both"/>
        <w:rPr>
          <w:color w:val="000000" w:themeColor="text1"/>
        </w:rPr>
      </w:pPr>
    </w:p>
    <w:p w14:paraId="610EBDC7" w14:textId="77777777" w:rsidR="008D28AC" w:rsidRPr="002047E5" w:rsidRDefault="008D28AC" w:rsidP="008D28AC">
      <w:pPr>
        <w:shd w:val="clear" w:color="auto" w:fill="BFBFBF"/>
        <w:spacing w:line="360" w:lineRule="auto"/>
        <w:jc w:val="both"/>
        <w:rPr>
          <w:color w:val="000000" w:themeColor="text1"/>
        </w:rPr>
      </w:pPr>
      <w:r w:rsidRPr="002047E5">
        <w:rPr>
          <w:b/>
          <w:color w:val="000000" w:themeColor="text1"/>
        </w:rPr>
        <w:t>OŚWIADCZENIE DOTYCZĄCE PODANYCH INFORMACJI:</w:t>
      </w:r>
    </w:p>
    <w:p w14:paraId="0D93603A" w14:textId="77777777" w:rsidR="008D28AC" w:rsidRPr="002047E5" w:rsidRDefault="008D28AC" w:rsidP="008D28AC">
      <w:pPr>
        <w:spacing w:line="360" w:lineRule="auto"/>
        <w:jc w:val="both"/>
        <w:rPr>
          <w:color w:val="000000" w:themeColor="text1"/>
        </w:rPr>
      </w:pPr>
    </w:p>
    <w:p w14:paraId="69DF37E2" w14:textId="237A4195" w:rsidR="008D28AC" w:rsidRPr="002047E5" w:rsidRDefault="008D28AC" w:rsidP="008D28AC">
      <w:pPr>
        <w:spacing w:line="360" w:lineRule="auto"/>
        <w:jc w:val="both"/>
        <w:rPr>
          <w:color w:val="000000" w:themeColor="text1"/>
        </w:rPr>
      </w:pPr>
      <w:r w:rsidRPr="002047E5">
        <w:rPr>
          <w:color w:val="000000" w:themeColor="text1"/>
        </w:rPr>
        <w:lastRenderedPageBreak/>
        <w:t xml:space="preserve">Oświadczam, że wszystkie informacje podane w powyższym oświadczeniu są aktualne i zgodne </w:t>
      </w:r>
      <w:r w:rsidR="00323C52" w:rsidRPr="002047E5">
        <w:rPr>
          <w:color w:val="000000" w:themeColor="text1"/>
        </w:rPr>
        <w:br/>
      </w:r>
      <w:r w:rsidRPr="002047E5">
        <w:rPr>
          <w:color w:val="000000" w:themeColor="text1"/>
        </w:rPr>
        <w:t>z prawdą oraz zostały przedstawione z pełną świadomością konsekwencji wprowadzenia Zamawiającego w błąd przy przedstawianiu informacji.</w:t>
      </w:r>
    </w:p>
    <w:p w14:paraId="336FB663" w14:textId="77777777" w:rsidR="008D28AC" w:rsidRPr="002047E5" w:rsidRDefault="008D28AC" w:rsidP="008D28AC">
      <w:pPr>
        <w:spacing w:line="360" w:lineRule="auto"/>
        <w:jc w:val="both"/>
        <w:rPr>
          <w:color w:val="000000" w:themeColor="text1"/>
        </w:rPr>
      </w:pPr>
    </w:p>
    <w:p w14:paraId="5FB4D346" w14:textId="7D291AF9" w:rsidR="008D28AC" w:rsidRPr="002047E5" w:rsidRDefault="008D28AC" w:rsidP="008D28AC">
      <w:pPr>
        <w:jc w:val="both"/>
        <w:rPr>
          <w:i/>
          <w:color w:val="000000" w:themeColor="text1"/>
          <w:sz w:val="18"/>
          <w:szCs w:val="18"/>
        </w:rPr>
      </w:pPr>
      <w:r w:rsidRPr="002047E5">
        <w:rPr>
          <w:color w:val="000000" w:themeColor="text1"/>
          <w:sz w:val="22"/>
          <w:szCs w:val="22"/>
        </w:rPr>
        <w:t>…………….……. dnia ………….…</w:t>
      </w:r>
      <w:r w:rsidR="009F65FE" w:rsidRPr="002047E5">
        <w:rPr>
          <w:color w:val="000000" w:themeColor="text1"/>
          <w:sz w:val="22"/>
          <w:szCs w:val="22"/>
        </w:rPr>
        <w:t xml:space="preserve"> </w:t>
      </w:r>
      <w:r w:rsidRPr="002047E5">
        <w:rPr>
          <w:color w:val="000000" w:themeColor="text1"/>
          <w:sz w:val="22"/>
          <w:szCs w:val="22"/>
        </w:rPr>
        <w:t xml:space="preserve">r. </w:t>
      </w:r>
    </w:p>
    <w:p w14:paraId="371A0011" w14:textId="77777777" w:rsidR="008D28AC" w:rsidRPr="002047E5" w:rsidRDefault="008D28AC" w:rsidP="008D28AC">
      <w:pPr>
        <w:jc w:val="both"/>
        <w:rPr>
          <w:color w:val="000000" w:themeColor="text1"/>
        </w:rPr>
      </w:pPr>
      <w:r w:rsidRPr="002047E5">
        <w:rPr>
          <w:i/>
          <w:color w:val="000000" w:themeColor="text1"/>
          <w:sz w:val="18"/>
          <w:szCs w:val="18"/>
        </w:rPr>
        <w:t xml:space="preserve">  (miejscowość) </w:t>
      </w:r>
    </w:p>
    <w:p w14:paraId="7B816BA2" w14:textId="08D9D547" w:rsidR="00194CDB" w:rsidRPr="002047E5" w:rsidRDefault="00194CDB">
      <w:pPr>
        <w:rPr>
          <w:color w:val="000000" w:themeColor="text1"/>
        </w:rPr>
      </w:pPr>
      <w:r w:rsidRPr="002047E5">
        <w:rPr>
          <w:color w:val="000000" w:themeColor="text1"/>
        </w:rPr>
        <w:br w:type="page"/>
      </w:r>
    </w:p>
    <w:p w14:paraId="3F30C04A" w14:textId="6F3D9933" w:rsidR="00A345E0" w:rsidRPr="002047E5" w:rsidRDefault="00A345E0" w:rsidP="00A345E0">
      <w:pPr>
        <w:tabs>
          <w:tab w:val="left" w:pos="8236"/>
        </w:tabs>
        <w:autoSpaceDE w:val="0"/>
        <w:autoSpaceDN w:val="0"/>
        <w:adjustRightInd w:val="0"/>
        <w:spacing w:line="259" w:lineRule="atLeast"/>
        <w:ind w:right="48"/>
        <w:jc w:val="right"/>
        <w:rPr>
          <w:b/>
          <w:bCs/>
          <w:color w:val="000000" w:themeColor="text1"/>
          <w:sz w:val="22"/>
          <w:szCs w:val="22"/>
        </w:rPr>
      </w:pPr>
      <w:r w:rsidRPr="002047E5">
        <w:rPr>
          <w:b/>
          <w:bCs/>
          <w:color w:val="000000" w:themeColor="text1"/>
          <w:sz w:val="22"/>
          <w:szCs w:val="22"/>
        </w:rPr>
        <w:lastRenderedPageBreak/>
        <w:t xml:space="preserve">Załącznik nr </w:t>
      </w:r>
      <w:r w:rsidR="004E1D8B" w:rsidRPr="002047E5">
        <w:rPr>
          <w:b/>
          <w:bCs/>
          <w:color w:val="000000" w:themeColor="text1"/>
          <w:sz w:val="22"/>
          <w:szCs w:val="22"/>
        </w:rPr>
        <w:t>6</w:t>
      </w:r>
      <w:r w:rsidRPr="002047E5">
        <w:rPr>
          <w:b/>
          <w:bCs/>
          <w:color w:val="000000" w:themeColor="text1"/>
          <w:sz w:val="22"/>
          <w:szCs w:val="22"/>
        </w:rPr>
        <w:t xml:space="preserve"> do SWZ</w:t>
      </w:r>
    </w:p>
    <w:p w14:paraId="4C4DA93B" w14:textId="77777777" w:rsidR="00A345E0" w:rsidRPr="002047E5" w:rsidRDefault="00A345E0" w:rsidP="00A345E0">
      <w:pPr>
        <w:tabs>
          <w:tab w:val="left" w:pos="6532"/>
        </w:tabs>
        <w:autoSpaceDE w:val="0"/>
        <w:autoSpaceDN w:val="0"/>
        <w:adjustRightInd w:val="0"/>
        <w:spacing w:line="259" w:lineRule="atLeast"/>
        <w:ind w:left="5246" w:firstLine="718"/>
        <w:rPr>
          <w:color w:val="000000" w:themeColor="text1"/>
        </w:rPr>
      </w:pPr>
      <w:r w:rsidRPr="002047E5">
        <w:rPr>
          <w:b/>
          <w:bCs/>
          <w:color w:val="000000" w:themeColor="text1"/>
        </w:rPr>
        <w:t xml:space="preserve">       </w:t>
      </w:r>
    </w:p>
    <w:p w14:paraId="5A6207CF" w14:textId="77777777" w:rsidR="00A345E0" w:rsidRPr="002047E5" w:rsidRDefault="00A345E0" w:rsidP="00A345E0">
      <w:pPr>
        <w:autoSpaceDE w:val="0"/>
        <w:autoSpaceDN w:val="0"/>
        <w:adjustRightInd w:val="0"/>
        <w:spacing w:line="259" w:lineRule="atLeast"/>
        <w:rPr>
          <w:color w:val="000000" w:themeColor="text1"/>
        </w:rPr>
      </w:pP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  <w:r w:rsidRPr="002047E5">
        <w:rPr>
          <w:color w:val="000000" w:themeColor="text1"/>
        </w:rPr>
        <w:tab/>
      </w:r>
    </w:p>
    <w:p w14:paraId="7DD2860F" w14:textId="77777777" w:rsidR="00A345E0" w:rsidRPr="002047E5" w:rsidRDefault="00A345E0" w:rsidP="00A345E0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</w:p>
    <w:p w14:paraId="106DE2F1" w14:textId="77777777" w:rsidR="00A345E0" w:rsidRPr="002047E5" w:rsidRDefault="00A345E0" w:rsidP="00A345E0">
      <w:pPr>
        <w:autoSpaceDE w:val="0"/>
        <w:autoSpaceDN w:val="0"/>
        <w:adjustRightInd w:val="0"/>
        <w:spacing w:line="259" w:lineRule="atLeast"/>
        <w:ind w:left="4963" w:firstLine="709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>MIASTO ŻYWIEC</w:t>
      </w:r>
    </w:p>
    <w:p w14:paraId="62A7E3D5" w14:textId="77777777" w:rsidR="00A345E0" w:rsidRPr="002047E5" w:rsidRDefault="00A345E0" w:rsidP="00A345E0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Rynek 2 </w:t>
      </w:r>
    </w:p>
    <w:p w14:paraId="5DDC49A1" w14:textId="77777777" w:rsidR="00A345E0" w:rsidRPr="002047E5" w:rsidRDefault="00A345E0" w:rsidP="00A345E0">
      <w:pPr>
        <w:autoSpaceDE w:val="0"/>
        <w:autoSpaceDN w:val="0"/>
        <w:adjustRightInd w:val="0"/>
        <w:spacing w:line="259" w:lineRule="atLeast"/>
        <w:rPr>
          <w:b/>
          <w:bCs/>
          <w:color w:val="000000" w:themeColor="text1"/>
        </w:rPr>
      </w:pP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</w:r>
      <w:r w:rsidRPr="002047E5">
        <w:rPr>
          <w:b/>
          <w:bCs/>
          <w:color w:val="000000" w:themeColor="text1"/>
        </w:rPr>
        <w:tab/>
        <w:t xml:space="preserve">34-300 Żywiec </w:t>
      </w:r>
    </w:p>
    <w:p w14:paraId="1B4861E8" w14:textId="77777777" w:rsidR="00A345E0" w:rsidRPr="002047E5" w:rsidRDefault="00A345E0" w:rsidP="00A345E0">
      <w:pPr>
        <w:autoSpaceDE w:val="0"/>
        <w:autoSpaceDN w:val="0"/>
        <w:adjustRightInd w:val="0"/>
        <w:ind w:right="-306"/>
        <w:jc w:val="center"/>
        <w:rPr>
          <w:i/>
          <w:iCs/>
          <w:color w:val="000000" w:themeColor="text1"/>
          <w:sz w:val="20"/>
          <w:szCs w:val="20"/>
        </w:rPr>
      </w:pPr>
    </w:p>
    <w:p w14:paraId="42E0CB3C" w14:textId="77777777" w:rsidR="00A345E0" w:rsidRPr="002047E5" w:rsidRDefault="00A345E0" w:rsidP="00A345E0">
      <w:pPr>
        <w:pStyle w:val="center"/>
        <w:rPr>
          <w:rStyle w:val="bold"/>
          <w:rFonts w:ascii="Times New Roman" w:hAnsi="Times New Roman" w:cs="Times New Roman"/>
          <w:color w:val="000000" w:themeColor="text1"/>
          <w:sz w:val="24"/>
        </w:rPr>
      </w:pPr>
      <w:r w:rsidRPr="002047E5">
        <w:rPr>
          <w:rStyle w:val="bold"/>
          <w:rFonts w:ascii="Times New Roman" w:hAnsi="Times New Roman" w:cs="Times New Roman"/>
          <w:color w:val="000000" w:themeColor="text1"/>
          <w:sz w:val="24"/>
        </w:rPr>
        <w:t>ZOBOWIĄZANIE INNEGO PODMIOTU DO UDOSTĘPNIENIA NIEZBĘDNYCH ZASOBÓW WYKONAWCY</w:t>
      </w:r>
    </w:p>
    <w:p w14:paraId="503100DC" w14:textId="77777777" w:rsidR="001C00CC" w:rsidRPr="002047E5" w:rsidRDefault="001C00CC" w:rsidP="00A345E0">
      <w:pPr>
        <w:pStyle w:val="center"/>
        <w:rPr>
          <w:rStyle w:val="bold"/>
          <w:rFonts w:ascii="Times New Roman" w:hAnsi="Times New Roman" w:cs="Times New Roman"/>
          <w:color w:val="000000" w:themeColor="text1"/>
          <w:sz w:val="24"/>
        </w:rPr>
      </w:pPr>
    </w:p>
    <w:p w14:paraId="42924BAC" w14:textId="77777777" w:rsidR="001C00CC" w:rsidRPr="002047E5" w:rsidRDefault="001C00CC" w:rsidP="001C00CC">
      <w:pPr>
        <w:rPr>
          <w:b/>
          <w:color w:val="000000" w:themeColor="text1"/>
        </w:rPr>
      </w:pPr>
      <w:r w:rsidRPr="002047E5">
        <w:rPr>
          <w:b/>
          <w:color w:val="000000" w:themeColor="text1"/>
        </w:rPr>
        <w:t>Oddający Zasoby do dyspozycji Wykonawcy: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  <w:tblCaption w:val="Dane oddającego zasoby do dyspozycji Wykonawcy"/>
      </w:tblPr>
      <w:tblGrid>
        <w:gridCol w:w="2639"/>
        <w:gridCol w:w="6688"/>
      </w:tblGrid>
      <w:tr w:rsidR="002047E5" w:rsidRPr="002047E5" w14:paraId="3B5ECDCE" w14:textId="77777777" w:rsidTr="001C00CC">
        <w:tc>
          <w:tcPr>
            <w:tcW w:w="2639" w:type="dxa"/>
          </w:tcPr>
          <w:p w14:paraId="016DDA02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Nazwa</w:t>
            </w:r>
          </w:p>
        </w:tc>
        <w:tc>
          <w:tcPr>
            <w:tcW w:w="6688" w:type="dxa"/>
          </w:tcPr>
          <w:p w14:paraId="6E512E01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7F7DCDA5" w14:textId="77777777" w:rsidTr="001C00CC">
        <w:trPr>
          <w:trHeight w:val="79"/>
        </w:trPr>
        <w:tc>
          <w:tcPr>
            <w:tcW w:w="2639" w:type="dxa"/>
          </w:tcPr>
          <w:p w14:paraId="3F0A3D5D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Adres pocztowy</w:t>
            </w:r>
          </w:p>
        </w:tc>
        <w:tc>
          <w:tcPr>
            <w:tcW w:w="6688" w:type="dxa"/>
          </w:tcPr>
          <w:p w14:paraId="06E0F759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052DC393" w14:textId="77777777" w:rsidTr="001C00CC">
        <w:trPr>
          <w:trHeight w:val="79"/>
        </w:trPr>
        <w:tc>
          <w:tcPr>
            <w:tcW w:w="2639" w:type="dxa"/>
          </w:tcPr>
          <w:p w14:paraId="18473B9D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Kod pocztowy</w:t>
            </w:r>
          </w:p>
        </w:tc>
        <w:tc>
          <w:tcPr>
            <w:tcW w:w="6688" w:type="dxa"/>
          </w:tcPr>
          <w:p w14:paraId="7FC6B57F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1AABD678" w14:textId="77777777" w:rsidTr="001C00CC">
        <w:tc>
          <w:tcPr>
            <w:tcW w:w="2639" w:type="dxa"/>
          </w:tcPr>
          <w:p w14:paraId="47B48A63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Miejscowość</w:t>
            </w:r>
          </w:p>
        </w:tc>
        <w:tc>
          <w:tcPr>
            <w:tcW w:w="6688" w:type="dxa"/>
          </w:tcPr>
          <w:p w14:paraId="742DC357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48EA858D" w14:textId="77777777" w:rsidTr="001C00CC">
        <w:tc>
          <w:tcPr>
            <w:tcW w:w="2639" w:type="dxa"/>
          </w:tcPr>
          <w:p w14:paraId="4D4F88CB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Województwo</w:t>
            </w:r>
          </w:p>
        </w:tc>
        <w:tc>
          <w:tcPr>
            <w:tcW w:w="6688" w:type="dxa"/>
          </w:tcPr>
          <w:p w14:paraId="7F3FAD5B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0A4C43F2" w14:textId="77777777" w:rsidTr="001C00CC">
        <w:tc>
          <w:tcPr>
            <w:tcW w:w="2639" w:type="dxa"/>
          </w:tcPr>
          <w:p w14:paraId="6812580C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Kraj</w:t>
            </w:r>
          </w:p>
        </w:tc>
        <w:tc>
          <w:tcPr>
            <w:tcW w:w="6688" w:type="dxa"/>
          </w:tcPr>
          <w:p w14:paraId="22C8BECB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28F1F0D9" w14:textId="77777777" w:rsidTr="001C00CC">
        <w:tc>
          <w:tcPr>
            <w:tcW w:w="2639" w:type="dxa"/>
          </w:tcPr>
          <w:p w14:paraId="2AD7585B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Numer telefonu</w:t>
            </w:r>
          </w:p>
        </w:tc>
        <w:tc>
          <w:tcPr>
            <w:tcW w:w="6688" w:type="dxa"/>
          </w:tcPr>
          <w:p w14:paraId="226572CD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6D59BA23" w14:textId="77777777" w:rsidTr="001C00CC">
        <w:tc>
          <w:tcPr>
            <w:tcW w:w="2639" w:type="dxa"/>
          </w:tcPr>
          <w:p w14:paraId="64B18E85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e-mail</w:t>
            </w:r>
          </w:p>
        </w:tc>
        <w:tc>
          <w:tcPr>
            <w:tcW w:w="6688" w:type="dxa"/>
          </w:tcPr>
          <w:p w14:paraId="0AB56E6B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0EA4942C" w14:textId="77777777" w:rsidTr="001C00CC">
        <w:tc>
          <w:tcPr>
            <w:tcW w:w="2639" w:type="dxa"/>
          </w:tcPr>
          <w:p w14:paraId="2646C48E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Numer NIP</w:t>
            </w:r>
          </w:p>
        </w:tc>
        <w:tc>
          <w:tcPr>
            <w:tcW w:w="6688" w:type="dxa"/>
          </w:tcPr>
          <w:p w14:paraId="03EF4E89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5C6A81BD" w14:textId="77777777" w:rsidTr="001C00CC">
        <w:tc>
          <w:tcPr>
            <w:tcW w:w="2639" w:type="dxa"/>
          </w:tcPr>
          <w:p w14:paraId="5AD50A83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REGON</w:t>
            </w:r>
          </w:p>
        </w:tc>
        <w:tc>
          <w:tcPr>
            <w:tcW w:w="6688" w:type="dxa"/>
          </w:tcPr>
          <w:p w14:paraId="3A013C13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39CCAD7F" w14:textId="77777777" w:rsidTr="001C00CC">
        <w:tc>
          <w:tcPr>
            <w:tcW w:w="2639" w:type="dxa"/>
          </w:tcPr>
          <w:p w14:paraId="7D000B85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Reprezentowany przez</w:t>
            </w:r>
          </w:p>
        </w:tc>
        <w:tc>
          <w:tcPr>
            <w:tcW w:w="6688" w:type="dxa"/>
          </w:tcPr>
          <w:p w14:paraId="05C6E1AF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38741F42" w14:textId="77777777" w:rsidTr="001C00CC">
        <w:tc>
          <w:tcPr>
            <w:tcW w:w="2639" w:type="dxa"/>
          </w:tcPr>
          <w:p w14:paraId="7C28C071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Podstawa reprezentacji</w:t>
            </w:r>
          </w:p>
        </w:tc>
        <w:tc>
          <w:tcPr>
            <w:tcW w:w="6688" w:type="dxa"/>
          </w:tcPr>
          <w:p w14:paraId="426BB10D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708973B" w14:textId="77777777" w:rsidR="0075015E" w:rsidRPr="002047E5" w:rsidRDefault="0075015E" w:rsidP="0075015E">
      <w:pPr>
        <w:pStyle w:val="Nagwek2"/>
        <w:ind w:firstLine="0"/>
        <w:rPr>
          <w:rFonts w:ascii="Times New Roman" w:hAnsi="Times New Roman"/>
          <w:color w:val="000000" w:themeColor="text1"/>
        </w:rPr>
      </w:pPr>
    </w:p>
    <w:p w14:paraId="59DFF128" w14:textId="5F9E8348" w:rsidR="001C00CC" w:rsidRPr="002047E5" w:rsidRDefault="0075015E" w:rsidP="0075015E">
      <w:pPr>
        <w:pStyle w:val="Nagwek2"/>
        <w:ind w:firstLine="0"/>
        <w:rPr>
          <w:rFonts w:ascii="Times New Roman" w:hAnsi="Times New Roman"/>
          <w:color w:val="000000" w:themeColor="text1"/>
        </w:rPr>
      </w:pPr>
      <w:proofErr w:type="spellStart"/>
      <w:r w:rsidRPr="002047E5">
        <w:rPr>
          <w:rFonts w:ascii="Times New Roman" w:hAnsi="Times New Roman"/>
          <w:color w:val="000000" w:themeColor="text1"/>
        </w:rPr>
        <w:t>o</w:t>
      </w:r>
      <w:r w:rsidR="001C00CC" w:rsidRPr="002047E5">
        <w:rPr>
          <w:rFonts w:ascii="Times New Roman" w:hAnsi="Times New Roman"/>
          <w:color w:val="000000" w:themeColor="text1"/>
        </w:rPr>
        <w:t>świadczam</w:t>
      </w:r>
      <w:proofErr w:type="spellEnd"/>
      <w:r w:rsidR="001C00CC" w:rsidRPr="002047E5">
        <w:rPr>
          <w:rFonts w:ascii="Times New Roman" w:hAnsi="Times New Roman"/>
          <w:color w:val="000000" w:themeColor="text1"/>
        </w:rPr>
        <w:t>/y</w:t>
      </w:r>
    </w:p>
    <w:p w14:paraId="7F335EA0" w14:textId="282145F2" w:rsidR="001C00CC" w:rsidRPr="002047E5" w:rsidRDefault="001C00CC" w:rsidP="001C00CC">
      <w:pPr>
        <w:spacing w:after="120"/>
        <w:jc w:val="both"/>
        <w:rPr>
          <w:color w:val="000000" w:themeColor="text1"/>
        </w:rPr>
      </w:pPr>
      <w:r w:rsidRPr="002047E5">
        <w:rPr>
          <w:color w:val="000000" w:themeColor="text1"/>
        </w:rPr>
        <w:t xml:space="preserve">że stosownie do art. 118 </w:t>
      </w:r>
      <w:proofErr w:type="spellStart"/>
      <w:r w:rsidR="00614CAC" w:rsidRPr="002047E5">
        <w:rPr>
          <w:color w:val="000000" w:themeColor="text1"/>
        </w:rPr>
        <w:t>p</w:t>
      </w:r>
      <w:r w:rsidRPr="002047E5">
        <w:rPr>
          <w:color w:val="000000" w:themeColor="text1"/>
        </w:rPr>
        <w:t>zp</w:t>
      </w:r>
      <w:proofErr w:type="spellEnd"/>
      <w:r w:rsidRPr="002047E5">
        <w:rPr>
          <w:color w:val="000000" w:themeColor="text1"/>
        </w:rPr>
        <w:t xml:space="preserve"> oddam/y Wykonawcy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  <w:tblCaption w:val="Dane Wykonawcy"/>
      </w:tblPr>
      <w:tblGrid>
        <w:gridCol w:w="2665"/>
        <w:gridCol w:w="6662"/>
      </w:tblGrid>
      <w:tr w:rsidR="002047E5" w:rsidRPr="002047E5" w14:paraId="51D93C48" w14:textId="77777777" w:rsidTr="001C00CC">
        <w:tc>
          <w:tcPr>
            <w:tcW w:w="2665" w:type="dxa"/>
          </w:tcPr>
          <w:p w14:paraId="70C20AD2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1. Nazwa Wykonawcy</w:t>
            </w:r>
          </w:p>
        </w:tc>
        <w:tc>
          <w:tcPr>
            <w:tcW w:w="6662" w:type="dxa"/>
          </w:tcPr>
          <w:p w14:paraId="5F260D4D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47E5" w:rsidRPr="002047E5" w14:paraId="7690E0D2" w14:textId="77777777" w:rsidTr="001C00CC">
        <w:trPr>
          <w:trHeight w:val="79"/>
        </w:trPr>
        <w:tc>
          <w:tcPr>
            <w:tcW w:w="2665" w:type="dxa"/>
          </w:tcPr>
          <w:p w14:paraId="15EA72EC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2047E5">
              <w:rPr>
                <w:rFonts w:ascii="Times New Roman" w:hAnsi="Times New Roman" w:cs="Times New Roman"/>
                <w:color w:val="000000" w:themeColor="text1"/>
              </w:rPr>
              <w:t>2. Adres Wykonawcy</w:t>
            </w:r>
          </w:p>
        </w:tc>
        <w:tc>
          <w:tcPr>
            <w:tcW w:w="6662" w:type="dxa"/>
          </w:tcPr>
          <w:p w14:paraId="5E477643" w14:textId="77777777" w:rsidR="001C00CC" w:rsidRPr="002047E5" w:rsidRDefault="001C00CC" w:rsidP="00640DAF">
            <w:pPr>
              <w:pStyle w:val="Tekstwtabeli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A9C7E0E" w14:textId="77777777" w:rsidR="0075015E" w:rsidRPr="002047E5" w:rsidRDefault="001C00CC" w:rsidP="0075015E">
      <w:pPr>
        <w:spacing w:before="240" w:after="240"/>
        <w:jc w:val="both"/>
        <w:rPr>
          <w:color w:val="000000" w:themeColor="text1"/>
        </w:rPr>
      </w:pPr>
      <w:r w:rsidRPr="002047E5">
        <w:rPr>
          <w:color w:val="000000" w:themeColor="text1"/>
        </w:rPr>
        <w:t>do dyspozycji niezbędne zasoby w zakresie:</w:t>
      </w:r>
    </w:p>
    <w:p w14:paraId="7EBF6C2C" w14:textId="77777777" w:rsidR="0075015E" w:rsidRPr="002047E5" w:rsidRDefault="0075015E" w:rsidP="0075015E">
      <w:pPr>
        <w:spacing w:before="240" w:after="240"/>
        <w:jc w:val="both"/>
        <w:rPr>
          <w:color w:val="000000" w:themeColor="text1"/>
        </w:rPr>
      </w:pPr>
      <w:r w:rsidRPr="002047E5">
        <w:rPr>
          <w:color w:val="000000" w:themeColor="text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78DF94D" w14:textId="580DAC85" w:rsidR="001C00CC" w:rsidRPr="002047E5" w:rsidRDefault="001C00CC" w:rsidP="0075015E">
      <w:pPr>
        <w:spacing w:before="240" w:after="240"/>
        <w:jc w:val="both"/>
        <w:rPr>
          <w:color w:val="000000" w:themeColor="text1"/>
        </w:rPr>
      </w:pPr>
      <w:r w:rsidRPr="002047E5">
        <w:rPr>
          <w:color w:val="000000" w:themeColor="text1"/>
        </w:rPr>
        <w:t xml:space="preserve">w celu potwierdzenia spełnienia warunków udziału w postępowaniu o zamówienie publiczne ogłoszonym przez </w:t>
      </w:r>
      <w:r w:rsidR="0075015E" w:rsidRPr="002047E5">
        <w:rPr>
          <w:color w:val="000000" w:themeColor="text1"/>
        </w:rPr>
        <w:t>Urząd Miejski w Żywcu</w:t>
      </w:r>
      <w:r w:rsidRPr="002047E5">
        <w:rPr>
          <w:color w:val="000000" w:themeColor="text1"/>
        </w:rPr>
        <w:t xml:space="preserve">, na zadanie o nazwie: </w:t>
      </w:r>
      <w:r w:rsidR="0075015E" w:rsidRPr="002047E5">
        <w:rPr>
          <w:rFonts w:eastAsia="MS Mincho"/>
          <w:b/>
          <w:bCs/>
          <w:i/>
          <w:iCs/>
          <w:color w:val="000000" w:themeColor="text1"/>
        </w:rPr>
        <w:t>„Opróżnianie koszy ulicznych zlokalizowanych na terenie miasta Żywca”, oznaczenie sprawy: IOŚ-OŚ.271.0000</w:t>
      </w:r>
      <w:r w:rsidR="000A3B50">
        <w:rPr>
          <w:rFonts w:eastAsia="MS Mincho"/>
          <w:b/>
          <w:bCs/>
          <w:i/>
          <w:iCs/>
          <w:color w:val="000000" w:themeColor="text1"/>
        </w:rPr>
        <w:t>8</w:t>
      </w:r>
      <w:r w:rsidR="0075015E" w:rsidRPr="002047E5">
        <w:rPr>
          <w:rFonts w:eastAsia="MS Mincho"/>
          <w:b/>
          <w:bCs/>
          <w:i/>
          <w:iCs/>
          <w:color w:val="000000" w:themeColor="text1"/>
        </w:rPr>
        <w:t>.202</w:t>
      </w:r>
      <w:r w:rsidR="000A3B50">
        <w:rPr>
          <w:rFonts w:eastAsia="MS Mincho"/>
          <w:b/>
          <w:bCs/>
          <w:i/>
          <w:iCs/>
          <w:color w:val="000000" w:themeColor="text1"/>
        </w:rPr>
        <w:t>5</w:t>
      </w:r>
      <w:r w:rsidR="0075015E" w:rsidRPr="002047E5">
        <w:rPr>
          <w:rFonts w:eastAsia="MS Mincho"/>
          <w:b/>
          <w:bCs/>
          <w:i/>
          <w:iCs/>
          <w:color w:val="000000" w:themeColor="text1"/>
        </w:rPr>
        <w:t>.</w:t>
      </w:r>
    </w:p>
    <w:p w14:paraId="5CA1D810" w14:textId="137C595B" w:rsidR="001C00CC" w:rsidRPr="002047E5" w:rsidRDefault="001C00CC" w:rsidP="0075015E">
      <w:pPr>
        <w:spacing w:after="200"/>
        <w:jc w:val="both"/>
        <w:rPr>
          <w:color w:val="000000" w:themeColor="text1"/>
        </w:rPr>
      </w:pPr>
      <w:r w:rsidRPr="002047E5">
        <w:rPr>
          <w:color w:val="000000" w:themeColor="text1"/>
        </w:rPr>
        <w:t>Sposób udostępnienia Wykonawcy i wykorzystania przez niego zasobów Podmiotu udostępniającego te zasoby przy wykonywaniu zamówienia (w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zamówienia.):</w:t>
      </w:r>
    </w:p>
    <w:p w14:paraId="5D9E0A93" w14:textId="2E2F6E19" w:rsidR="0075015E" w:rsidRPr="002047E5" w:rsidRDefault="0075015E" w:rsidP="001C00CC">
      <w:pPr>
        <w:spacing w:after="200"/>
        <w:rPr>
          <w:color w:val="000000" w:themeColor="text1"/>
          <w:sz w:val="16"/>
        </w:rPr>
      </w:pPr>
      <w:r w:rsidRPr="002047E5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AB687" w14:textId="16DCF345" w:rsidR="001C00CC" w:rsidRPr="002047E5" w:rsidRDefault="001C00CC">
      <w:pPr>
        <w:pStyle w:val="Akapitzlist"/>
        <w:numPr>
          <w:ilvl w:val="0"/>
          <w:numId w:val="92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 xml:space="preserve">Charakter stosunku, jaki będzie łączył nas z Wykonawcą </w:t>
      </w:r>
      <w:r w:rsidRPr="002047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(np. umowa cywilno-prawna, umowa o współpracy)</w:t>
      </w:r>
    </w:p>
    <w:p w14:paraId="41E04500" w14:textId="5C25A43A" w:rsidR="00204EE5" w:rsidRPr="002047E5" w:rsidRDefault="00204EE5" w:rsidP="0075015E">
      <w:pPr>
        <w:pStyle w:val="Akapitzlist"/>
        <w:spacing w:after="0"/>
        <w:ind w:left="71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</w:t>
      </w:r>
      <w:r w:rsidR="0075015E"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21F555A3" w14:textId="57AD9E4E" w:rsidR="00204EE5" w:rsidRPr="002047E5" w:rsidRDefault="001C00CC">
      <w:pPr>
        <w:pStyle w:val="Akapitzlist"/>
        <w:numPr>
          <w:ilvl w:val="0"/>
          <w:numId w:val="92"/>
        </w:numPr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>Okres udostępnienia Wykonawcy i wykorzystania przez niego zasobów Podmiotu udostępniającego te zasoby przy wykonywaniu zamówienia:</w:t>
      </w:r>
    </w:p>
    <w:p w14:paraId="206AE68A" w14:textId="00C4BD46" w:rsidR="00204EE5" w:rsidRPr="002047E5" w:rsidRDefault="00204EE5" w:rsidP="0075015E">
      <w:pPr>
        <w:pStyle w:val="Akapitzlist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75015E"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92DD5A2" w14:textId="09A83071" w:rsidR="001C00CC" w:rsidRPr="002047E5" w:rsidRDefault="001C00CC">
      <w:pPr>
        <w:pStyle w:val="Akapitzlist"/>
        <w:numPr>
          <w:ilvl w:val="0"/>
          <w:numId w:val="92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6DE6FA43" w14:textId="37E12B0F" w:rsidR="001C00CC" w:rsidRPr="002047E5" w:rsidRDefault="001C00CC" w:rsidP="0075015E">
      <w:pPr>
        <w:pStyle w:val="Akapitzlist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="0075015E" w:rsidRPr="002047E5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7CF9D9B7" w14:textId="77777777" w:rsidR="00A345E0" w:rsidRPr="002047E5" w:rsidRDefault="00A345E0" w:rsidP="00A345E0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224129" w14:textId="77777777" w:rsidR="00A345E0" w:rsidRPr="002047E5" w:rsidRDefault="00A345E0" w:rsidP="00A345E0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52A8926" w14:textId="77777777" w:rsidR="00A345E0" w:rsidRPr="002047E5" w:rsidRDefault="00A345E0" w:rsidP="00A345E0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BDC6D0A" w14:textId="0C0B7C61" w:rsidR="00A345E0" w:rsidRPr="002047E5" w:rsidRDefault="00A345E0" w:rsidP="00A345E0">
      <w:pPr>
        <w:rPr>
          <w:color w:val="000000" w:themeColor="text1"/>
        </w:rPr>
      </w:pPr>
      <w:r w:rsidRPr="002047E5">
        <w:rPr>
          <w:color w:val="000000" w:themeColor="text1"/>
        </w:rPr>
        <w:t xml:space="preserve">.......................................... dnia ............ </w:t>
      </w:r>
      <w:r w:rsidR="009F65FE" w:rsidRPr="002047E5">
        <w:rPr>
          <w:color w:val="000000" w:themeColor="text1"/>
        </w:rPr>
        <w:t xml:space="preserve"> </w:t>
      </w:r>
      <w:r w:rsidRPr="002047E5">
        <w:rPr>
          <w:color w:val="000000" w:themeColor="text1"/>
        </w:rPr>
        <w:t>r.</w:t>
      </w:r>
    </w:p>
    <w:p w14:paraId="067ECCAE" w14:textId="390E34D5" w:rsidR="00A345E0" w:rsidRPr="00FB673D" w:rsidRDefault="00A345E0">
      <w:pPr>
        <w:rPr>
          <w:color w:val="000000" w:themeColor="text1"/>
        </w:rPr>
      </w:pPr>
      <w:r w:rsidRPr="002047E5">
        <w:rPr>
          <w:color w:val="000000" w:themeColor="text1"/>
        </w:rPr>
        <w:br w:type="page"/>
      </w:r>
    </w:p>
    <w:p w14:paraId="1B1B0708" w14:textId="5907F664" w:rsidR="00FB673D" w:rsidRPr="00FB673D" w:rsidRDefault="00FB673D" w:rsidP="00FB673D">
      <w:pPr>
        <w:tabs>
          <w:tab w:val="left" w:pos="8236"/>
        </w:tabs>
        <w:spacing w:line="259" w:lineRule="atLeast"/>
        <w:ind w:right="-648"/>
        <w:jc w:val="right"/>
      </w:pPr>
      <w:r w:rsidRPr="00FB673D">
        <w:rPr>
          <w:b/>
          <w:bCs/>
        </w:rPr>
        <w:lastRenderedPageBreak/>
        <w:t>Załącznik nr 7 do SWZ</w:t>
      </w:r>
    </w:p>
    <w:p w14:paraId="76E98DA0" w14:textId="77777777" w:rsidR="00FB673D" w:rsidRPr="00FB673D" w:rsidRDefault="00FB673D" w:rsidP="00FB673D">
      <w:pPr>
        <w:tabs>
          <w:tab w:val="left" w:pos="8236"/>
        </w:tabs>
        <w:spacing w:line="259" w:lineRule="atLeast"/>
        <w:ind w:right="-648"/>
        <w:rPr>
          <w:b/>
          <w:bCs/>
        </w:rPr>
      </w:pPr>
    </w:p>
    <w:p w14:paraId="78EB3D84" w14:textId="77777777" w:rsidR="00FB673D" w:rsidRPr="00FB673D" w:rsidRDefault="00FB673D" w:rsidP="00FB673D">
      <w:pPr>
        <w:spacing w:line="276" w:lineRule="auto"/>
        <w:ind w:left="4963" w:firstLine="709"/>
        <w:rPr>
          <w:b/>
        </w:rPr>
      </w:pPr>
      <w:r w:rsidRPr="00FB673D">
        <w:rPr>
          <w:b/>
        </w:rPr>
        <w:t>MIASTO ŻYWIEC</w:t>
      </w:r>
    </w:p>
    <w:p w14:paraId="73A3DDAC" w14:textId="77777777" w:rsidR="00FB673D" w:rsidRPr="00FB673D" w:rsidRDefault="00FB673D" w:rsidP="00FB673D">
      <w:pPr>
        <w:spacing w:line="276" w:lineRule="auto"/>
        <w:rPr>
          <w:b/>
        </w:rPr>
      </w:pP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  <w:t xml:space="preserve">Rynek 2 </w:t>
      </w:r>
    </w:p>
    <w:p w14:paraId="707BFEE6" w14:textId="77777777" w:rsidR="00FB673D" w:rsidRPr="00FB673D" w:rsidRDefault="00FB673D" w:rsidP="00FB673D">
      <w:pPr>
        <w:spacing w:line="276" w:lineRule="auto"/>
        <w:rPr>
          <w:b/>
        </w:rPr>
      </w:pP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</w:r>
      <w:r w:rsidRPr="00FB673D">
        <w:rPr>
          <w:b/>
        </w:rPr>
        <w:tab/>
        <w:t xml:space="preserve">34-300 Żywiec </w:t>
      </w:r>
    </w:p>
    <w:p w14:paraId="5FEEC1A7" w14:textId="77777777" w:rsidR="00FB673D" w:rsidRPr="00FB673D" w:rsidRDefault="00FB673D" w:rsidP="00FB673D">
      <w:pPr>
        <w:spacing w:line="276" w:lineRule="auto"/>
        <w:jc w:val="center"/>
        <w:rPr>
          <w:b/>
        </w:rPr>
      </w:pPr>
    </w:p>
    <w:p w14:paraId="6588067F" w14:textId="77777777" w:rsidR="00FB673D" w:rsidRPr="00FB673D" w:rsidRDefault="00FB673D" w:rsidP="00FB673D">
      <w:pPr>
        <w:pStyle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673D">
        <w:rPr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 SKŁADANIE NA PODSTAWIE ART. 117 UST. 4 USTAWY P.Z.P.</w:t>
      </w:r>
    </w:p>
    <w:p w14:paraId="2E6E2661" w14:textId="77777777" w:rsidR="00FB673D" w:rsidRPr="00FB673D" w:rsidRDefault="00FB673D" w:rsidP="00FB673D">
      <w:pPr>
        <w:spacing w:line="276" w:lineRule="auto"/>
      </w:pPr>
    </w:p>
    <w:p w14:paraId="52C334D3" w14:textId="77777777" w:rsidR="00FB673D" w:rsidRPr="00FB673D" w:rsidRDefault="00FB673D" w:rsidP="00FB673D">
      <w:pPr>
        <w:spacing w:line="276" w:lineRule="auto"/>
        <w:ind w:left="540" w:hanging="540"/>
        <w:jc w:val="both"/>
        <w:rPr>
          <w:spacing w:val="4"/>
        </w:rPr>
      </w:pPr>
      <w:r w:rsidRPr="00FB673D">
        <w:rPr>
          <w:spacing w:val="4"/>
        </w:rPr>
        <w:t>Ja/my niżej podpisani:</w:t>
      </w:r>
    </w:p>
    <w:p w14:paraId="25CE5779" w14:textId="77777777" w:rsidR="00FB673D" w:rsidRPr="00FB673D" w:rsidRDefault="00FB673D" w:rsidP="00FB673D">
      <w:pPr>
        <w:spacing w:line="276" w:lineRule="auto"/>
        <w:jc w:val="both"/>
        <w:rPr>
          <w:spacing w:val="4"/>
        </w:rPr>
      </w:pPr>
      <w:r w:rsidRPr="00FB673D">
        <w:rPr>
          <w:spacing w:val="4"/>
        </w:rPr>
        <w:t>…………………………………………………………………………………………………….</w:t>
      </w:r>
    </w:p>
    <w:p w14:paraId="77FE881B" w14:textId="77777777" w:rsidR="00FB673D" w:rsidRPr="00FB673D" w:rsidRDefault="00FB673D" w:rsidP="00FB673D">
      <w:pPr>
        <w:spacing w:line="276" w:lineRule="auto"/>
        <w:ind w:right="72"/>
        <w:jc w:val="center"/>
        <w:rPr>
          <w:i/>
        </w:rPr>
      </w:pPr>
      <w:r w:rsidRPr="00FB673D">
        <w:rPr>
          <w:i/>
        </w:rPr>
        <w:t>(imię, nazwisko, stanowisko/podstawa do reprezentacji)</w:t>
      </w:r>
    </w:p>
    <w:p w14:paraId="7AB87B20" w14:textId="77777777" w:rsidR="00FB673D" w:rsidRPr="00FB673D" w:rsidRDefault="00FB673D" w:rsidP="00FB673D">
      <w:pPr>
        <w:spacing w:line="276" w:lineRule="auto"/>
        <w:jc w:val="both"/>
        <w:rPr>
          <w:spacing w:val="4"/>
        </w:rPr>
      </w:pPr>
      <w:r w:rsidRPr="00FB673D">
        <w:rPr>
          <w:spacing w:val="4"/>
        </w:rPr>
        <w:t xml:space="preserve">działając w imieniu i na rzecz: </w:t>
      </w:r>
    </w:p>
    <w:p w14:paraId="12587CA1" w14:textId="77777777" w:rsidR="00FB673D" w:rsidRPr="00FB673D" w:rsidRDefault="00FB673D" w:rsidP="00FB673D">
      <w:pPr>
        <w:spacing w:line="276" w:lineRule="auto"/>
        <w:jc w:val="both"/>
        <w:rPr>
          <w:spacing w:val="4"/>
        </w:rPr>
      </w:pPr>
      <w:r w:rsidRPr="00FB673D">
        <w:rPr>
          <w:spacing w:val="4"/>
        </w:rPr>
        <w:t>.....................................................................................................................................</w:t>
      </w:r>
    </w:p>
    <w:p w14:paraId="67B1E5A8" w14:textId="77777777" w:rsidR="00FB673D" w:rsidRPr="00FB673D" w:rsidRDefault="00FB673D" w:rsidP="00FB673D">
      <w:pPr>
        <w:spacing w:line="276" w:lineRule="auto"/>
        <w:jc w:val="center"/>
        <w:rPr>
          <w:spacing w:val="4"/>
        </w:rPr>
      </w:pPr>
      <w:r w:rsidRPr="00FB673D">
        <w:rPr>
          <w:i/>
        </w:rPr>
        <w:t xml:space="preserve"> (pełna nazwa Wykonawcy/ Wykonawców w przypadku wykonawców wspólnie ubiegających się o udzielenie</w:t>
      </w:r>
      <w:r w:rsidRPr="00FB673D">
        <w:rPr>
          <w:lang w:eastAsia="en-US"/>
        </w:rPr>
        <w:t xml:space="preserve"> </w:t>
      </w:r>
      <w:r w:rsidRPr="00FB673D">
        <w:rPr>
          <w:i/>
        </w:rPr>
        <w:t>zamówienia)</w:t>
      </w:r>
      <w:r w:rsidRPr="00FB673D">
        <w:rPr>
          <w:lang w:eastAsia="en-US"/>
        </w:rPr>
        <w:t xml:space="preserve"> </w:t>
      </w:r>
    </w:p>
    <w:p w14:paraId="2EC44E93" w14:textId="77777777" w:rsidR="00FB673D" w:rsidRPr="00FB673D" w:rsidRDefault="00FB673D" w:rsidP="00FB673D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3C073080" w14:textId="22E61536" w:rsidR="00FB673D" w:rsidRPr="00FB673D" w:rsidRDefault="00FB673D" w:rsidP="00FB673D">
      <w:pPr>
        <w:spacing w:line="276" w:lineRule="auto"/>
        <w:jc w:val="both"/>
        <w:rPr>
          <w:rStyle w:val="bold"/>
          <w:bCs/>
          <w:lang w:bidi="hi-IN"/>
        </w:rPr>
      </w:pPr>
      <w:r w:rsidRPr="00FB673D">
        <w:t xml:space="preserve">Składając ofertę w postępowaniu o udzielenie zamówienia publicznego pn.: </w:t>
      </w:r>
      <w:r w:rsidRPr="00FB673D">
        <w:rPr>
          <w:b/>
          <w:bCs/>
          <w:lang w:bidi="hi-IN"/>
        </w:rPr>
        <w:t xml:space="preserve">„Opróżnianie koszy ulicznych zlokalizowanych na terenie miasta Żywca” </w:t>
      </w:r>
      <w:r>
        <w:rPr>
          <w:b/>
          <w:bCs/>
          <w:lang w:bidi="hi-IN"/>
        </w:rPr>
        <w:t>o</w:t>
      </w:r>
      <w:r w:rsidRPr="00FB673D">
        <w:rPr>
          <w:b/>
          <w:bCs/>
          <w:lang w:bidi="hi-IN"/>
        </w:rPr>
        <w:t xml:space="preserve">znaczenie sprawy: </w:t>
      </w:r>
      <w:r>
        <w:rPr>
          <w:b/>
          <w:bCs/>
          <w:lang w:bidi="hi-IN"/>
        </w:rPr>
        <w:br/>
      </w:r>
      <w:r w:rsidRPr="00FB673D">
        <w:rPr>
          <w:b/>
          <w:bCs/>
          <w:lang w:bidi="hi-IN"/>
        </w:rPr>
        <w:t>IOŚ</w:t>
      </w:r>
      <w:r>
        <w:rPr>
          <w:b/>
          <w:bCs/>
          <w:lang w:bidi="hi-IN"/>
        </w:rPr>
        <w:t>-</w:t>
      </w:r>
      <w:r w:rsidRPr="00FB673D">
        <w:rPr>
          <w:b/>
          <w:bCs/>
          <w:lang w:bidi="hi-IN"/>
        </w:rPr>
        <w:t>OŚ.271.00008.2025</w:t>
      </w:r>
      <w:r>
        <w:rPr>
          <w:bCs/>
        </w:rPr>
        <w:t xml:space="preserve"> </w:t>
      </w:r>
      <w:r w:rsidRPr="00FB673D">
        <w:t>wskazujemy, które usługi wykonają poszczególni Wykonawcy:</w:t>
      </w:r>
    </w:p>
    <w:p w14:paraId="7ADC62D5" w14:textId="77777777" w:rsidR="00FB673D" w:rsidRPr="00FB673D" w:rsidRDefault="00FB673D" w:rsidP="00FB673D">
      <w:pPr>
        <w:pStyle w:val="center"/>
        <w:spacing w:after="0"/>
        <w:jc w:val="left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73C87864" w14:textId="77777777" w:rsidR="00FB673D" w:rsidRPr="00FB673D" w:rsidRDefault="00FB673D" w:rsidP="00FB673D">
      <w:pPr>
        <w:pStyle w:val="Akapitzlist"/>
        <w:numPr>
          <w:ilvl w:val="0"/>
          <w:numId w:val="110"/>
        </w:numPr>
        <w:suppressAutoHyphens/>
        <w:autoSpaceDE w:val="0"/>
        <w:autoSpaceDN w:val="0"/>
        <w:adjustRightInd w:val="0"/>
        <w:spacing w:after="120"/>
        <w:ind w:left="357" w:hanging="357"/>
        <w:rPr>
          <w:rFonts w:ascii="Times New Roman" w:hAnsi="Times New Roman"/>
          <w:b/>
          <w:bCs/>
          <w:sz w:val="24"/>
          <w:szCs w:val="24"/>
        </w:rPr>
      </w:pPr>
      <w:r w:rsidRPr="00FB673D">
        <w:rPr>
          <w:rFonts w:ascii="Times New Roman" w:hAnsi="Times New Roman"/>
          <w:b/>
          <w:bCs/>
          <w:sz w:val="24"/>
          <w:szCs w:val="24"/>
        </w:rPr>
        <w:t>Wykonawca*:</w:t>
      </w:r>
    </w:p>
    <w:p w14:paraId="6CBF8DA2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0BA9830E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center"/>
        <w:rPr>
          <w:sz w:val="20"/>
          <w:szCs w:val="20"/>
        </w:rPr>
      </w:pPr>
      <w:r w:rsidRPr="00FB673D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B673D">
        <w:rPr>
          <w:i/>
          <w:iCs/>
          <w:sz w:val="20"/>
          <w:szCs w:val="20"/>
        </w:rPr>
        <w:t>CEiDG</w:t>
      </w:r>
      <w:proofErr w:type="spellEnd"/>
      <w:r w:rsidRPr="00FB673D">
        <w:rPr>
          <w:i/>
          <w:iCs/>
          <w:sz w:val="20"/>
          <w:szCs w:val="20"/>
        </w:rPr>
        <w:t>)</w:t>
      </w:r>
    </w:p>
    <w:p w14:paraId="011565AA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2CE9D95D" w14:textId="77777777" w:rsidR="00FB673D" w:rsidRPr="00FB673D" w:rsidRDefault="00FB673D" w:rsidP="00FB673D">
      <w:pPr>
        <w:autoSpaceDE w:val="0"/>
        <w:autoSpaceDN w:val="0"/>
        <w:adjustRightInd w:val="0"/>
        <w:spacing w:after="120" w:line="276" w:lineRule="auto"/>
        <w:ind w:left="357"/>
        <w:jc w:val="both"/>
        <w:rPr>
          <w:u w:val="single"/>
        </w:rPr>
      </w:pPr>
      <w:r w:rsidRPr="00FB673D">
        <w:rPr>
          <w:u w:val="single"/>
        </w:rPr>
        <w:t>reprezentowany przez:</w:t>
      </w:r>
    </w:p>
    <w:p w14:paraId="22449DE1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3D697E98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center"/>
        <w:rPr>
          <w:i/>
          <w:iCs/>
          <w:sz w:val="20"/>
          <w:szCs w:val="20"/>
        </w:rPr>
      </w:pPr>
      <w:r w:rsidRPr="00FB673D">
        <w:rPr>
          <w:i/>
          <w:iCs/>
          <w:sz w:val="20"/>
          <w:szCs w:val="20"/>
        </w:rPr>
        <w:t>(imię, nazwisko, stanowisko / podstawa do reprezentacji)</w:t>
      </w:r>
    </w:p>
    <w:p w14:paraId="132A51BE" w14:textId="77777777" w:rsidR="00FB673D" w:rsidRPr="00FB673D" w:rsidRDefault="00FB673D" w:rsidP="00FB673D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598EB0F3" w14:textId="77777777" w:rsidR="00FB673D" w:rsidRPr="00FB673D" w:rsidRDefault="00FB673D" w:rsidP="00FB673D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Style w:val="bold"/>
          <w:b w:val="0"/>
        </w:rPr>
      </w:pPr>
      <w:r w:rsidRPr="00FB673D">
        <w:rPr>
          <w:rStyle w:val="bold"/>
        </w:rPr>
        <w:t>wykona następujący zakres zamówienia:</w:t>
      </w:r>
    </w:p>
    <w:p w14:paraId="52274CB1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48B60A27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center"/>
        <w:rPr>
          <w:i/>
          <w:sz w:val="20"/>
          <w:szCs w:val="20"/>
        </w:rPr>
      </w:pPr>
      <w:r w:rsidRPr="00FB673D">
        <w:rPr>
          <w:i/>
          <w:sz w:val="20"/>
          <w:szCs w:val="20"/>
        </w:rPr>
        <w:t xml:space="preserve">(podać </w:t>
      </w:r>
      <w:r w:rsidRPr="00FB673D">
        <w:rPr>
          <w:i/>
          <w:iCs/>
          <w:sz w:val="20"/>
          <w:szCs w:val="20"/>
        </w:rPr>
        <w:t>zakres</w:t>
      </w:r>
      <w:r w:rsidRPr="00FB673D">
        <w:rPr>
          <w:i/>
          <w:sz w:val="20"/>
          <w:szCs w:val="20"/>
        </w:rPr>
        <w:t xml:space="preserve"> zamówienia Wykonawcy)</w:t>
      </w:r>
    </w:p>
    <w:p w14:paraId="0AB04A92" w14:textId="77777777" w:rsidR="00FB673D" w:rsidRPr="00FB673D" w:rsidRDefault="00FB673D" w:rsidP="00FB673D">
      <w:pPr>
        <w:spacing w:line="276" w:lineRule="auto"/>
        <w:jc w:val="both"/>
      </w:pPr>
    </w:p>
    <w:p w14:paraId="282972B2" w14:textId="77777777" w:rsidR="00FB673D" w:rsidRPr="00FB673D" w:rsidRDefault="00FB673D" w:rsidP="00FB673D">
      <w:pPr>
        <w:pStyle w:val="Akapitzlist"/>
        <w:numPr>
          <w:ilvl w:val="0"/>
          <w:numId w:val="110"/>
        </w:numPr>
        <w:suppressAutoHyphens/>
        <w:autoSpaceDE w:val="0"/>
        <w:autoSpaceDN w:val="0"/>
        <w:adjustRightInd w:val="0"/>
        <w:spacing w:after="120"/>
        <w:ind w:left="357" w:hanging="357"/>
        <w:rPr>
          <w:rFonts w:ascii="Times New Roman" w:hAnsi="Times New Roman"/>
          <w:b/>
          <w:bCs/>
          <w:sz w:val="24"/>
          <w:szCs w:val="24"/>
        </w:rPr>
      </w:pPr>
      <w:r w:rsidRPr="00FB673D">
        <w:rPr>
          <w:rFonts w:ascii="Times New Roman" w:hAnsi="Times New Roman"/>
          <w:b/>
          <w:bCs/>
          <w:sz w:val="24"/>
          <w:szCs w:val="24"/>
        </w:rPr>
        <w:t>Wykonawca*:</w:t>
      </w:r>
    </w:p>
    <w:p w14:paraId="5921DE38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0356F618" w14:textId="77777777" w:rsidR="00FB673D" w:rsidRPr="00FB673D" w:rsidRDefault="00FB673D" w:rsidP="00FB673D">
      <w:pPr>
        <w:pBdr>
          <w:bottom w:val="single" w:sz="12" w:space="1" w:color="auto"/>
        </w:pBdr>
        <w:autoSpaceDE w:val="0"/>
        <w:autoSpaceDN w:val="0"/>
        <w:adjustRightInd w:val="0"/>
        <w:spacing w:line="276" w:lineRule="auto"/>
        <w:ind w:left="357"/>
        <w:jc w:val="center"/>
        <w:rPr>
          <w:i/>
          <w:iCs/>
          <w:sz w:val="20"/>
          <w:szCs w:val="20"/>
        </w:rPr>
      </w:pPr>
      <w:r w:rsidRPr="00FB673D"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B673D">
        <w:rPr>
          <w:i/>
          <w:iCs/>
          <w:sz w:val="20"/>
          <w:szCs w:val="20"/>
        </w:rPr>
        <w:t>CEiDG</w:t>
      </w:r>
      <w:proofErr w:type="spellEnd"/>
      <w:r w:rsidRPr="00FB673D">
        <w:rPr>
          <w:i/>
          <w:iCs/>
          <w:sz w:val="20"/>
          <w:szCs w:val="20"/>
        </w:rPr>
        <w:t>)</w:t>
      </w:r>
    </w:p>
    <w:p w14:paraId="3A2BB1D6" w14:textId="77777777" w:rsidR="00FB673D" w:rsidRPr="00FB673D" w:rsidRDefault="00FB673D" w:rsidP="00FB673D">
      <w:pPr>
        <w:spacing w:line="276" w:lineRule="auto"/>
        <w:jc w:val="both"/>
        <w:rPr>
          <w:i/>
          <w:sz w:val="20"/>
          <w:szCs w:val="20"/>
        </w:rPr>
      </w:pPr>
      <w:r w:rsidRPr="00FB673D">
        <w:rPr>
          <w:i/>
          <w:sz w:val="20"/>
          <w:szCs w:val="20"/>
        </w:rPr>
        <w:t xml:space="preserve">* wskazać wszystkich Wykonawców wspólnie ubiegających się o udzielenie zamówienia, jeśli potrzeba więcej – dopisać </w:t>
      </w:r>
    </w:p>
    <w:p w14:paraId="395244A5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242048FB" w14:textId="77777777" w:rsidR="00FB673D" w:rsidRPr="00FB673D" w:rsidRDefault="00FB673D" w:rsidP="00FB673D">
      <w:pPr>
        <w:autoSpaceDE w:val="0"/>
        <w:autoSpaceDN w:val="0"/>
        <w:adjustRightInd w:val="0"/>
        <w:spacing w:after="120" w:line="276" w:lineRule="auto"/>
        <w:ind w:left="357"/>
        <w:jc w:val="both"/>
        <w:rPr>
          <w:u w:val="single"/>
        </w:rPr>
      </w:pPr>
      <w:r w:rsidRPr="00FB673D">
        <w:rPr>
          <w:u w:val="single"/>
        </w:rPr>
        <w:t>reprezentowany przez:</w:t>
      </w:r>
    </w:p>
    <w:p w14:paraId="059C9343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62CA2F27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center"/>
        <w:rPr>
          <w:i/>
          <w:iCs/>
          <w:sz w:val="20"/>
          <w:szCs w:val="20"/>
        </w:rPr>
      </w:pPr>
      <w:r w:rsidRPr="00FB673D">
        <w:rPr>
          <w:i/>
          <w:iCs/>
          <w:sz w:val="20"/>
          <w:szCs w:val="20"/>
        </w:rPr>
        <w:t>(imię, nazwisko, stanowisko / podstawa do reprezentacji)</w:t>
      </w:r>
    </w:p>
    <w:p w14:paraId="017FE5C1" w14:textId="77777777" w:rsidR="00FB673D" w:rsidRPr="00FB673D" w:rsidRDefault="00FB673D" w:rsidP="00FB673D">
      <w:pPr>
        <w:pStyle w:val="center"/>
        <w:spacing w:after="0"/>
        <w:jc w:val="both"/>
        <w:rPr>
          <w:rStyle w:val="bold"/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229DD6E3" w14:textId="77777777" w:rsidR="00FB673D" w:rsidRPr="00FB673D" w:rsidRDefault="00FB673D" w:rsidP="00FB673D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Style w:val="bold"/>
          <w:b w:val="0"/>
        </w:rPr>
      </w:pPr>
      <w:r w:rsidRPr="00FB673D">
        <w:rPr>
          <w:rStyle w:val="bold"/>
        </w:rPr>
        <w:t>wykona następujący zakres zamówienia:</w:t>
      </w:r>
    </w:p>
    <w:p w14:paraId="1C4977AB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both"/>
      </w:pPr>
      <w:r w:rsidRPr="00FB673D">
        <w:t>.......................................................................................................................................</w:t>
      </w:r>
    </w:p>
    <w:p w14:paraId="498098C0" w14:textId="77777777" w:rsidR="00FB673D" w:rsidRPr="00FB673D" w:rsidRDefault="00FB673D" w:rsidP="00FB673D">
      <w:pPr>
        <w:autoSpaceDE w:val="0"/>
        <w:autoSpaceDN w:val="0"/>
        <w:adjustRightInd w:val="0"/>
        <w:spacing w:line="276" w:lineRule="auto"/>
        <w:ind w:left="357"/>
        <w:jc w:val="center"/>
        <w:rPr>
          <w:i/>
          <w:sz w:val="20"/>
          <w:szCs w:val="20"/>
        </w:rPr>
      </w:pPr>
      <w:r w:rsidRPr="00FB673D">
        <w:rPr>
          <w:i/>
          <w:sz w:val="20"/>
          <w:szCs w:val="20"/>
        </w:rPr>
        <w:t>(podać zakres zamówienia Wykonawcy)</w:t>
      </w:r>
    </w:p>
    <w:p w14:paraId="6570D3BA" w14:textId="77777777" w:rsidR="00FB673D" w:rsidRPr="00FB673D" w:rsidRDefault="00FB673D" w:rsidP="00FB673D">
      <w:pPr>
        <w:spacing w:line="276" w:lineRule="auto"/>
      </w:pPr>
    </w:p>
    <w:p w14:paraId="34778427" w14:textId="77777777" w:rsidR="00FB673D" w:rsidRPr="00FB673D" w:rsidRDefault="00FB673D" w:rsidP="00FB673D">
      <w:pPr>
        <w:spacing w:line="276" w:lineRule="auto"/>
      </w:pPr>
    </w:p>
    <w:p w14:paraId="68159020" w14:textId="77777777" w:rsidR="00FB673D" w:rsidRPr="00FB673D" w:rsidRDefault="00FB673D" w:rsidP="00FB673D">
      <w:pPr>
        <w:spacing w:line="276" w:lineRule="auto"/>
      </w:pPr>
      <w:r w:rsidRPr="00FB673D">
        <w:t>.........................................., dnia ............ 2025 r.</w:t>
      </w:r>
    </w:p>
    <w:p w14:paraId="1E47122A" w14:textId="77777777" w:rsidR="00FB673D" w:rsidRPr="00052578" w:rsidRDefault="00FB673D" w:rsidP="00FB673D">
      <w:pPr>
        <w:spacing w:line="276" w:lineRule="auto"/>
        <w:ind w:right="-306"/>
        <w:jc w:val="center"/>
        <w:rPr>
          <w:rFonts w:ascii="Arial" w:hAnsi="Arial" w:cs="Arial"/>
          <w:i/>
        </w:rPr>
      </w:pPr>
    </w:p>
    <w:p w14:paraId="2790965F" w14:textId="77777777" w:rsidR="00FB673D" w:rsidRDefault="00FB673D" w:rsidP="00FB673D">
      <w:pPr>
        <w:tabs>
          <w:tab w:val="left" w:pos="8236"/>
        </w:tabs>
        <w:spacing w:line="259" w:lineRule="atLeast"/>
        <w:ind w:right="-648"/>
        <w:jc w:val="right"/>
        <w:rPr>
          <w:rFonts w:ascii="Arial" w:hAnsi="Arial" w:cs="Arial"/>
          <w:b/>
          <w:bCs/>
        </w:rPr>
      </w:pPr>
    </w:p>
    <w:p w14:paraId="70E58E6E" w14:textId="77777777" w:rsidR="00FB673D" w:rsidRDefault="00FB673D" w:rsidP="00FB673D">
      <w:pPr>
        <w:tabs>
          <w:tab w:val="left" w:pos="8236"/>
        </w:tabs>
        <w:spacing w:line="259" w:lineRule="atLeast"/>
        <w:ind w:right="-648"/>
        <w:jc w:val="right"/>
        <w:rPr>
          <w:rFonts w:ascii="Arial" w:hAnsi="Arial" w:cs="Arial"/>
          <w:b/>
          <w:bCs/>
        </w:rPr>
      </w:pPr>
    </w:p>
    <w:p w14:paraId="65E3B69A" w14:textId="2024D4D3" w:rsidR="00EA4AED" w:rsidRPr="00AB4C0E" w:rsidRDefault="00EA4AED" w:rsidP="00AB4C0E">
      <w:pPr>
        <w:rPr>
          <w:color w:val="000000" w:themeColor="text1"/>
        </w:rPr>
      </w:pPr>
    </w:p>
    <w:sectPr w:rsidR="00EA4AED" w:rsidRPr="00AB4C0E" w:rsidSect="00497668">
      <w:footerReference w:type="even" r:id="rId14"/>
      <w:footerReference w:type="default" r:id="rId15"/>
      <w:pgSz w:w="12240" w:h="15840"/>
      <w:pgMar w:top="851" w:right="1418" w:bottom="567" w:left="1418" w:header="708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38B76" w14:textId="77777777" w:rsidR="00C70045" w:rsidRDefault="00C70045">
      <w:r>
        <w:separator/>
      </w:r>
    </w:p>
  </w:endnote>
  <w:endnote w:type="continuationSeparator" w:id="0">
    <w:p w14:paraId="6FAA34DB" w14:textId="77777777" w:rsidR="00C70045" w:rsidRDefault="00C7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4444" w14:textId="77777777" w:rsidR="00947538" w:rsidRDefault="009475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45A238" w14:textId="77777777" w:rsidR="00947538" w:rsidRDefault="009475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6C58" w14:textId="77777777" w:rsidR="00947538" w:rsidRDefault="009475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7A45"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41491FBF" w14:textId="77777777" w:rsidR="00947538" w:rsidRDefault="009475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C6F89" w14:textId="77777777" w:rsidR="00C70045" w:rsidRDefault="00C70045">
      <w:r>
        <w:separator/>
      </w:r>
    </w:p>
  </w:footnote>
  <w:footnote w:type="continuationSeparator" w:id="0">
    <w:p w14:paraId="21DC9A71" w14:textId="77777777" w:rsidR="00C70045" w:rsidRDefault="00C70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1D41AD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8C96CDDC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cs="Times New Roman"/>
        <w:strike w:val="0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6"/>
    <w:lvl w:ilvl="0">
      <w:start w:val="14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</w:rPr>
    </w:lvl>
  </w:abstractNum>
  <w:abstractNum w:abstractNumId="4" w15:restartNumberingAfterBreak="0">
    <w:nsid w:val="00000011"/>
    <w:multiLevelType w:val="singleLevel"/>
    <w:tmpl w:val="00000011"/>
    <w:name w:val="WW8Num23"/>
    <w:lvl w:ilvl="0">
      <w:start w:val="1"/>
      <w:numFmt w:val="decimal"/>
      <w:lvlText w:val="%1)"/>
      <w:lvlJc w:val="left"/>
      <w:pPr>
        <w:tabs>
          <w:tab w:val="num" w:pos="990"/>
        </w:tabs>
        <w:ind w:left="990" w:hanging="510"/>
      </w:pPr>
      <w:rPr>
        <w:rFonts w:hint="default"/>
        <w:iCs/>
      </w:rPr>
    </w:lvl>
  </w:abstractNum>
  <w:abstractNum w:abstractNumId="5" w15:restartNumberingAfterBreak="0">
    <w:nsid w:val="00000014"/>
    <w:multiLevelType w:val="single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-240"/>
        </w:tabs>
        <w:ind w:left="480" w:hanging="360"/>
      </w:pPr>
    </w:lvl>
  </w:abstractNum>
  <w:abstractNum w:abstractNumId="7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8" w15:restartNumberingAfterBreak="0">
    <w:nsid w:val="00000021"/>
    <w:multiLevelType w:val="singleLevel"/>
    <w:tmpl w:val="1248D2E0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kern w:val="1"/>
        <w:lang w:eastAsia="hi-IN" w:bidi="hi-IN"/>
      </w:rPr>
    </w:lvl>
  </w:abstractNum>
  <w:abstractNum w:abstractNumId="9" w15:restartNumberingAfterBreak="0">
    <w:nsid w:val="00000023"/>
    <w:multiLevelType w:val="singleLevel"/>
    <w:tmpl w:val="C186E8F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color w:val="auto"/>
      </w:rPr>
    </w:lvl>
  </w:abstractNum>
  <w:abstractNum w:abstractNumId="10" w15:restartNumberingAfterBreak="0">
    <w:nsid w:val="00000028"/>
    <w:multiLevelType w:val="singleLevel"/>
    <w:tmpl w:val="AC5849B2"/>
    <w:name w:val="WW8Num5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11" w15:restartNumberingAfterBreak="0">
    <w:nsid w:val="00000029"/>
    <w:multiLevelType w:val="singleLevel"/>
    <w:tmpl w:val="61D0DE08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0" w:themeColor="text1"/>
      </w:rPr>
    </w:lvl>
  </w:abstractNum>
  <w:abstractNum w:abstractNumId="12" w15:restartNumberingAfterBreak="0">
    <w:nsid w:val="0000002B"/>
    <w:multiLevelType w:val="multilevel"/>
    <w:tmpl w:val="10E8D14C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32"/>
    <w:multiLevelType w:val="multilevel"/>
    <w:tmpl w:val="00000032"/>
    <w:name w:val="WW8Num5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-1412"/>
        </w:tabs>
        <w:ind w:left="928" w:hanging="360"/>
      </w:pPr>
      <w:rPr>
        <w:rFonts w:cs="Times New Roman"/>
        <w:color w:val="00000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4E"/>
    <w:multiLevelType w:val="singleLevel"/>
    <w:tmpl w:val="0000004E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-Roman" w:hAnsi="Symbol" w:cs="Symbol"/>
        <w:bCs/>
        <w:spacing w:val="4"/>
        <w:kern w:val="1"/>
        <w:lang w:val="pl-PL"/>
      </w:rPr>
    </w:lvl>
  </w:abstractNum>
  <w:abstractNum w:abstractNumId="15" w15:restartNumberingAfterBreak="0">
    <w:nsid w:val="00822786"/>
    <w:multiLevelType w:val="hybridMultilevel"/>
    <w:tmpl w:val="1B24B60E"/>
    <w:lvl w:ilvl="0" w:tplc="C5340B30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01890687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trike w:val="0"/>
        <w:dstrike w:val="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strike w:val="0"/>
        <w:dstrike w:val="0"/>
      </w:rPr>
    </w:lvl>
  </w:abstractNum>
  <w:abstractNum w:abstractNumId="17" w15:restartNumberingAfterBreak="0">
    <w:nsid w:val="0246585E"/>
    <w:multiLevelType w:val="hybridMultilevel"/>
    <w:tmpl w:val="8EEEE3F8"/>
    <w:lvl w:ilvl="0" w:tplc="5B146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EB0715"/>
    <w:multiLevelType w:val="multilevel"/>
    <w:tmpl w:val="3D58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2520" w:hanging="360"/>
      </w:pPr>
      <w:rPr>
        <w:rFonts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4CA72CB"/>
    <w:multiLevelType w:val="singleLevel"/>
    <w:tmpl w:val="1248D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kern w:val="1"/>
        <w:lang w:eastAsia="hi-IN" w:bidi="hi-IN"/>
      </w:rPr>
    </w:lvl>
  </w:abstractNum>
  <w:abstractNum w:abstractNumId="20" w15:restartNumberingAfterBreak="0">
    <w:nsid w:val="05332A6E"/>
    <w:multiLevelType w:val="hybridMultilevel"/>
    <w:tmpl w:val="8F6A5DB8"/>
    <w:lvl w:ilvl="0" w:tplc="DF58D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 w:themeColor="text1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5B05F97"/>
    <w:multiLevelType w:val="hybridMultilevel"/>
    <w:tmpl w:val="824AB7F8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5BD5F02"/>
    <w:multiLevelType w:val="hybridMultilevel"/>
    <w:tmpl w:val="72325DCC"/>
    <w:lvl w:ilvl="0" w:tplc="ECEEFC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6506256"/>
    <w:multiLevelType w:val="hybridMultilevel"/>
    <w:tmpl w:val="EB0CEBF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6CD050F"/>
    <w:multiLevelType w:val="hybridMultilevel"/>
    <w:tmpl w:val="96720906"/>
    <w:name w:val="WW8Num152522222222425"/>
    <w:lvl w:ilvl="0" w:tplc="04150011">
      <w:start w:val="1"/>
      <w:numFmt w:val="decimal"/>
      <w:lvlText w:val="%1)"/>
      <w:lvlJc w:val="left"/>
      <w:pPr>
        <w:tabs>
          <w:tab w:val="num" w:pos="2005"/>
        </w:tabs>
        <w:ind w:left="200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85"/>
        </w:tabs>
        <w:ind w:left="30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05"/>
        </w:tabs>
        <w:ind w:left="38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25"/>
        </w:tabs>
        <w:ind w:left="45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45"/>
        </w:tabs>
        <w:ind w:left="52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65"/>
        </w:tabs>
        <w:ind w:left="59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85"/>
        </w:tabs>
        <w:ind w:left="66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05"/>
        </w:tabs>
        <w:ind w:left="74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25"/>
        </w:tabs>
        <w:ind w:left="8125" w:hanging="180"/>
      </w:pPr>
    </w:lvl>
  </w:abstractNum>
  <w:abstractNum w:abstractNumId="25" w15:restartNumberingAfterBreak="0">
    <w:nsid w:val="087943E6"/>
    <w:multiLevelType w:val="hybridMultilevel"/>
    <w:tmpl w:val="D47E5EC0"/>
    <w:lvl w:ilvl="0" w:tplc="8AD238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0DA24024"/>
    <w:multiLevelType w:val="hybridMultilevel"/>
    <w:tmpl w:val="E160C194"/>
    <w:lvl w:ilvl="0" w:tplc="04150017">
      <w:start w:val="1"/>
      <w:numFmt w:val="lowerLetter"/>
      <w:lvlText w:val="%1)"/>
      <w:lvlJc w:val="left"/>
      <w:pPr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7" w15:restartNumberingAfterBreak="0">
    <w:nsid w:val="0EB609C1"/>
    <w:multiLevelType w:val="multilevel"/>
    <w:tmpl w:val="44E2DF72"/>
    <w:lvl w:ilvl="0">
      <w:start w:val="1"/>
      <w:numFmt w:val="decimal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8" w15:restartNumberingAfterBreak="0">
    <w:nsid w:val="115E05CB"/>
    <w:multiLevelType w:val="hybridMultilevel"/>
    <w:tmpl w:val="1D000730"/>
    <w:lvl w:ilvl="0" w:tplc="FFFFFFFF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122F5382"/>
    <w:multiLevelType w:val="hybridMultilevel"/>
    <w:tmpl w:val="EC2CD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A60EC2"/>
    <w:multiLevelType w:val="hybridMultilevel"/>
    <w:tmpl w:val="BCB60FF4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33766B9"/>
    <w:multiLevelType w:val="hybridMultilevel"/>
    <w:tmpl w:val="2090B0C2"/>
    <w:lvl w:ilvl="0" w:tplc="7D628E3C">
      <w:start w:val="1"/>
      <w:numFmt w:val="decimal"/>
      <w:lvlText w:val="%1)"/>
      <w:lvlJc w:val="left"/>
      <w:pPr>
        <w:tabs>
          <w:tab w:val="num" w:pos="709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5547D80"/>
    <w:multiLevelType w:val="hybridMultilevel"/>
    <w:tmpl w:val="60202C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BE927E1A">
      <w:start w:val="1"/>
      <w:numFmt w:val="lowerLetter"/>
      <w:lvlText w:val="%4)"/>
      <w:lvlJc w:val="left"/>
      <w:pPr>
        <w:ind w:left="2880" w:hanging="360"/>
      </w:pPr>
      <w:rPr>
        <w:rFonts w:eastAsia="Times New Roman" w:hint="default"/>
        <w:color w:val="auto"/>
        <w:sz w:val="24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F751C1"/>
    <w:multiLevelType w:val="hybridMultilevel"/>
    <w:tmpl w:val="2D0EBC4E"/>
    <w:lvl w:ilvl="0" w:tplc="0000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0B1D57"/>
    <w:multiLevelType w:val="hybridMultilevel"/>
    <w:tmpl w:val="B456B4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C7566CC"/>
    <w:multiLevelType w:val="hybridMultilevel"/>
    <w:tmpl w:val="131449B6"/>
    <w:lvl w:ilvl="0" w:tplc="5CBAE1C0">
      <w:start w:val="1"/>
      <w:numFmt w:val="decimal"/>
      <w:lvlText w:val="%1)"/>
      <w:lvlJc w:val="left"/>
      <w:pPr>
        <w:tabs>
          <w:tab w:val="num" w:pos="-305"/>
        </w:tabs>
        <w:ind w:left="42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26"/>
        </w:tabs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46"/>
        </w:tabs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86"/>
        </w:tabs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26"/>
        </w:tabs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46"/>
        </w:tabs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66"/>
        </w:tabs>
        <w:ind w:left="5466" w:hanging="180"/>
      </w:pPr>
    </w:lvl>
  </w:abstractNum>
  <w:abstractNum w:abstractNumId="36" w15:restartNumberingAfterBreak="0">
    <w:nsid w:val="1C9000D6"/>
    <w:multiLevelType w:val="hybridMultilevel"/>
    <w:tmpl w:val="A288B1D2"/>
    <w:lvl w:ilvl="0" w:tplc="47F4D8B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7" w15:restartNumberingAfterBreak="0">
    <w:nsid w:val="1D753601"/>
    <w:multiLevelType w:val="hybridMultilevel"/>
    <w:tmpl w:val="A32C4FF6"/>
    <w:lvl w:ilvl="0" w:tplc="FFFFFFFF">
      <w:start w:val="1"/>
      <w:numFmt w:val="decimal"/>
      <w:lvlText w:val="%1)"/>
      <w:lvlJc w:val="left"/>
      <w:pPr>
        <w:tabs>
          <w:tab w:val="num" w:pos="709"/>
        </w:tabs>
        <w:ind w:left="68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DAD32F9"/>
    <w:multiLevelType w:val="hybridMultilevel"/>
    <w:tmpl w:val="77B83F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E8D3F2D"/>
    <w:multiLevelType w:val="multilevel"/>
    <w:tmpl w:val="0038A4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20F76396"/>
    <w:multiLevelType w:val="hybridMultilevel"/>
    <w:tmpl w:val="B3B0DBAC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000000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1840485"/>
    <w:multiLevelType w:val="singleLevel"/>
    <w:tmpl w:val="883843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bCs/>
        <w:sz w:val="22"/>
        <w:szCs w:val="22"/>
        <w:lang w:val="pl-PL"/>
      </w:rPr>
    </w:lvl>
  </w:abstractNum>
  <w:abstractNum w:abstractNumId="42" w15:restartNumberingAfterBreak="0">
    <w:nsid w:val="21BA1C7D"/>
    <w:multiLevelType w:val="hybridMultilevel"/>
    <w:tmpl w:val="3A042C54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3" w15:restartNumberingAfterBreak="0">
    <w:nsid w:val="24186D75"/>
    <w:multiLevelType w:val="hybridMultilevel"/>
    <w:tmpl w:val="A30202DC"/>
    <w:lvl w:ilvl="0" w:tplc="FFFFFFFF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B85808"/>
    <w:multiLevelType w:val="hybridMultilevel"/>
    <w:tmpl w:val="4C6084AA"/>
    <w:lvl w:ilvl="0" w:tplc="1E02B3C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FC0C95"/>
    <w:multiLevelType w:val="singleLevel"/>
    <w:tmpl w:val="1248D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kern w:val="1"/>
        <w:lang w:eastAsia="hi-IN" w:bidi="hi-IN"/>
      </w:rPr>
    </w:lvl>
  </w:abstractNum>
  <w:abstractNum w:abstractNumId="46" w15:restartNumberingAfterBreak="0">
    <w:nsid w:val="25A90B2F"/>
    <w:multiLevelType w:val="multilevel"/>
    <w:tmpl w:val="EF0E81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" w:eastAsia="Times New Roman" w:hAnsi="Arial" w:cs="Arial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cs="Times New Roman" w:hint="default"/>
      </w:rPr>
    </w:lvl>
  </w:abstractNum>
  <w:abstractNum w:abstractNumId="47" w15:restartNumberingAfterBreak="0">
    <w:nsid w:val="25C001A8"/>
    <w:multiLevelType w:val="hybridMultilevel"/>
    <w:tmpl w:val="89F86334"/>
    <w:lvl w:ilvl="0" w:tplc="26A021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7D2483"/>
    <w:multiLevelType w:val="hybridMultilevel"/>
    <w:tmpl w:val="A30202DC"/>
    <w:lvl w:ilvl="0" w:tplc="0A0E209A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0D28ED"/>
    <w:multiLevelType w:val="hybridMultilevel"/>
    <w:tmpl w:val="E6340AA8"/>
    <w:lvl w:ilvl="0" w:tplc="405C9F7C">
      <w:start w:val="1"/>
      <w:numFmt w:val="decimal"/>
      <w:lvlText w:val="%1)"/>
      <w:lvlJc w:val="left"/>
      <w:pPr>
        <w:ind w:left="56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0" w15:restartNumberingAfterBreak="0">
    <w:nsid w:val="29264C3D"/>
    <w:multiLevelType w:val="hybridMultilevel"/>
    <w:tmpl w:val="B3B0D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9BC5BA7"/>
    <w:multiLevelType w:val="hybridMultilevel"/>
    <w:tmpl w:val="BA3C1D7A"/>
    <w:lvl w:ilvl="0" w:tplc="5C1E6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-4014"/>
        </w:tabs>
        <w:ind w:left="-4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294"/>
        </w:tabs>
        <w:ind w:left="-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-2574"/>
        </w:tabs>
        <w:ind w:left="-257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-1854"/>
        </w:tabs>
        <w:ind w:left="-185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-1134"/>
        </w:tabs>
        <w:ind w:left="-11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-414"/>
        </w:tabs>
        <w:ind w:left="-4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06"/>
        </w:tabs>
        <w:ind w:left="3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26"/>
        </w:tabs>
        <w:ind w:left="1026" w:hanging="180"/>
      </w:pPr>
    </w:lvl>
  </w:abstractNum>
  <w:abstractNum w:abstractNumId="52" w15:restartNumberingAfterBreak="0">
    <w:nsid w:val="2C410675"/>
    <w:multiLevelType w:val="hybridMultilevel"/>
    <w:tmpl w:val="26145468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CE1518"/>
    <w:multiLevelType w:val="hybridMultilevel"/>
    <w:tmpl w:val="117C497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0E035F1"/>
    <w:multiLevelType w:val="multilevel"/>
    <w:tmpl w:val="3D58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2520" w:hanging="360"/>
      </w:pPr>
      <w:rPr>
        <w:rFonts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319306FF"/>
    <w:multiLevelType w:val="hybridMultilevel"/>
    <w:tmpl w:val="49CA3500"/>
    <w:lvl w:ilvl="0" w:tplc="D0C47AF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000000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1EE3894"/>
    <w:multiLevelType w:val="hybridMultilevel"/>
    <w:tmpl w:val="2D0EBC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F95245"/>
    <w:multiLevelType w:val="hybridMultilevel"/>
    <w:tmpl w:val="164CADE0"/>
    <w:name w:val="WW8Num15252222222223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000000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color w:val="auto"/>
      </w:rPr>
    </w:lvl>
    <w:lvl w:ilvl="2" w:tplc="31063B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444491E"/>
    <w:multiLevelType w:val="hybridMultilevel"/>
    <w:tmpl w:val="B3B0D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75B6978"/>
    <w:multiLevelType w:val="hybridMultilevel"/>
    <w:tmpl w:val="E3363B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000F">
      <w:start w:val="1"/>
      <w:numFmt w:val="decimal"/>
      <w:lvlText w:val="%2)"/>
      <w:lvlJc w:val="left"/>
      <w:pPr>
        <w:tabs>
          <w:tab w:val="num" w:pos="349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9437C04"/>
    <w:multiLevelType w:val="hybridMultilevel"/>
    <w:tmpl w:val="73E0EC8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 w15:restartNumberingAfterBreak="0">
    <w:nsid w:val="3A021267"/>
    <w:multiLevelType w:val="hybridMultilevel"/>
    <w:tmpl w:val="45BA3CFA"/>
    <w:name w:val="WW8Num1834222222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3" w15:restartNumberingAfterBreak="0">
    <w:nsid w:val="3B0907C4"/>
    <w:multiLevelType w:val="hybridMultilevel"/>
    <w:tmpl w:val="C5689A10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DB6CE2"/>
    <w:multiLevelType w:val="hybridMultilevel"/>
    <w:tmpl w:val="E3363B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349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3263D31"/>
    <w:multiLevelType w:val="hybridMultilevel"/>
    <w:tmpl w:val="71B82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215654"/>
    <w:multiLevelType w:val="hybridMultilevel"/>
    <w:tmpl w:val="C1682D34"/>
    <w:lvl w:ilvl="0" w:tplc="0415000F">
      <w:start w:val="1"/>
      <w:numFmt w:val="decimal"/>
      <w:lvlText w:val="%1."/>
      <w:lvlJc w:val="left"/>
      <w:pPr>
        <w:tabs>
          <w:tab w:val="num" w:pos="5814"/>
        </w:tabs>
        <w:ind w:left="581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4454FE2"/>
    <w:multiLevelType w:val="hybridMultilevel"/>
    <w:tmpl w:val="261454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44FA5F6B"/>
    <w:multiLevelType w:val="hybridMultilevel"/>
    <w:tmpl w:val="2CE83F50"/>
    <w:lvl w:ilvl="0" w:tplc="55D06A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59D65A3"/>
    <w:multiLevelType w:val="hybridMultilevel"/>
    <w:tmpl w:val="7436D290"/>
    <w:lvl w:ilvl="0" w:tplc="6972BE26">
      <w:start w:val="1"/>
      <w:numFmt w:val="decimal"/>
      <w:lvlText w:val="%1)"/>
      <w:lvlJc w:val="left"/>
      <w:pPr>
        <w:tabs>
          <w:tab w:val="num" w:pos="349"/>
        </w:tabs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49A44D3B"/>
    <w:multiLevelType w:val="hybridMultilevel"/>
    <w:tmpl w:val="35F45882"/>
    <w:lvl w:ilvl="0" w:tplc="04150017">
      <w:start w:val="1"/>
      <w:numFmt w:val="lowerLetter"/>
      <w:lvlText w:val="%1)"/>
      <w:lvlJc w:val="left"/>
      <w:pPr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1" w15:restartNumberingAfterBreak="0">
    <w:nsid w:val="4AD45A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4AE14E06"/>
    <w:multiLevelType w:val="multilevel"/>
    <w:tmpl w:val="6182921D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73" w15:restartNumberingAfterBreak="0">
    <w:nsid w:val="4B024EB4"/>
    <w:multiLevelType w:val="hybridMultilevel"/>
    <w:tmpl w:val="0D76C8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B276DDA"/>
    <w:multiLevelType w:val="singleLevel"/>
    <w:tmpl w:val="A3BCF498"/>
    <w:lvl w:ilvl="0">
      <w:start w:val="1"/>
      <w:numFmt w:val="decimal"/>
      <w:pStyle w:val="tyt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5" w15:restartNumberingAfterBreak="0">
    <w:nsid w:val="4BCE57E0"/>
    <w:multiLevelType w:val="hybridMultilevel"/>
    <w:tmpl w:val="B2308D48"/>
    <w:name w:val="WW8Num15252222222222"/>
    <w:lvl w:ilvl="0" w:tplc="796ED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CFE049F"/>
    <w:multiLevelType w:val="hybridMultilevel"/>
    <w:tmpl w:val="E77AF22E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7" w15:restartNumberingAfterBreak="0">
    <w:nsid w:val="5276512B"/>
    <w:multiLevelType w:val="singleLevel"/>
    <w:tmpl w:val="1248D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kern w:val="1"/>
        <w:lang w:eastAsia="hi-IN" w:bidi="hi-IN"/>
      </w:rPr>
    </w:lvl>
  </w:abstractNum>
  <w:abstractNum w:abstractNumId="78" w15:restartNumberingAfterBreak="0">
    <w:nsid w:val="533845F4"/>
    <w:multiLevelType w:val="multilevel"/>
    <w:tmpl w:val="B504E192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bullet"/>
      <w:lvlText w:val=""/>
      <w:lvlJc w:val="left"/>
      <w:rPr>
        <w:rFonts w:ascii="Symbol" w:hAnsi="Symbol"/>
        <w:dstrike w:val="0"/>
      </w:rPr>
    </w:lvl>
    <w:lvl w:ilvl="2">
      <w:start w:val="1"/>
      <w:numFmt w:val="decimal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79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85631D5"/>
    <w:multiLevelType w:val="hybridMultilevel"/>
    <w:tmpl w:val="15BC0F86"/>
    <w:lvl w:ilvl="0" w:tplc="417CB0FA">
      <w:start w:val="1"/>
      <w:numFmt w:val="decimal"/>
      <w:lvlText w:val="%1)"/>
      <w:lvlJc w:val="left"/>
      <w:pPr>
        <w:tabs>
          <w:tab w:val="num" w:pos="775"/>
        </w:tabs>
        <w:ind w:left="1506" w:hanging="360"/>
      </w:pPr>
      <w:rPr>
        <w:rFonts w:hint="default"/>
        <w:b w:val="0"/>
      </w:rPr>
    </w:lvl>
    <w:lvl w:ilvl="1" w:tplc="D9C61608">
      <w:start w:val="1"/>
      <w:numFmt w:val="decimal"/>
      <w:lvlText w:val="%2)"/>
      <w:lvlJc w:val="left"/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1" w15:restartNumberingAfterBreak="0">
    <w:nsid w:val="5AD30D93"/>
    <w:multiLevelType w:val="multilevel"/>
    <w:tmpl w:val="3D58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2520" w:hanging="360"/>
      </w:pPr>
      <w:rPr>
        <w:rFonts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5D3342AB"/>
    <w:multiLevelType w:val="hybridMultilevel"/>
    <w:tmpl w:val="2BE8EFA8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000000F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F267B50"/>
    <w:multiLevelType w:val="hybridMultilevel"/>
    <w:tmpl w:val="85BAD60C"/>
    <w:lvl w:ilvl="0" w:tplc="FFFFFFFF">
      <w:start w:val="1"/>
      <w:numFmt w:val="lowerLetter"/>
      <w:lvlText w:val="%1)"/>
      <w:lvlJc w:val="left"/>
      <w:pPr>
        <w:ind w:left="567" w:hanging="360"/>
      </w:pPr>
    </w:lvl>
    <w:lvl w:ilvl="1" w:tplc="FFFFFFFF" w:tentative="1">
      <w:start w:val="1"/>
      <w:numFmt w:val="lowerLetter"/>
      <w:lvlText w:val="%2."/>
      <w:lvlJc w:val="left"/>
      <w:pPr>
        <w:ind w:left="1287" w:hanging="360"/>
      </w:pPr>
    </w:lvl>
    <w:lvl w:ilvl="2" w:tplc="FFFFFFFF" w:tentative="1">
      <w:start w:val="1"/>
      <w:numFmt w:val="lowerRoman"/>
      <w:lvlText w:val="%3."/>
      <w:lvlJc w:val="right"/>
      <w:pPr>
        <w:ind w:left="2007" w:hanging="180"/>
      </w:pPr>
    </w:lvl>
    <w:lvl w:ilvl="3" w:tplc="FFFFFFFF" w:tentative="1">
      <w:start w:val="1"/>
      <w:numFmt w:val="decimal"/>
      <w:lvlText w:val="%4."/>
      <w:lvlJc w:val="left"/>
      <w:pPr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4" w15:restartNumberingAfterBreak="0">
    <w:nsid w:val="5F7F57BF"/>
    <w:multiLevelType w:val="hybridMultilevel"/>
    <w:tmpl w:val="972E3122"/>
    <w:lvl w:ilvl="0" w:tplc="FFFFFFFF">
      <w:start w:val="1"/>
      <w:numFmt w:val="decimal"/>
      <w:lvlText w:val="%1)"/>
      <w:lvlJc w:val="left"/>
      <w:pPr>
        <w:ind w:left="567" w:hanging="360"/>
      </w:pPr>
    </w:lvl>
    <w:lvl w:ilvl="1" w:tplc="FFFFFFFF" w:tentative="1">
      <w:start w:val="1"/>
      <w:numFmt w:val="lowerLetter"/>
      <w:lvlText w:val="%2."/>
      <w:lvlJc w:val="left"/>
      <w:pPr>
        <w:ind w:left="1287" w:hanging="360"/>
      </w:pPr>
    </w:lvl>
    <w:lvl w:ilvl="2" w:tplc="FFFFFFFF" w:tentative="1">
      <w:start w:val="1"/>
      <w:numFmt w:val="lowerRoman"/>
      <w:lvlText w:val="%3."/>
      <w:lvlJc w:val="right"/>
      <w:pPr>
        <w:ind w:left="2007" w:hanging="180"/>
      </w:pPr>
    </w:lvl>
    <w:lvl w:ilvl="3" w:tplc="FFFFFFFF" w:tentative="1">
      <w:start w:val="1"/>
      <w:numFmt w:val="decimal"/>
      <w:lvlText w:val="%4."/>
      <w:lvlJc w:val="left"/>
      <w:pPr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5" w15:restartNumberingAfterBreak="0">
    <w:nsid w:val="5F8826B7"/>
    <w:multiLevelType w:val="hybridMultilevel"/>
    <w:tmpl w:val="2D0EBC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18291E4"/>
    <w:multiLevelType w:val="multilevel"/>
    <w:tmpl w:val="618291E4"/>
    <w:name w:val="Lista numerowana 1"/>
    <w:lvl w:ilvl="0">
      <w:start w:val="1"/>
      <w:numFmt w:val="none"/>
      <w:suff w:val="nothing"/>
      <w:lvlText w:val=""/>
      <w:lvlJc w:val="left"/>
      <w:rPr>
        <w:dstrike w:val="0"/>
      </w:rPr>
    </w:lvl>
    <w:lvl w:ilvl="1">
      <w:start w:val="1"/>
      <w:numFmt w:val="none"/>
      <w:suff w:val="nothing"/>
      <w:lvlText w:val=""/>
      <w:lvlJc w:val="left"/>
      <w:rPr>
        <w:dstrike w:val="0"/>
      </w:rPr>
    </w:lvl>
    <w:lvl w:ilvl="2">
      <w:start w:val="1"/>
      <w:numFmt w:val="none"/>
      <w:suff w:val="nothing"/>
      <w:lvlText w:val=""/>
      <w:lvlJc w:val="left"/>
      <w:rPr>
        <w:dstrike w:val="0"/>
      </w:rPr>
    </w:lvl>
    <w:lvl w:ilvl="3">
      <w:start w:val="1"/>
      <w:numFmt w:val="none"/>
      <w:suff w:val="nothing"/>
      <w:lvlText w:val=""/>
      <w:lvlJc w:val="left"/>
      <w:rPr>
        <w:dstrike w:val="0"/>
      </w:rPr>
    </w:lvl>
    <w:lvl w:ilvl="4">
      <w:start w:val="1"/>
      <w:numFmt w:val="none"/>
      <w:suff w:val="nothing"/>
      <w:lvlText w:val=""/>
      <w:lvlJc w:val="left"/>
      <w:rPr>
        <w:dstrike w:val="0"/>
      </w:rPr>
    </w:lvl>
    <w:lvl w:ilvl="5">
      <w:start w:val="1"/>
      <w:numFmt w:val="none"/>
      <w:suff w:val="nothing"/>
      <w:lvlText w:val=""/>
      <w:lvlJc w:val="left"/>
      <w:rPr>
        <w:dstrike w:val="0"/>
      </w:rPr>
    </w:lvl>
    <w:lvl w:ilvl="6">
      <w:start w:val="1"/>
      <w:numFmt w:val="none"/>
      <w:suff w:val="nothing"/>
      <w:lvlText w:val=""/>
      <w:lvlJc w:val="left"/>
      <w:rPr>
        <w:dstrike w:val="0"/>
      </w:rPr>
    </w:lvl>
    <w:lvl w:ilvl="7">
      <w:start w:val="1"/>
      <w:numFmt w:val="none"/>
      <w:suff w:val="nothing"/>
      <w:lvlText w:val=""/>
      <w:lvlJc w:val="left"/>
      <w:rPr>
        <w:dstrike w:val="0"/>
      </w:rPr>
    </w:lvl>
    <w:lvl w:ilvl="8">
      <w:start w:val="1"/>
      <w:numFmt w:val="none"/>
      <w:suff w:val="nothing"/>
      <w:lvlText w:val=""/>
      <w:lvlJc w:val="left"/>
      <w:rPr>
        <w:dstrike w:val="0"/>
      </w:rPr>
    </w:lvl>
  </w:abstractNum>
  <w:abstractNum w:abstractNumId="87" w15:restartNumberingAfterBreak="0">
    <w:nsid w:val="618291F0"/>
    <w:multiLevelType w:val="multilevel"/>
    <w:tmpl w:val="B504E192"/>
    <w:name w:val="Lista numerowana 11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bullet"/>
      <w:lvlText w:val=""/>
      <w:lvlJc w:val="left"/>
      <w:rPr>
        <w:rFonts w:ascii="Symbol" w:hAnsi="Symbol"/>
        <w:dstrike w:val="0"/>
      </w:rPr>
    </w:lvl>
    <w:lvl w:ilvl="2">
      <w:start w:val="1"/>
      <w:numFmt w:val="decimal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8" w15:restartNumberingAfterBreak="0">
    <w:nsid w:val="618291F3"/>
    <w:multiLevelType w:val="multilevel"/>
    <w:tmpl w:val="618291F3"/>
    <w:name w:val="Lista numerowana 1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9" w15:restartNumberingAfterBreak="0">
    <w:nsid w:val="618291F5"/>
    <w:multiLevelType w:val="multilevel"/>
    <w:tmpl w:val="618291F5"/>
    <w:name w:val="Lista numerowana 15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0" w15:restartNumberingAfterBreak="0">
    <w:nsid w:val="618291F6"/>
    <w:multiLevelType w:val="multilevel"/>
    <w:tmpl w:val="618291F6"/>
    <w:name w:val="Lista numerowana 16"/>
    <w:lvl w:ilvl="0">
      <w:start w:val="1"/>
      <w:numFmt w:val="decimal"/>
      <w:lvlText w:val="%1."/>
      <w:lvlJc w:val="left"/>
      <w:rPr>
        <w:rFonts w:ascii="Times New Roman" w:hAnsi="Times New Roman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1" w15:restartNumberingAfterBreak="0">
    <w:nsid w:val="618291F8"/>
    <w:multiLevelType w:val="multilevel"/>
    <w:tmpl w:val="618291F8"/>
    <w:name w:val="Lista numerowana 18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2" w15:restartNumberingAfterBreak="0">
    <w:nsid w:val="618291FA"/>
    <w:multiLevelType w:val="multilevel"/>
    <w:tmpl w:val="3B5C8194"/>
    <w:name w:val="Lista numerowana 20"/>
    <w:lvl w:ilvl="0">
      <w:start w:val="1"/>
      <w:numFmt w:val="decimal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3" w15:restartNumberingAfterBreak="0">
    <w:nsid w:val="618291FD"/>
    <w:multiLevelType w:val="multilevel"/>
    <w:tmpl w:val="618291FD"/>
    <w:name w:val="Lista numerowana 23"/>
    <w:lvl w:ilvl="0">
      <w:start w:val="1"/>
      <w:numFmt w:val="decimal"/>
      <w:lvlText w:val="%1)"/>
      <w:lvlJc w:val="left"/>
      <w:rPr>
        <w:dstrike w:val="0"/>
        <w:color w:val="000000"/>
      </w:rPr>
    </w:lvl>
    <w:lvl w:ilvl="1">
      <w:start w:val="1"/>
      <w:numFmt w:val="decimal"/>
      <w:lvlText w:val="%2."/>
      <w:lvlJc w:val="left"/>
      <w:rPr>
        <w:dstrike w:val="0"/>
        <w:color w:val="00000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4" w15:restartNumberingAfterBreak="0">
    <w:nsid w:val="61829201"/>
    <w:multiLevelType w:val="multilevel"/>
    <w:tmpl w:val="61829201"/>
    <w:name w:val="Lista numerowana 27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5" w15:restartNumberingAfterBreak="0">
    <w:nsid w:val="61829202"/>
    <w:multiLevelType w:val="multilevel"/>
    <w:tmpl w:val="61829202"/>
    <w:name w:val="Lista numerowana 28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6" w15:restartNumberingAfterBreak="0">
    <w:nsid w:val="61829209"/>
    <w:multiLevelType w:val="multilevel"/>
    <w:tmpl w:val="44E2DF72"/>
    <w:name w:val="Lista numerowana 35"/>
    <w:lvl w:ilvl="0">
      <w:start w:val="1"/>
      <w:numFmt w:val="decimal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7" w15:restartNumberingAfterBreak="0">
    <w:nsid w:val="61829216"/>
    <w:multiLevelType w:val="multilevel"/>
    <w:tmpl w:val="61829216"/>
    <w:name w:val="Lista numerowana 46"/>
    <w:lvl w:ilvl="0">
      <w:start w:val="1"/>
      <w:numFmt w:val="decimal"/>
      <w:lvlText w:val="%1."/>
      <w:lvlJc w:val="left"/>
      <w:rPr>
        <w:rFonts w:ascii="Times New Roman" w:hAnsi="Times New Roman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8" w15:restartNumberingAfterBreak="0">
    <w:nsid w:val="6182921A"/>
    <w:multiLevelType w:val="multilevel"/>
    <w:tmpl w:val="6182921A"/>
    <w:name w:val="Lista numerowana 50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9" w15:restartNumberingAfterBreak="0">
    <w:nsid w:val="6182921D"/>
    <w:multiLevelType w:val="multilevel"/>
    <w:tmpl w:val="6182921D"/>
    <w:name w:val="Lista numerowana 52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0" w15:restartNumberingAfterBreak="0">
    <w:nsid w:val="6182921E"/>
    <w:multiLevelType w:val="multilevel"/>
    <w:tmpl w:val="6182921E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1" w15:restartNumberingAfterBreak="0">
    <w:nsid w:val="61829223"/>
    <w:multiLevelType w:val="multilevel"/>
    <w:tmpl w:val="61829223"/>
    <w:name w:val="Lista numerowana 57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2" w15:restartNumberingAfterBreak="0">
    <w:nsid w:val="61829229"/>
    <w:multiLevelType w:val="multilevel"/>
    <w:tmpl w:val="61829229"/>
    <w:name w:val="Lista numerowana 62"/>
    <w:lvl w:ilvl="0">
      <w:start w:val="1"/>
      <w:numFmt w:val="decimal"/>
      <w:lvlText w:val="%1."/>
      <w:lvlJc w:val="left"/>
      <w:rPr>
        <w:b w:val="0"/>
        <w:dstrike w:val="0"/>
        <w:color w:val="000000"/>
      </w:rPr>
    </w:lvl>
    <w:lvl w:ilvl="1">
      <w:start w:val="1"/>
      <w:numFmt w:val="decimal"/>
      <w:lvlText w:val="%2)"/>
      <w:lvlJc w:val="left"/>
      <w:rPr>
        <w:b w:val="0"/>
        <w:dstrike w:val="0"/>
        <w:color w:val="00000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3" w15:restartNumberingAfterBreak="0">
    <w:nsid w:val="6182922A"/>
    <w:multiLevelType w:val="multilevel"/>
    <w:tmpl w:val="6182922A"/>
    <w:name w:val="Lista numerowana 63"/>
    <w:lvl w:ilvl="0">
      <w:start w:val="1"/>
      <w:numFmt w:val="decimal"/>
      <w:lvlText w:val="%1."/>
      <w:lvlJc w:val="left"/>
      <w:rPr>
        <w:rFonts w:ascii="Times New Roman" w:hAnsi="Times New Roman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4" w15:restartNumberingAfterBreak="0">
    <w:nsid w:val="6182922C"/>
    <w:multiLevelType w:val="multilevel"/>
    <w:tmpl w:val="6182922C"/>
    <w:name w:val="Lista numerowana 65"/>
    <w:lvl w:ilvl="0">
      <w:start w:val="1"/>
      <w:numFmt w:val="decimal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decimal"/>
      <w:lvlText w:val="%3)"/>
      <w:lvlJc w:val="left"/>
      <w:rPr>
        <w:dstrike w:val="0"/>
        <w:color w:val="00000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5" w15:restartNumberingAfterBreak="0">
    <w:nsid w:val="61829235"/>
    <w:multiLevelType w:val="multilevel"/>
    <w:tmpl w:val="61829235"/>
    <w:name w:val="Lista numerowana 7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6" w15:restartNumberingAfterBreak="0">
    <w:nsid w:val="61829249"/>
    <w:multiLevelType w:val="multilevel"/>
    <w:tmpl w:val="61829249"/>
    <w:name w:val="Lista numerowana 92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7" w15:restartNumberingAfterBreak="0">
    <w:nsid w:val="63230DCD"/>
    <w:multiLevelType w:val="hybridMultilevel"/>
    <w:tmpl w:val="E9E8F2BC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3C11F3B"/>
    <w:multiLevelType w:val="hybridMultilevel"/>
    <w:tmpl w:val="DAA0CD86"/>
    <w:lvl w:ilvl="0" w:tplc="FFFFFFFF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9" w15:restartNumberingAfterBreak="0">
    <w:nsid w:val="641002D0"/>
    <w:multiLevelType w:val="singleLevel"/>
    <w:tmpl w:val="04150011"/>
    <w:lvl w:ilvl="0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i w:val="0"/>
      </w:rPr>
    </w:lvl>
  </w:abstractNum>
  <w:abstractNum w:abstractNumId="110" w15:restartNumberingAfterBreak="0">
    <w:nsid w:val="67D06527"/>
    <w:multiLevelType w:val="hybridMultilevel"/>
    <w:tmpl w:val="972E3122"/>
    <w:lvl w:ilvl="0" w:tplc="04150011">
      <w:start w:val="1"/>
      <w:numFmt w:val="decimal"/>
      <w:lvlText w:val="%1)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1" w15:restartNumberingAfterBreak="0">
    <w:nsid w:val="68600378"/>
    <w:multiLevelType w:val="hybridMultilevel"/>
    <w:tmpl w:val="910C0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96048F6"/>
    <w:multiLevelType w:val="hybridMultilevel"/>
    <w:tmpl w:val="D2F00272"/>
    <w:lvl w:ilvl="0" w:tplc="06FA0CE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A202D81"/>
    <w:multiLevelType w:val="hybridMultilevel"/>
    <w:tmpl w:val="D1ECE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BCE1C17"/>
    <w:multiLevelType w:val="hybridMultilevel"/>
    <w:tmpl w:val="CA745B2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6C391468"/>
    <w:multiLevelType w:val="hybridMultilevel"/>
    <w:tmpl w:val="292857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6CFD777E"/>
    <w:multiLevelType w:val="hybridMultilevel"/>
    <w:tmpl w:val="CF3CCA74"/>
    <w:lvl w:ilvl="0" w:tplc="683894B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6DC8645A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cs="Times New Roman"/>
      </w:rPr>
    </w:lvl>
  </w:abstractNum>
  <w:abstractNum w:abstractNumId="118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9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08029D1"/>
    <w:multiLevelType w:val="hybridMultilevel"/>
    <w:tmpl w:val="F1B0AEC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1" w15:restartNumberingAfterBreak="0">
    <w:nsid w:val="7245092F"/>
    <w:multiLevelType w:val="hybridMultilevel"/>
    <w:tmpl w:val="2D62517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3E01863"/>
    <w:multiLevelType w:val="hybridMultilevel"/>
    <w:tmpl w:val="7FBCE2A0"/>
    <w:lvl w:ilvl="0" w:tplc="9B824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4150DB8"/>
    <w:multiLevelType w:val="singleLevel"/>
    <w:tmpl w:val="1248D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kern w:val="1"/>
        <w:lang w:eastAsia="hi-IN" w:bidi="hi-IN"/>
      </w:rPr>
    </w:lvl>
  </w:abstractNum>
  <w:abstractNum w:abstractNumId="124" w15:restartNumberingAfterBreak="0">
    <w:nsid w:val="74901BA5"/>
    <w:multiLevelType w:val="hybridMultilevel"/>
    <w:tmpl w:val="BC4C2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5546A70"/>
    <w:multiLevelType w:val="hybridMultilevel"/>
    <w:tmpl w:val="C4B4C888"/>
    <w:lvl w:ilvl="0" w:tplc="C51A1AA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612744"/>
    <w:multiLevelType w:val="hybridMultilevel"/>
    <w:tmpl w:val="5D0AB456"/>
    <w:name w:val="WW8Num183"/>
    <w:lvl w:ilvl="0" w:tplc="04150011">
      <w:start w:val="1"/>
      <w:numFmt w:val="decimal"/>
      <w:lvlText w:val="%1)"/>
      <w:lvlJc w:val="left"/>
      <w:pPr>
        <w:tabs>
          <w:tab w:val="num" w:pos="709"/>
        </w:tabs>
        <w:ind w:left="68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76765A58"/>
    <w:multiLevelType w:val="hybridMultilevel"/>
    <w:tmpl w:val="BE66C9F4"/>
    <w:lvl w:ilvl="0" w:tplc="D1F89C7A">
      <w:start w:val="1"/>
      <w:numFmt w:val="decimal"/>
      <w:lvlText w:val="%1)"/>
      <w:lvlJc w:val="left"/>
      <w:pPr>
        <w:tabs>
          <w:tab w:val="num" w:pos="732"/>
        </w:tabs>
        <w:ind w:left="703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28" w15:restartNumberingAfterBreak="0">
    <w:nsid w:val="79463CC1"/>
    <w:multiLevelType w:val="hybridMultilevel"/>
    <w:tmpl w:val="0DA60388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11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9" w15:restartNumberingAfterBreak="0">
    <w:nsid w:val="79EB7A97"/>
    <w:multiLevelType w:val="hybridMultilevel"/>
    <w:tmpl w:val="70366942"/>
    <w:lvl w:ilvl="0" w:tplc="0000000F">
      <w:start w:val="1"/>
      <w:numFmt w:val="decimal"/>
      <w:lvlText w:val="%1)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7AA71D92"/>
    <w:multiLevelType w:val="hybridMultilevel"/>
    <w:tmpl w:val="C1682D34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-3948"/>
        </w:tabs>
        <w:ind w:left="-39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228"/>
        </w:tabs>
        <w:ind w:left="-32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-2508"/>
        </w:tabs>
        <w:ind w:left="-250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-1788"/>
        </w:tabs>
        <w:ind w:left="-17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-1068"/>
        </w:tabs>
        <w:ind w:left="-10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-348"/>
        </w:tabs>
        <w:ind w:left="-3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2"/>
        </w:tabs>
        <w:ind w:left="3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92"/>
        </w:tabs>
        <w:ind w:left="1092" w:hanging="180"/>
      </w:pPr>
    </w:lvl>
  </w:abstractNum>
  <w:abstractNum w:abstractNumId="131" w15:restartNumberingAfterBreak="0">
    <w:nsid w:val="7B6E79A1"/>
    <w:multiLevelType w:val="hybridMultilevel"/>
    <w:tmpl w:val="DAA0CD86"/>
    <w:lvl w:ilvl="0" w:tplc="FFFFFFFF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2" w15:restartNumberingAfterBreak="0">
    <w:nsid w:val="7B9D0565"/>
    <w:multiLevelType w:val="hybridMultilevel"/>
    <w:tmpl w:val="5F64DFD2"/>
    <w:lvl w:ilvl="0" w:tplc="13700E92">
      <w:start w:val="1"/>
      <w:numFmt w:val="lowerLetter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3" w15:restartNumberingAfterBreak="0">
    <w:nsid w:val="7DE16EB5"/>
    <w:multiLevelType w:val="hybridMultilevel"/>
    <w:tmpl w:val="B86C985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7F390F93"/>
    <w:multiLevelType w:val="hybridMultilevel"/>
    <w:tmpl w:val="48684108"/>
    <w:lvl w:ilvl="0" w:tplc="D1F89C7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7FAE0E10"/>
    <w:multiLevelType w:val="multilevel"/>
    <w:tmpl w:val="3D58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2520" w:hanging="360"/>
      </w:pPr>
      <w:rPr>
        <w:rFonts w:hint="default"/>
        <w:position w:val="0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18444825">
    <w:abstractNumId w:val="74"/>
  </w:num>
  <w:num w:numId="2" w16cid:durableId="1698195347">
    <w:abstractNumId w:val="39"/>
  </w:num>
  <w:num w:numId="3" w16cid:durableId="481627444">
    <w:abstractNumId w:val="44"/>
  </w:num>
  <w:num w:numId="4" w16cid:durableId="1951428732">
    <w:abstractNumId w:val="66"/>
  </w:num>
  <w:num w:numId="5" w16cid:durableId="958268419">
    <w:abstractNumId w:val="48"/>
  </w:num>
  <w:num w:numId="6" w16cid:durableId="816074132">
    <w:abstractNumId w:val="25"/>
  </w:num>
  <w:num w:numId="7" w16cid:durableId="463352042">
    <w:abstractNumId w:val="125"/>
  </w:num>
  <w:num w:numId="8" w16cid:durableId="1092239284">
    <w:abstractNumId w:val="47"/>
  </w:num>
  <w:num w:numId="9" w16cid:durableId="1214342829">
    <w:abstractNumId w:val="24"/>
  </w:num>
  <w:num w:numId="10" w16cid:durableId="2026979888">
    <w:abstractNumId w:val="116"/>
  </w:num>
  <w:num w:numId="11" w16cid:durableId="1349018906">
    <w:abstractNumId w:val="35"/>
  </w:num>
  <w:num w:numId="12" w16cid:durableId="2071878932">
    <w:abstractNumId w:val="112"/>
  </w:num>
  <w:num w:numId="13" w16cid:durableId="1790472522">
    <w:abstractNumId w:val="56"/>
  </w:num>
  <w:num w:numId="14" w16cid:durableId="1083140831">
    <w:abstractNumId w:val="80"/>
  </w:num>
  <w:num w:numId="15" w16cid:durableId="197623321">
    <w:abstractNumId w:val="128"/>
  </w:num>
  <w:num w:numId="16" w16cid:durableId="1490944206">
    <w:abstractNumId w:val="20"/>
  </w:num>
  <w:num w:numId="17" w16cid:durableId="989091675">
    <w:abstractNumId w:val="30"/>
  </w:num>
  <w:num w:numId="18" w16cid:durableId="90704143">
    <w:abstractNumId w:val="129"/>
  </w:num>
  <w:num w:numId="19" w16cid:durableId="2042365157">
    <w:abstractNumId w:val="60"/>
  </w:num>
  <w:num w:numId="20" w16cid:durableId="2113932086">
    <w:abstractNumId w:val="107"/>
  </w:num>
  <w:num w:numId="21" w16cid:durableId="1872761203">
    <w:abstractNumId w:val="69"/>
  </w:num>
  <w:num w:numId="22" w16cid:durableId="812253968">
    <w:abstractNumId w:val="82"/>
  </w:num>
  <w:num w:numId="23" w16cid:durableId="1003974681">
    <w:abstractNumId w:val="63"/>
  </w:num>
  <w:num w:numId="24" w16cid:durableId="1775204572">
    <w:abstractNumId w:val="119"/>
  </w:num>
  <w:num w:numId="25" w16cid:durableId="1747727952">
    <w:abstractNumId w:val="46"/>
  </w:num>
  <w:num w:numId="26" w16cid:durableId="522087000">
    <w:abstractNumId w:val="79"/>
  </w:num>
  <w:num w:numId="27" w16cid:durableId="754976037">
    <w:abstractNumId w:val="118"/>
  </w:num>
  <w:num w:numId="28" w16cid:durableId="1814178997">
    <w:abstractNumId w:val="22"/>
  </w:num>
  <w:num w:numId="29" w16cid:durableId="814612840">
    <w:abstractNumId w:val="61"/>
  </w:num>
  <w:num w:numId="30" w16cid:durableId="1195265803">
    <w:abstractNumId w:val="9"/>
    <w:lvlOverride w:ilvl="0">
      <w:startOverride w:val="1"/>
    </w:lvlOverride>
  </w:num>
  <w:num w:numId="31" w16cid:durableId="145051980">
    <w:abstractNumId w:val="111"/>
  </w:num>
  <w:num w:numId="32" w16cid:durableId="1409234962">
    <w:abstractNumId w:val="120"/>
  </w:num>
  <w:num w:numId="33" w16cid:durableId="1804351511">
    <w:abstractNumId w:val="70"/>
  </w:num>
  <w:num w:numId="34" w16cid:durableId="1541043485">
    <w:abstractNumId w:val="133"/>
  </w:num>
  <w:num w:numId="35" w16cid:durableId="347753165">
    <w:abstractNumId w:val="76"/>
  </w:num>
  <w:num w:numId="36" w16cid:durableId="1709792532">
    <w:abstractNumId w:val="99"/>
  </w:num>
  <w:num w:numId="37" w16cid:durableId="1195777373">
    <w:abstractNumId w:val="1"/>
  </w:num>
  <w:num w:numId="38" w16cid:durableId="1076249623">
    <w:abstractNumId w:val="2"/>
  </w:num>
  <w:num w:numId="39" w16cid:durableId="1466698170">
    <w:abstractNumId w:val="8"/>
  </w:num>
  <w:num w:numId="40" w16cid:durableId="1811903858">
    <w:abstractNumId w:val="81"/>
  </w:num>
  <w:num w:numId="41" w16cid:durableId="703558897">
    <w:abstractNumId w:val="68"/>
  </w:num>
  <w:num w:numId="42" w16cid:durableId="545340351">
    <w:abstractNumId w:val="127"/>
  </w:num>
  <w:num w:numId="43" w16cid:durableId="192807017">
    <w:abstractNumId w:val="114"/>
  </w:num>
  <w:num w:numId="44" w16cid:durableId="156726878">
    <w:abstractNumId w:val="37"/>
  </w:num>
  <w:num w:numId="45" w16cid:durableId="1564288845">
    <w:abstractNumId w:val="31"/>
  </w:num>
  <w:num w:numId="46" w16cid:durableId="1238588731">
    <w:abstractNumId w:val="42"/>
  </w:num>
  <w:num w:numId="47" w16cid:durableId="1266227004">
    <w:abstractNumId w:val="14"/>
  </w:num>
  <w:num w:numId="48" w16cid:durableId="534536958">
    <w:abstractNumId w:val="41"/>
  </w:num>
  <w:num w:numId="49" w16cid:durableId="1639912815">
    <w:abstractNumId w:val="45"/>
  </w:num>
  <w:num w:numId="50" w16cid:durableId="1064639384">
    <w:abstractNumId w:val="123"/>
  </w:num>
  <w:num w:numId="51" w16cid:durableId="393549855">
    <w:abstractNumId w:val="19"/>
  </w:num>
  <w:num w:numId="52" w16cid:durableId="718436378">
    <w:abstractNumId w:val="38"/>
  </w:num>
  <w:num w:numId="53" w16cid:durableId="1366711688">
    <w:abstractNumId w:val="77"/>
  </w:num>
  <w:num w:numId="54" w16cid:durableId="948049462">
    <w:abstractNumId w:val="109"/>
  </w:num>
  <w:num w:numId="55" w16cid:durableId="686448149">
    <w:abstractNumId w:val="94"/>
  </w:num>
  <w:num w:numId="56" w16cid:durableId="1803380363">
    <w:abstractNumId w:val="18"/>
  </w:num>
  <w:num w:numId="57" w16cid:durableId="120618994">
    <w:abstractNumId w:val="55"/>
  </w:num>
  <w:num w:numId="58" w16cid:durableId="1500194083">
    <w:abstractNumId w:val="90"/>
  </w:num>
  <w:num w:numId="59" w16cid:durableId="1591813823">
    <w:abstractNumId w:val="135"/>
  </w:num>
  <w:num w:numId="60" w16cid:durableId="496923292">
    <w:abstractNumId w:val="73"/>
  </w:num>
  <w:num w:numId="61" w16cid:durableId="1475641172">
    <w:abstractNumId w:val="132"/>
  </w:num>
  <w:num w:numId="62" w16cid:durableId="1143155408">
    <w:abstractNumId w:val="40"/>
  </w:num>
  <w:num w:numId="63" w16cid:durableId="572932495">
    <w:abstractNumId w:val="36"/>
  </w:num>
  <w:num w:numId="64" w16cid:durableId="1241065414">
    <w:abstractNumId w:val="51"/>
  </w:num>
  <w:num w:numId="65" w16cid:durableId="1076247988">
    <w:abstractNumId w:val="28"/>
  </w:num>
  <w:num w:numId="66" w16cid:durableId="18557255">
    <w:abstractNumId w:val="15"/>
  </w:num>
  <w:num w:numId="67" w16cid:durableId="2070961325">
    <w:abstractNumId w:val="54"/>
  </w:num>
  <w:num w:numId="68" w16cid:durableId="552817216">
    <w:abstractNumId w:val="130"/>
  </w:num>
  <w:num w:numId="69" w16cid:durableId="1693847270">
    <w:abstractNumId w:val="87"/>
  </w:num>
  <w:num w:numId="70" w16cid:durableId="841504690">
    <w:abstractNumId w:val="100"/>
  </w:num>
  <w:num w:numId="71" w16cid:durableId="409423329">
    <w:abstractNumId w:val="104"/>
  </w:num>
  <w:num w:numId="72" w16cid:durableId="1847360081">
    <w:abstractNumId w:val="33"/>
  </w:num>
  <w:num w:numId="73" w16cid:durableId="898395575">
    <w:abstractNumId w:val="96"/>
  </w:num>
  <w:num w:numId="74" w16cid:durableId="1347906963">
    <w:abstractNumId w:val="106"/>
  </w:num>
  <w:num w:numId="75" w16cid:durableId="987855759">
    <w:abstractNumId w:val="59"/>
  </w:num>
  <w:num w:numId="76" w16cid:durableId="1861240819">
    <w:abstractNumId w:val="78"/>
  </w:num>
  <w:num w:numId="77" w16cid:durableId="886646250">
    <w:abstractNumId w:val="57"/>
  </w:num>
  <w:num w:numId="78" w16cid:durableId="2036231686">
    <w:abstractNumId w:val="85"/>
  </w:num>
  <w:num w:numId="79" w16cid:durableId="1619751703">
    <w:abstractNumId w:val="64"/>
  </w:num>
  <w:num w:numId="80" w16cid:durableId="1744986771">
    <w:abstractNumId w:val="27"/>
  </w:num>
  <w:num w:numId="81" w16cid:durableId="135882592">
    <w:abstractNumId w:val="50"/>
  </w:num>
  <w:num w:numId="82" w16cid:durableId="236670715">
    <w:abstractNumId w:val="67"/>
  </w:num>
  <w:num w:numId="83" w16cid:durableId="924193352">
    <w:abstractNumId w:val="34"/>
  </w:num>
  <w:num w:numId="84" w16cid:durableId="29457071">
    <w:abstractNumId w:val="121"/>
  </w:num>
  <w:num w:numId="85" w16cid:durableId="2011445612">
    <w:abstractNumId w:val="21"/>
  </w:num>
  <w:num w:numId="86" w16cid:durableId="1222908800">
    <w:abstractNumId w:val="108"/>
  </w:num>
  <w:num w:numId="87" w16cid:durableId="984775483">
    <w:abstractNumId w:val="23"/>
  </w:num>
  <w:num w:numId="88" w16cid:durableId="1710834327">
    <w:abstractNumId w:val="115"/>
  </w:num>
  <w:num w:numId="89" w16cid:durableId="1880556192">
    <w:abstractNumId w:val="32"/>
  </w:num>
  <w:num w:numId="90" w16cid:durableId="1920483876">
    <w:abstractNumId w:val="72"/>
  </w:num>
  <w:num w:numId="91" w16cid:durableId="1373185886">
    <w:abstractNumId w:val="124"/>
  </w:num>
  <w:num w:numId="92" w16cid:durableId="1715228896">
    <w:abstractNumId w:val="122"/>
  </w:num>
  <w:num w:numId="93" w16cid:durableId="1485002176">
    <w:abstractNumId w:val="12"/>
  </w:num>
  <w:num w:numId="94" w16cid:durableId="262498184">
    <w:abstractNumId w:val="134"/>
  </w:num>
  <w:num w:numId="95" w16cid:durableId="1573155341">
    <w:abstractNumId w:val="16"/>
  </w:num>
  <w:num w:numId="96" w16cid:durableId="1852134966">
    <w:abstractNumId w:val="29"/>
  </w:num>
  <w:num w:numId="97" w16cid:durableId="804932449">
    <w:abstractNumId w:val="26"/>
  </w:num>
  <w:num w:numId="98" w16cid:durableId="1439760542">
    <w:abstractNumId w:val="113"/>
  </w:num>
  <w:num w:numId="99" w16cid:durableId="1987659100">
    <w:abstractNumId w:val="43"/>
  </w:num>
  <w:num w:numId="100" w16cid:durableId="2058165658">
    <w:abstractNumId w:val="65"/>
  </w:num>
  <w:num w:numId="101" w16cid:durableId="2030911265">
    <w:abstractNumId w:val="52"/>
  </w:num>
  <w:num w:numId="102" w16cid:durableId="27335405">
    <w:abstractNumId w:val="49"/>
  </w:num>
  <w:num w:numId="103" w16cid:durableId="16082863">
    <w:abstractNumId w:val="110"/>
  </w:num>
  <w:num w:numId="104" w16cid:durableId="280190679">
    <w:abstractNumId w:val="83"/>
  </w:num>
  <w:num w:numId="105" w16cid:durableId="2002587161">
    <w:abstractNumId w:val="84"/>
  </w:num>
  <w:num w:numId="106" w16cid:durableId="1823227482">
    <w:abstractNumId w:val="131"/>
  </w:num>
  <w:num w:numId="107" w16cid:durableId="765269172">
    <w:abstractNumId w:val="17"/>
  </w:num>
  <w:num w:numId="108" w16cid:durableId="457650130">
    <w:abstractNumId w:val="71"/>
  </w:num>
  <w:num w:numId="109" w16cid:durableId="294026681">
    <w:abstractNumId w:val="117"/>
  </w:num>
  <w:num w:numId="110" w16cid:durableId="1502770414">
    <w:abstractNumId w:val="53"/>
  </w:num>
  <w:num w:numId="111" w16cid:durableId="239101896">
    <w:abstractNumId w:val="8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D7"/>
    <w:rsid w:val="000000BC"/>
    <w:rsid w:val="0000037C"/>
    <w:rsid w:val="00000637"/>
    <w:rsid w:val="00000A96"/>
    <w:rsid w:val="00001474"/>
    <w:rsid w:val="000014D6"/>
    <w:rsid w:val="000015EE"/>
    <w:rsid w:val="00001EFB"/>
    <w:rsid w:val="0000217A"/>
    <w:rsid w:val="000025A4"/>
    <w:rsid w:val="0000298B"/>
    <w:rsid w:val="00002C1A"/>
    <w:rsid w:val="00003145"/>
    <w:rsid w:val="0000344F"/>
    <w:rsid w:val="00003490"/>
    <w:rsid w:val="00003A72"/>
    <w:rsid w:val="00003AA1"/>
    <w:rsid w:val="00004129"/>
    <w:rsid w:val="000042B1"/>
    <w:rsid w:val="00004384"/>
    <w:rsid w:val="000047FF"/>
    <w:rsid w:val="00004AB2"/>
    <w:rsid w:val="00004C73"/>
    <w:rsid w:val="00004E1C"/>
    <w:rsid w:val="0000538B"/>
    <w:rsid w:val="000054CE"/>
    <w:rsid w:val="0000565B"/>
    <w:rsid w:val="00005835"/>
    <w:rsid w:val="00005FA3"/>
    <w:rsid w:val="0000624D"/>
    <w:rsid w:val="0000668B"/>
    <w:rsid w:val="000069EB"/>
    <w:rsid w:val="00006F9F"/>
    <w:rsid w:val="00007539"/>
    <w:rsid w:val="000076F6"/>
    <w:rsid w:val="000077EC"/>
    <w:rsid w:val="000105E6"/>
    <w:rsid w:val="00010653"/>
    <w:rsid w:val="000109AC"/>
    <w:rsid w:val="000109DD"/>
    <w:rsid w:val="00010C32"/>
    <w:rsid w:val="00010C4A"/>
    <w:rsid w:val="00011A19"/>
    <w:rsid w:val="00011E0D"/>
    <w:rsid w:val="0001224C"/>
    <w:rsid w:val="000128FD"/>
    <w:rsid w:val="00013064"/>
    <w:rsid w:val="0001319B"/>
    <w:rsid w:val="000134F8"/>
    <w:rsid w:val="00013778"/>
    <w:rsid w:val="00013830"/>
    <w:rsid w:val="0001412B"/>
    <w:rsid w:val="00015109"/>
    <w:rsid w:val="000153CF"/>
    <w:rsid w:val="00015518"/>
    <w:rsid w:val="000156C5"/>
    <w:rsid w:val="00015852"/>
    <w:rsid w:val="00015E6B"/>
    <w:rsid w:val="000161AA"/>
    <w:rsid w:val="000162A5"/>
    <w:rsid w:val="000164EC"/>
    <w:rsid w:val="00016AED"/>
    <w:rsid w:val="00016E12"/>
    <w:rsid w:val="00016EE5"/>
    <w:rsid w:val="00017046"/>
    <w:rsid w:val="000173E6"/>
    <w:rsid w:val="00017D5D"/>
    <w:rsid w:val="000204F8"/>
    <w:rsid w:val="000209E0"/>
    <w:rsid w:val="0002191A"/>
    <w:rsid w:val="00021A98"/>
    <w:rsid w:val="000222C3"/>
    <w:rsid w:val="000223B9"/>
    <w:rsid w:val="00022C62"/>
    <w:rsid w:val="00023094"/>
    <w:rsid w:val="00023A45"/>
    <w:rsid w:val="00023CCA"/>
    <w:rsid w:val="0002438A"/>
    <w:rsid w:val="00024D45"/>
    <w:rsid w:val="000262B7"/>
    <w:rsid w:val="00026BB9"/>
    <w:rsid w:val="00026BF1"/>
    <w:rsid w:val="00027008"/>
    <w:rsid w:val="0002724B"/>
    <w:rsid w:val="00027457"/>
    <w:rsid w:val="0002745A"/>
    <w:rsid w:val="00027487"/>
    <w:rsid w:val="00027545"/>
    <w:rsid w:val="000276EF"/>
    <w:rsid w:val="000277F2"/>
    <w:rsid w:val="000279CF"/>
    <w:rsid w:val="000303FD"/>
    <w:rsid w:val="0003083D"/>
    <w:rsid w:val="0003087E"/>
    <w:rsid w:val="00030B0E"/>
    <w:rsid w:val="00030D22"/>
    <w:rsid w:val="00031026"/>
    <w:rsid w:val="0003108E"/>
    <w:rsid w:val="00031123"/>
    <w:rsid w:val="000313C2"/>
    <w:rsid w:val="0003142A"/>
    <w:rsid w:val="0003148B"/>
    <w:rsid w:val="0003161C"/>
    <w:rsid w:val="00031766"/>
    <w:rsid w:val="00031E66"/>
    <w:rsid w:val="00032329"/>
    <w:rsid w:val="00032427"/>
    <w:rsid w:val="0003242A"/>
    <w:rsid w:val="000327DE"/>
    <w:rsid w:val="000329AD"/>
    <w:rsid w:val="00032A3D"/>
    <w:rsid w:val="00032F43"/>
    <w:rsid w:val="000339B9"/>
    <w:rsid w:val="000346A0"/>
    <w:rsid w:val="00034818"/>
    <w:rsid w:val="000349F7"/>
    <w:rsid w:val="00034C06"/>
    <w:rsid w:val="00034E66"/>
    <w:rsid w:val="0003540A"/>
    <w:rsid w:val="000358D7"/>
    <w:rsid w:val="0003592F"/>
    <w:rsid w:val="00035939"/>
    <w:rsid w:val="000359DD"/>
    <w:rsid w:val="00035B74"/>
    <w:rsid w:val="00035D0B"/>
    <w:rsid w:val="00035E58"/>
    <w:rsid w:val="00035EFB"/>
    <w:rsid w:val="000363A2"/>
    <w:rsid w:val="00036BC9"/>
    <w:rsid w:val="00036CE9"/>
    <w:rsid w:val="000373C5"/>
    <w:rsid w:val="0003773E"/>
    <w:rsid w:val="00037F25"/>
    <w:rsid w:val="000400B3"/>
    <w:rsid w:val="0004085F"/>
    <w:rsid w:val="000418B1"/>
    <w:rsid w:val="00041D29"/>
    <w:rsid w:val="00041D78"/>
    <w:rsid w:val="00042724"/>
    <w:rsid w:val="00042E8D"/>
    <w:rsid w:val="00042F0F"/>
    <w:rsid w:val="00042F76"/>
    <w:rsid w:val="0004363D"/>
    <w:rsid w:val="00043ADF"/>
    <w:rsid w:val="00043DFB"/>
    <w:rsid w:val="00044152"/>
    <w:rsid w:val="00044301"/>
    <w:rsid w:val="0004451D"/>
    <w:rsid w:val="0004467C"/>
    <w:rsid w:val="00044712"/>
    <w:rsid w:val="00044B50"/>
    <w:rsid w:val="00045558"/>
    <w:rsid w:val="00045702"/>
    <w:rsid w:val="00045718"/>
    <w:rsid w:val="00045A3E"/>
    <w:rsid w:val="00045A73"/>
    <w:rsid w:val="00045C48"/>
    <w:rsid w:val="00045DE1"/>
    <w:rsid w:val="000461B9"/>
    <w:rsid w:val="000464B4"/>
    <w:rsid w:val="00046A81"/>
    <w:rsid w:val="00046C0C"/>
    <w:rsid w:val="00047405"/>
    <w:rsid w:val="000474A2"/>
    <w:rsid w:val="00047A12"/>
    <w:rsid w:val="00047CA2"/>
    <w:rsid w:val="00050031"/>
    <w:rsid w:val="0005065A"/>
    <w:rsid w:val="00050E54"/>
    <w:rsid w:val="00051337"/>
    <w:rsid w:val="00051EAF"/>
    <w:rsid w:val="000528BC"/>
    <w:rsid w:val="00052BCB"/>
    <w:rsid w:val="00052CCA"/>
    <w:rsid w:val="00052D84"/>
    <w:rsid w:val="0005302A"/>
    <w:rsid w:val="0005348F"/>
    <w:rsid w:val="000538F5"/>
    <w:rsid w:val="00053C6E"/>
    <w:rsid w:val="00054235"/>
    <w:rsid w:val="00054511"/>
    <w:rsid w:val="00054802"/>
    <w:rsid w:val="00054866"/>
    <w:rsid w:val="00054E49"/>
    <w:rsid w:val="00054F87"/>
    <w:rsid w:val="00054FAE"/>
    <w:rsid w:val="000551ED"/>
    <w:rsid w:val="00055310"/>
    <w:rsid w:val="00055987"/>
    <w:rsid w:val="000559C2"/>
    <w:rsid w:val="00055CFB"/>
    <w:rsid w:val="00055FB3"/>
    <w:rsid w:val="0005639C"/>
    <w:rsid w:val="00056589"/>
    <w:rsid w:val="000569EA"/>
    <w:rsid w:val="00056B51"/>
    <w:rsid w:val="00056CD4"/>
    <w:rsid w:val="00056D81"/>
    <w:rsid w:val="000571B8"/>
    <w:rsid w:val="00057597"/>
    <w:rsid w:val="00057619"/>
    <w:rsid w:val="000576E1"/>
    <w:rsid w:val="00060170"/>
    <w:rsid w:val="00060534"/>
    <w:rsid w:val="0006060A"/>
    <w:rsid w:val="0006089D"/>
    <w:rsid w:val="00060ECA"/>
    <w:rsid w:val="000611E3"/>
    <w:rsid w:val="0006133E"/>
    <w:rsid w:val="00061A16"/>
    <w:rsid w:val="00061AA4"/>
    <w:rsid w:val="00061CF1"/>
    <w:rsid w:val="00061F9B"/>
    <w:rsid w:val="000621B2"/>
    <w:rsid w:val="00062705"/>
    <w:rsid w:val="00062919"/>
    <w:rsid w:val="00062A50"/>
    <w:rsid w:val="00062F15"/>
    <w:rsid w:val="00063172"/>
    <w:rsid w:val="000632E1"/>
    <w:rsid w:val="00063324"/>
    <w:rsid w:val="00063435"/>
    <w:rsid w:val="00063656"/>
    <w:rsid w:val="0006369B"/>
    <w:rsid w:val="00063BC7"/>
    <w:rsid w:val="00063C68"/>
    <w:rsid w:val="00063DAE"/>
    <w:rsid w:val="00064208"/>
    <w:rsid w:val="0006431C"/>
    <w:rsid w:val="00064435"/>
    <w:rsid w:val="00064488"/>
    <w:rsid w:val="00065BFB"/>
    <w:rsid w:val="00065DE8"/>
    <w:rsid w:val="00066419"/>
    <w:rsid w:val="000666AC"/>
    <w:rsid w:val="000669C9"/>
    <w:rsid w:val="00066DB0"/>
    <w:rsid w:val="00066E49"/>
    <w:rsid w:val="00067287"/>
    <w:rsid w:val="00067306"/>
    <w:rsid w:val="00067308"/>
    <w:rsid w:val="00067DD1"/>
    <w:rsid w:val="00067EB3"/>
    <w:rsid w:val="00070163"/>
    <w:rsid w:val="00070244"/>
    <w:rsid w:val="0007024B"/>
    <w:rsid w:val="0007048B"/>
    <w:rsid w:val="000707D7"/>
    <w:rsid w:val="00070817"/>
    <w:rsid w:val="00070B89"/>
    <w:rsid w:val="00070E25"/>
    <w:rsid w:val="00070F32"/>
    <w:rsid w:val="00070F35"/>
    <w:rsid w:val="00071080"/>
    <w:rsid w:val="00071198"/>
    <w:rsid w:val="00071478"/>
    <w:rsid w:val="00071556"/>
    <w:rsid w:val="00071822"/>
    <w:rsid w:val="000718B1"/>
    <w:rsid w:val="00071DA0"/>
    <w:rsid w:val="00072C00"/>
    <w:rsid w:val="000732A7"/>
    <w:rsid w:val="000734FD"/>
    <w:rsid w:val="000736F1"/>
    <w:rsid w:val="00073E36"/>
    <w:rsid w:val="00073F27"/>
    <w:rsid w:val="00073F4D"/>
    <w:rsid w:val="00073FEC"/>
    <w:rsid w:val="00074091"/>
    <w:rsid w:val="000740BB"/>
    <w:rsid w:val="00074AB8"/>
    <w:rsid w:val="00074EBA"/>
    <w:rsid w:val="00075131"/>
    <w:rsid w:val="00075296"/>
    <w:rsid w:val="000753DB"/>
    <w:rsid w:val="00075460"/>
    <w:rsid w:val="0007569B"/>
    <w:rsid w:val="0007587F"/>
    <w:rsid w:val="00075C92"/>
    <w:rsid w:val="00075EC9"/>
    <w:rsid w:val="00076405"/>
    <w:rsid w:val="00076470"/>
    <w:rsid w:val="00076483"/>
    <w:rsid w:val="000765EC"/>
    <w:rsid w:val="0007672A"/>
    <w:rsid w:val="000769ED"/>
    <w:rsid w:val="00076E87"/>
    <w:rsid w:val="0007720F"/>
    <w:rsid w:val="00077547"/>
    <w:rsid w:val="00077676"/>
    <w:rsid w:val="000779B1"/>
    <w:rsid w:val="00077BF6"/>
    <w:rsid w:val="0008003E"/>
    <w:rsid w:val="000800AA"/>
    <w:rsid w:val="00080194"/>
    <w:rsid w:val="00080476"/>
    <w:rsid w:val="000804A8"/>
    <w:rsid w:val="000807AB"/>
    <w:rsid w:val="000808CE"/>
    <w:rsid w:val="000809EF"/>
    <w:rsid w:val="0008145C"/>
    <w:rsid w:val="0008174A"/>
    <w:rsid w:val="00081A18"/>
    <w:rsid w:val="00082622"/>
    <w:rsid w:val="000826EE"/>
    <w:rsid w:val="000828B2"/>
    <w:rsid w:val="00082939"/>
    <w:rsid w:val="00082E7E"/>
    <w:rsid w:val="0008333E"/>
    <w:rsid w:val="00083622"/>
    <w:rsid w:val="000841DC"/>
    <w:rsid w:val="00084645"/>
    <w:rsid w:val="00084CA2"/>
    <w:rsid w:val="0008503A"/>
    <w:rsid w:val="0008510C"/>
    <w:rsid w:val="00085209"/>
    <w:rsid w:val="0008533E"/>
    <w:rsid w:val="00085B87"/>
    <w:rsid w:val="00085BEF"/>
    <w:rsid w:val="00085D7D"/>
    <w:rsid w:val="000865BE"/>
    <w:rsid w:val="0008665E"/>
    <w:rsid w:val="00086B70"/>
    <w:rsid w:val="00086CD7"/>
    <w:rsid w:val="00086E3D"/>
    <w:rsid w:val="00086F10"/>
    <w:rsid w:val="00086F32"/>
    <w:rsid w:val="000870C6"/>
    <w:rsid w:val="000871D3"/>
    <w:rsid w:val="00087220"/>
    <w:rsid w:val="000872E7"/>
    <w:rsid w:val="0008762A"/>
    <w:rsid w:val="00087A88"/>
    <w:rsid w:val="00087A99"/>
    <w:rsid w:val="00087AD3"/>
    <w:rsid w:val="00090387"/>
    <w:rsid w:val="000906C4"/>
    <w:rsid w:val="000909E4"/>
    <w:rsid w:val="00090B02"/>
    <w:rsid w:val="000911E9"/>
    <w:rsid w:val="0009120C"/>
    <w:rsid w:val="00091270"/>
    <w:rsid w:val="000917C2"/>
    <w:rsid w:val="000919D6"/>
    <w:rsid w:val="00092372"/>
    <w:rsid w:val="0009278C"/>
    <w:rsid w:val="00092A59"/>
    <w:rsid w:val="00092DD5"/>
    <w:rsid w:val="00092F82"/>
    <w:rsid w:val="00093256"/>
    <w:rsid w:val="000932CB"/>
    <w:rsid w:val="000933B0"/>
    <w:rsid w:val="00093742"/>
    <w:rsid w:val="00093960"/>
    <w:rsid w:val="00093B0C"/>
    <w:rsid w:val="00093D0E"/>
    <w:rsid w:val="000943B5"/>
    <w:rsid w:val="000945AE"/>
    <w:rsid w:val="0009486F"/>
    <w:rsid w:val="00094B4F"/>
    <w:rsid w:val="00094F2A"/>
    <w:rsid w:val="00095845"/>
    <w:rsid w:val="00095A45"/>
    <w:rsid w:val="00095ED0"/>
    <w:rsid w:val="0009620E"/>
    <w:rsid w:val="0009651F"/>
    <w:rsid w:val="00096679"/>
    <w:rsid w:val="000968F8"/>
    <w:rsid w:val="00096E30"/>
    <w:rsid w:val="00096E4A"/>
    <w:rsid w:val="00097463"/>
    <w:rsid w:val="00097AA5"/>
    <w:rsid w:val="000A0137"/>
    <w:rsid w:val="000A0223"/>
    <w:rsid w:val="000A03AF"/>
    <w:rsid w:val="000A05E5"/>
    <w:rsid w:val="000A0AE6"/>
    <w:rsid w:val="000A0BCB"/>
    <w:rsid w:val="000A10AE"/>
    <w:rsid w:val="000A11BB"/>
    <w:rsid w:val="000A16E5"/>
    <w:rsid w:val="000A1A66"/>
    <w:rsid w:val="000A1C3B"/>
    <w:rsid w:val="000A1CDD"/>
    <w:rsid w:val="000A1D11"/>
    <w:rsid w:val="000A202B"/>
    <w:rsid w:val="000A2A13"/>
    <w:rsid w:val="000A2C88"/>
    <w:rsid w:val="000A30F4"/>
    <w:rsid w:val="000A3216"/>
    <w:rsid w:val="000A32C9"/>
    <w:rsid w:val="000A34C9"/>
    <w:rsid w:val="000A35FE"/>
    <w:rsid w:val="000A3861"/>
    <w:rsid w:val="000A3B50"/>
    <w:rsid w:val="000A3BFB"/>
    <w:rsid w:val="000A42CE"/>
    <w:rsid w:val="000A46CE"/>
    <w:rsid w:val="000A4A2C"/>
    <w:rsid w:val="000A4E95"/>
    <w:rsid w:val="000A5071"/>
    <w:rsid w:val="000A5313"/>
    <w:rsid w:val="000A569B"/>
    <w:rsid w:val="000A5AE6"/>
    <w:rsid w:val="000A5DB8"/>
    <w:rsid w:val="000A63CC"/>
    <w:rsid w:val="000A6407"/>
    <w:rsid w:val="000A6477"/>
    <w:rsid w:val="000A6F8A"/>
    <w:rsid w:val="000A7372"/>
    <w:rsid w:val="000A7556"/>
    <w:rsid w:val="000A7808"/>
    <w:rsid w:val="000A7827"/>
    <w:rsid w:val="000A7912"/>
    <w:rsid w:val="000B0312"/>
    <w:rsid w:val="000B0719"/>
    <w:rsid w:val="000B09D7"/>
    <w:rsid w:val="000B0DF6"/>
    <w:rsid w:val="000B0E57"/>
    <w:rsid w:val="000B1297"/>
    <w:rsid w:val="000B153D"/>
    <w:rsid w:val="000B1C10"/>
    <w:rsid w:val="000B2200"/>
    <w:rsid w:val="000B2F5E"/>
    <w:rsid w:val="000B313C"/>
    <w:rsid w:val="000B31CE"/>
    <w:rsid w:val="000B3493"/>
    <w:rsid w:val="000B39A2"/>
    <w:rsid w:val="000B39DA"/>
    <w:rsid w:val="000B40B9"/>
    <w:rsid w:val="000B4678"/>
    <w:rsid w:val="000B52DE"/>
    <w:rsid w:val="000B5673"/>
    <w:rsid w:val="000B5A9C"/>
    <w:rsid w:val="000B603E"/>
    <w:rsid w:val="000B6891"/>
    <w:rsid w:val="000B6CD6"/>
    <w:rsid w:val="000B6E14"/>
    <w:rsid w:val="000B6E38"/>
    <w:rsid w:val="000B6E70"/>
    <w:rsid w:val="000B6FA9"/>
    <w:rsid w:val="000B758C"/>
    <w:rsid w:val="000B75B9"/>
    <w:rsid w:val="000B7CAB"/>
    <w:rsid w:val="000C0252"/>
    <w:rsid w:val="000C03B0"/>
    <w:rsid w:val="000C0892"/>
    <w:rsid w:val="000C0DEA"/>
    <w:rsid w:val="000C0FA6"/>
    <w:rsid w:val="000C0FF5"/>
    <w:rsid w:val="000C163D"/>
    <w:rsid w:val="000C1A4A"/>
    <w:rsid w:val="000C1F97"/>
    <w:rsid w:val="000C232C"/>
    <w:rsid w:val="000C23D5"/>
    <w:rsid w:val="000C2AC8"/>
    <w:rsid w:val="000C2AF9"/>
    <w:rsid w:val="000C2E54"/>
    <w:rsid w:val="000C305A"/>
    <w:rsid w:val="000C30C2"/>
    <w:rsid w:val="000C3F22"/>
    <w:rsid w:val="000C40ED"/>
    <w:rsid w:val="000C4111"/>
    <w:rsid w:val="000C415A"/>
    <w:rsid w:val="000C429A"/>
    <w:rsid w:val="000C442B"/>
    <w:rsid w:val="000C4763"/>
    <w:rsid w:val="000C544D"/>
    <w:rsid w:val="000C54FA"/>
    <w:rsid w:val="000C63FA"/>
    <w:rsid w:val="000C66EB"/>
    <w:rsid w:val="000C686F"/>
    <w:rsid w:val="000C6871"/>
    <w:rsid w:val="000C6B2C"/>
    <w:rsid w:val="000C7066"/>
    <w:rsid w:val="000C70B2"/>
    <w:rsid w:val="000C7384"/>
    <w:rsid w:val="000C76C6"/>
    <w:rsid w:val="000C77D6"/>
    <w:rsid w:val="000D00CF"/>
    <w:rsid w:val="000D022A"/>
    <w:rsid w:val="000D02EA"/>
    <w:rsid w:val="000D07F1"/>
    <w:rsid w:val="000D0820"/>
    <w:rsid w:val="000D0D12"/>
    <w:rsid w:val="000D1221"/>
    <w:rsid w:val="000D1464"/>
    <w:rsid w:val="000D1479"/>
    <w:rsid w:val="000D14C5"/>
    <w:rsid w:val="000D160F"/>
    <w:rsid w:val="000D1CE4"/>
    <w:rsid w:val="000D2159"/>
    <w:rsid w:val="000D2698"/>
    <w:rsid w:val="000D26A9"/>
    <w:rsid w:val="000D289C"/>
    <w:rsid w:val="000D2D48"/>
    <w:rsid w:val="000D2F23"/>
    <w:rsid w:val="000D2F45"/>
    <w:rsid w:val="000D3025"/>
    <w:rsid w:val="000D3210"/>
    <w:rsid w:val="000D36D0"/>
    <w:rsid w:val="000D3863"/>
    <w:rsid w:val="000D3B72"/>
    <w:rsid w:val="000D3FEF"/>
    <w:rsid w:val="000D4685"/>
    <w:rsid w:val="000D492E"/>
    <w:rsid w:val="000D4CB8"/>
    <w:rsid w:val="000D4E5E"/>
    <w:rsid w:val="000D5072"/>
    <w:rsid w:val="000D514E"/>
    <w:rsid w:val="000D5370"/>
    <w:rsid w:val="000D537F"/>
    <w:rsid w:val="000D58B2"/>
    <w:rsid w:val="000D595C"/>
    <w:rsid w:val="000D5C37"/>
    <w:rsid w:val="000D5F51"/>
    <w:rsid w:val="000D61B4"/>
    <w:rsid w:val="000D6208"/>
    <w:rsid w:val="000D641E"/>
    <w:rsid w:val="000D64EC"/>
    <w:rsid w:val="000D6560"/>
    <w:rsid w:val="000D66B6"/>
    <w:rsid w:val="000D688D"/>
    <w:rsid w:val="000D6D18"/>
    <w:rsid w:val="000D6F39"/>
    <w:rsid w:val="000D71E9"/>
    <w:rsid w:val="000D72CB"/>
    <w:rsid w:val="000E027E"/>
    <w:rsid w:val="000E07F4"/>
    <w:rsid w:val="000E084D"/>
    <w:rsid w:val="000E09AA"/>
    <w:rsid w:val="000E0B68"/>
    <w:rsid w:val="000E0D8A"/>
    <w:rsid w:val="000E1013"/>
    <w:rsid w:val="000E1C85"/>
    <w:rsid w:val="000E1DD4"/>
    <w:rsid w:val="000E2146"/>
    <w:rsid w:val="000E24C2"/>
    <w:rsid w:val="000E2513"/>
    <w:rsid w:val="000E2753"/>
    <w:rsid w:val="000E2815"/>
    <w:rsid w:val="000E2827"/>
    <w:rsid w:val="000E2895"/>
    <w:rsid w:val="000E2AFA"/>
    <w:rsid w:val="000E3076"/>
    <w:rsid w:val="000E30EF"/>
    <w:rsid w:val="000E3409"/>
    <w:rsid w:val="000E3DED"/>
    <w:rsid w:val="000E4112"/>
    <w:rsid w:val="000E4495"/>
    <w:rsid w:val="000E4600"/>
    <w:rsid w:val="000E4614"/>
    <w:rsid w:val="000E478E"/>
    <w:rsid w:val="000E4A54"/>
    <w:rsid w:val="000E4B94"/>
    <w:rsid w:val="000E4BD6"/>
    <w:rsid w:val="000E4F11"/>
    <w:rsid w:val="000E4F6D"/>
    <w:rsid w:val="000E525C"/>
    <w:rsid w:val="000E5E4A"/>
    <w:rsid w:val="000E626A"/>
    <w:rsid w:val="000E6538"/>
    <w:rsid w:val="000E659A"/>
    <w:rsid w:val="000E6658"/>
    <w:rsid w:val="000E6761"/>
    <w:rsid w:val="000E67EF"/>
    <w:rsid w:val="000E6841"/>
    <w:rsid w:val="000E6B00"/>
    <w:rsid w:val="000E6BE5"/>
    <w:rsid w:val="000E6CDE"/>
    <w:rsid w:val="000E7393"/>
    <w:rsid w:val="000E74AE"/>
    <w:rsid w:val="000E77C8"/>
    <w:rsid w:val="000F034F"/>
    <w:rsid w:val="000F03F1"/>
    <w:rsid w:val="000F046A"/>
    <w:rsid w:val="000F10AC"/>
    <w:rsid w:val="000F16AC"/>
    <w:rsid w:val="000F2129"/>
    <w:rsid w:val="000F25FF"/>
    <w:rsid w:val="000F27B0"/>
    <w:rsid w:val="000F335A"/>
    <w:rsid w:val="000F3660"/>
    <w:rsid w:val="000F3690"/>
    <w:rsid w:val="000F3A27"/>
    <w:rsid w:val="000F3B0F"/>
    <w:rsid w:val="000F44F4"/>
    <w:rsid w:val="000F4790"/>
    <w:rsid w:val="000F4F42"/>
    <w:rsid w:val="000F5545"/>
    <w:rsid w:val="000F5871"/>
    <w:rsid w:val="000F5BC4"/>
    <w:rsid w:val="000F5E04"/>
    <w:rsid w:val="000F607E"/>
    <w:rsid w:val="000F617A"/>
    <w:rsid w:val="000F6211"/>
    <w:rsid w:val="000F64F5"/>
    <w:rsid w:val="000F6558"/>
    <w:rsid w:val="000F65EE"/>
    <w:rsid w:val="000F7230"/>
    <w:rsid w:val="000F73C8"/>
    <w:rsid w:val="000F748C"/>
    <w:rsid w:val="000F7552"/>
    <w:rsid w:val="000F7701"/>
    <w:rsid w:val="000F772D"/>
    <w:rsid w:val="000F773D"/>
    <w:rsid w:val="000F77CF"/>
    <w:rsid w:val="000F796E"/>
    <w:rsid w:val="000F7B60"/>
    <w:rsid w:val="001000FE"/>
    <w:rsid w:val="00100289"/>
    <w:rsid w:val="00100793"/>
    <w:rsid w:val="00100BEA"/>
    <w:rsid w:val="00100C48"/>
    <w:rsid w:val="001010B8"/>
    <w:rsid w:val="00101628"/>
    <w:rsid w:val="00101724"/>
    <w:rsid w:val="0010231C"/>
    <w:rsid w:val="001026C0"/>
    <w:rsid w:val="00102703"/>
    <w:rsid w:val="00102B4E"/>
    <w:rsid w:val="00102EBE"/>
    <w:rsid w:val="00103466"/>
    <w:rsid w:val="001035EE"/>
    <w:rsid w:val="001039FA"/>
    <w:rsid w:val="00103C86"/>
    <w:rsid w:val="00104295"/>
    <w:rsid w:val="001042A3"/>
    <w:rsid w:val="00104376"/>
    <w:rsid w:val="001044FB"/>
    <w:rsid w:val="00104618"/>
    <w:rsid w:val="00104DDD"/>
    <w:rsid w:val="0010528F"/>
    <w:rsid w:val="001052D5"/>
    <w:rsid w:val="00105A9E"/>
    <w:rsid w:val="001060C6"/>
    <w:rsid w:val="0010663E"/>
    <w:rsid w:val="00106743"/>
    <w:rsid w:val="001068B7"/>
    <w:rsid w:val="00106E23"/>
    <w:rsid w:val="0010709B"/>
    <w:rsid w:val="00107861"/>
    <w:rsid w:val="00107A61"/>
    <w:rsid w:val="00107AB5"/>
    <w:rsid w:val="00107E9B"/>
    <w:rsid w:val="001100F1"/>
    <w:rsid w:val="0011020B"/>
    <w:rsid w:val="00110947"/>
    <w:rsid w:val="00110A96"/>
    <w:rsid w:val="00110E58"/>
    <w:rsid w:val="00111582"/>
    <w:rsid w:val="0011215D"/>
    <w:rsid w:val="0011256D"/>
    <w:rsid w:val="00112CC0"/>
    <w:rsid w:val="00112D2B"/>
    <w:rsid w:val="00112E36"/>
    <w:rsid w:val="0011305A"/>
    <w:rsid w:val="0011341B"/>
    <w:rsid w:val="00113B04"/>
    <w:rsid w:val="00113BC7"/>
    <w:rsid w:val="00113F98"/>
    <w:rsid w:val="0011432D"/>
    <w:rsid w:val="00114BB0"/>
    <w:rsid w:val="00114CE4"/>
    <w:rsid w:val="00114F0C"/>
    <w:rsid w:val="00114F99"/>
    <w:rsid w:val="00114F9C"/>
    <w:rsid w:val="001152C4"/>
    <w:rsid w:val="001158BC"/>
    <w:rsid w:val="00115C01"/>
    <w:rsid w:val="00115F20"/>
    <w:rsid w:val="0011687A"/>
    <w:rsid w:val="00116E44"/>
    <w:rsid w:val="001171D1"/>
    <w:rsid w:val="001173F9"/>
    <w:rsid w:val="0011795C"/>
    <w:rsid w:val="00117995"/>
    <w:rsid w:val="00117B56"/>
    <w:rsid w:val="00117B6C"/>
    <w:rsid w:val="00117BE9"/>
    <w:rsid w:val="00117E7B"/>
    <w:rsid w:val="00117F14"/>
    <w:rsid w:val="001200F7"/>
    <w:rsid w:val="00120273"/>
    <w:rsid w:val="00120601"/>
    <w:rsid w:val="00120759"/>
    <w:rsid w:val="0012084B"/>
    <w:rsid w:val="0012113B"/>
    <w:rsid w:val="00121898"/>
    <w:rsid w:val="00121A75"/>
    <w:rsid w:val="001220E7"/>
    <w:rsid w:val="0012241D"/>
    <w:rsid w:val="00122A69"/>
    <w:rsid w:val="00122B75"/>
    <w:rsid w:val="00122C62"/>
    <w:rsid w:val="00123109"/>
    <w:rsid w:val="00123176"/>
    <w:rsid w:val="00123290"/>
    <w:rsid w:val="001234FC"/>
    <w:rsid w:val="00123683"/>
    <w:rsid w:val="001236DA"/>
    <w:rsid w:val="00123888"/>
    <w:rsid w:val="00123F76"/>
    <w:rsid w:val="001241A5"/>
    <w:rsid w:val="001245B5"/>
    <w:rsid w:val="0012464F"/>
    <w:rsid w:val="001249EB"/>
    <w:rsid w:val="00124B74"/>
    <w:rsid w:val="00124E6E"/>
    <w:rsid w:val="00124FC6"/>
    <w:rsid w:val="001253BA"/>
    <w:rsid w:val="00125EDD"/>
    <w:rsid w:val="001261D4"/>
    <w:rsid w:val="0012621F"/>
    <w:rsid w:val="001262F2"/>
    <w:rsid w:val="00126461"/>
    <w:rsid w:val="00126574"/>
    <w:rsid w:val="00126789"/>
    <w:rsid w:val="00126DC7"/>
    <w:rsid w:val="00127467"/>
    <w:rsid w:val="00127A25"/>
    <w:rsid w:val="00127A5F"/>
    <w:rsid w:val="00127C01"/>
    <w:rsid w:val="00127DE2"/>
    <w:rsid w:val="00130099"/>
    <w:rsid w:val="00130711"/>
    <w:rsid w:val="001309BB"/>
    <w:rsid w:val="00131702"/>
    <w:rsid w:val="00131824"/>
    <w:rsid w:val="00131F7B"/>
    <w:rsid w:val="00132237"/>
    <w:rsid w:val="001327CA"/>
    <w:rsid w:val="00132B34"/>
    <w:rsid w:val="00132BAB"/>
    <w:rsid w:val="00132CC9"/>
    <w:rsid w:val="00132EB8"/>
    <w:rsid w:val="001331CF"/>
    <w:rsid w:val="001333CD"/>
    <w:rsid w:val="00133E05"/>
    <w:rsid w:val="00133E5D"/>
    <w:rsid w:val="0013435E"/>
    <w:rsid w:val="00134538"/>
    <w:rsid w:val="00134595"/>
    <w:rsid w:val="0013493F"/>
    <w:rsid w:val="00134E37"/>
    <w:rsid w:val="00135885"/>
    <w:rsid w:val="00135AF0"/>
    <w:rsid w:val="00135EFD"/>
    <w:rsid w:val="00135FF8"/>
    <w:rsid w:val="00136108"/>
    <w:rsid w:val="00136539"/>
    <w:rsid w:val="001365E9"/>
    <w:rsid w:val="00136ED4"/>
    <w:rsid w:val="001370A1"/>
    <w:rsid w:val="0013727D"/>
    <w:rsid w:val="0013779F"/>
    <w:rsid w:val="001377B9"/>
    <w:rsid w:val="00137918"/>
    <w:rsid w:val="00137F1A"/>
    <w:rsid w:val="00140254"/>
    <w:rsid w:val="001403D6"/>
    <w:rsid w:val="0014065B"/>
    <w:rsid w:val="00140E0E"/>
    <w:rsid w:val="001415C0"/>
    <w:rsid w:val="00141631"/>
    <w:rsid w:val="001419B5"/>
    <w:rsid w:val="00141A62"/>
    <w:rsid w:val="00141B98"/>
    <w:rsid w:val="00141BB4"/>
    <w:rsid w:val="00142108"/>
    <w:rsid w:val="00142153"/>
    <w:rsid w:val="001424D3"/>
    <w:rsid w:val="0014277C"/>
    <w:rsid w:val="00142846"/>
    <w:rsid w:val="0014284A"/>
    <w:rsid w:val="00142866"/>
    <w:rsid w:val="00142E32"/>
    <w:rsid w:val="001435B1"/>
    <w:rsid w:val="001443E2"/>
    <w:rsid w:val="001445A6"/>
    <w:rsid w:val="00144782"/>
    <w:rsid w:val="00144D67"/>
    <w:rsid w:val="00144E71"/>
    <w:rsid w:val="00145054"/>
    <w:rsid w:val="001452F2"/>
    <w:rsid w:val="001456CD"/>
    <w:rsid w:val="00145747"/>
    <w:rsid w:val="0014612C"/>
    <w:rsid w:val="00146475"/>
    <w:rsid w:val="001465C9"/>
    <w:rsid w:val="0014662B"/>
    <w:rsid w:val="0014665B"/>
    <w:rsid w:val="00146A82"/>
    <w:rsid w:val="00146BF4"/>
    <w:rsid w:val="00147711"/>
    <w:rsid w:val="00147CA3"/>
    <w:rsid w:val="00147E8E"/>
    <w:rsid w:val="00147EA9"/>
    <w:rsid w:val="0015021F"/>
    <w:rsid w:val="0015047A"/>
    <w:rsid w:val="0015055D"/>
    <w:rsid w:val="001508D3"/>
    <w:rsid w:val="00150F56"/>
    <w:rsid w:val="00150F8E"/>
    <w:rsid w:val="00151C07"/>
    <w:rsid w:val="00151C29"/>
    <w:rsid w:val="00151F1C"/>
    <w:rsid w:val="00151F45"/>
    <w:rsid w:val="00151F4B"/>
    <w:rsid w:val="00151FFA"/>
    <w:rsid w:val="0015238D"/>
    <w:rsid w:val="001523AD"/>
    <w:rsid w:val="00152412"/>
    <w:rsid w:val="0015259C"/>
    <w:rsid w:val="00152F78"/>
    <w:rsid w:val="001530B5"/>
    <w:rsid w:val="00153105"/>
    <w:rsid w:val="00153149"/>
    <w:rsid w:val="0015335B"/>
    <w:rsid w:val="00153363"/>
    <w:rsid w:val="00153409"/>
    <w:rsid w:val="001535B2"/>
    <w:rsid w:val="00153F15"/>
    <w:rsid w:val="00153F6B"/>
    <w:rsid w:val="00154084"/>
    <w:rsid w:val="0015416E"/>
    <w:rsid w:val="001548B9"/>
    <w:rsid w:val="00154E9D"/>
    <w:rsid w:val="00154ED7"/>
    <w:rsid w:val="00154F64"/>
    <w:rsid w:val="001551D1"/>
    <w:rsid w:val="0015532A"/>
    <w:rsid w:val="0015545C"/>
    <w:rsid w:val="00155616"/>
    <w:rsid w:val="0015656C"/>
    <w:rsid w:val="00156C5A"/>
    <w:rsid w:val="00156D1E"/>
    <w:rsid w:val="00157331"/>
    <w:rsid w:val="00157918"/>
    <w:rsid w:val="001579AE"/>
    <w:rsid w:val="00157D82"/>
    <w:rsid w:val="001602F1"/>
    <w:rsid w:val="00160463"/>
    <w:rsid w:val="001604D4"/>
    <w:rsid w:val="001605D0"/>
    <w:rsid w:val="001607A5"/>
    <w:rsid w:val="001607F7"/>
    <w:rsid w:val="00160A44"/>
    <w:rsid w:val="00160DB8"/>
    <w:rsid w:val="001610A7"/>
    <w:rsid w:val="001612DA"/>
    <w:rsid w:val="00161710"/>
    <w:rsid w:val="001625EB"/>
    <w:rsid w:val="001626DB"/>
    <w:rsid w:val="00162C67"/>
    <w:rsid w:val="00162DCF"/>
    <w:rsid w:val="00162E67"/>
    <w:rsid w:val="00162F74"/>
    <w:rsid w:val="00163393"/>
    <w:rsid w:val="001637AB"/>
    <w:rsid w:val="001637B4"/>
    <w:rsid w:val="0016395C"/>
    <w:rsid w:val="001643B0"/>
    <w:rsid w:val="001645D4"/>
    <w:rsid w:val="00164A80"/>
    <w:rsid w:val="00164CFD"/>
    <w:rsid w:val="00165060"/>
    <w:rsid w:val="00165843"/>
    <w:rsid w:val="00166D0D"/>
    <w:rsid w:val="0016737C"/>
    <w:rsid w:val="00167474"/>
    <w:rsid w:val="0016752A"/>
    <w:rsid w:val="00167B9C"/>
    <w:rsid w:val="00170041"/>
    <w:rsid w:val="001700A4"/>
    <w:rsid w:val="001704F2"/>
    <w:rsid w:val="001707FB"/>
    <w:rsid w:val="00170BFE"/>
    <w:rsid w:val="00170D1A"/>
    <w:rsid w:val="00170E35"/>
    <w:rsid w:val="00171046"/>
    <w:rsid w:val="00171673"/>
    <w:rsid w:val="00171808"/>
    <w:rsid w:val="0017227C"/>
    <w:rsid w:val="0017233E"/>
    <w:rsid w:val="00172721"/>
    <w:rsid w:val="001728A7"/>
    <w:rsid w:val="00172AB8"/>
    <w:rsid w:val="00172ACF"/>
    <w:rsid w:val="00172F04"/>
    <w:rsid w:val="0017316A"/>
    <w:rsid w:val="0017366C"/>
    <w:rsid w:val="0017379C"/>
    <w:rsid w:val="001738A2"/>
    <w:rsid w:val="001744D9"/>
    <w:rsid w:val="001745DA"/>
    <w:rsid w:val="00174698"/>
    <w:rsid w:val="001746E4"/>
    <w:rsid w:val="00174714"/>
    <w:rsid w:val="001748D2"/>
    <w:rsid w:val="00174F88"/>
    <w:rsid w:val="00175295"/>
    <w:rsid w:val="001755E4"/>
    <w:rsid w:val="0017567C"/>
    <w:rsid w:val="001758B9"/>
    <w:rsid w:val="001758DD"/>
    <w:rsid w:val="00175CA2"/>
    <w:rsid w:val="00176113"/>
    <w:rsid w:val="001762C1"/>
    <w:rsid w:val="001765C1"/>
    <w:rsid w:val="001768F8"/>
    <w:rsid w:val="00177A52"/>
    <w:rsid w:val="00177AB5"/>
    <w:rsid w:val="00180085"/>
    <w:rsid w:val="00180718"/>
    <w:rsid w:val="00180804"/>
    <w:rsid w:val="00180856"/>
    <w:rsid w:val="00180D17"/>
    <w:rsid w:val="00180DB1"/>
    <w:rsid w:val="00181640"/>
    <w:rsid w:val="0018177D"/>
    <w:rsid w:val="0018181D"/>
    <w:rsid w:val="00182072"/>
    <w:rsid w:val="001822CA"/>
    <w:rsid w:val="00182585"/>
    <w:rsid w:val="001826CE"/>
    <w:rsid w:val="001828F3"/>
    <w:rsid w:val="00182931"/>
    <w:rsid w:val="00182FE6"/>
    <w:rsid w:val="00183298"/>
    <w:rsid w:val="00183439"/>
    <w:rsid w:val="0018366C"/>
    <w:rsid w:val="00183732"/>
    <w:rsid w:val="00183E74"/>
    <w:rsid w:val="00185410"/>
    <w:rsid w:val="00185784"/>
    <w:rsid w:val="00185878"/>
    <w:rsid w:val="00185D8A"/>
    <w:rsid w:val="00185E78"/>
    <w:rsid w:val="001865C8"/>
    <w:rsid w:val="00186B2B"/>
    <w:rsid w:val="00186B76"/>
    <w:rsid w:val="00187134"/>
    <w:rsid w:val="001872B1"/>
    <w:rsid w:val="00187484"/>
    <w:rsid w:val="00187A05"/>
    <w:rsid w:val="00187F74"/>
    <w:rsid w:val="0019042B"/>
    <w:rsid w:val="001909ED"/>
    <w:rsid w:val="00190FEE"/>
    <w:rsid w:val="00192246"/>
    <w:rsid w:val="001922C5"/>
    <w:rsid w:val="00192781"/>
    <w:rsid w:val="00192C3A"/>
    <w:rsid w:val="00192FBD"/>
    <w:rsid w:val="00193456"/>
    <w:rsid w:val="001936D8"/>
    <w:rsid w:val="00193EF4"/>
    <w:rsid w:val="00194CDB"/>
    <w:rsid w:val="0019519A"/>
    <w:rsid w:val="00195DC3"/>
    <w:rsid w:val="00195F63"/>
    <w:rsid w:val="00196043"/>
    <w:rsid w:val="00196522"/>
    <w:rsid w:val="001966AA"/>
    <w:rsid w:val="00196B19"/>
    <w:rsid w:val="00196BF1"/>
    <w:rsid w:val="00196DAC"/>
    <w:rsid w:val="00196E32"/>
    <w:rsid w:val="00197060"/>
    <w:rsid w:val="0019708A"/>
    <w:rsid w:val="001970B9"/>
    <w:rsid w:val="00197CAE"/>
    <w:rsid w:val="00197E79"/>
    <w:rsid w:val="00197E7C"/>
    <w:rsid w:val="00197F67"/>
    <w:rsid w:val="001A01DC"/>
    <w:rsid w:val="001A070E"/>
    <w:rsid w:val="001A0C91"/>
    <w:rsid w:val="001A0DEC"/>
    <w:rsid w:val="001A11EB"/>
    <w:rsid w:val="001A150E"/>
    <w:rsid w:val="001A1B35"/>
    <w:rsid w:val="001A201D"/>
    <w:rsid w:val="001A2BF1"/>
    <w:rsid w:val="001A32B8"/>
    <w:rsid w:val="001A39CC"/>
    <w:rsid w:val="001A3B4A"/>
    <w:rsid w:val="001A411A"/>
    <w:rsid w:val="001A46FB"/>
    <w:rsid w:val="001A480A"/>
    <w:rsid w:val="001A4C3D"/>
    <w:rsid w:val="001A4C57"/>
    <w:rsid w:val="001A553C"/>
    <w:rsid w:val="001A6368"/>
    <w:rsid w:val="001A644F"/>
    <w:rsid w:val="001A64DD"/>
    <w:rsid w:val="001A75DC"/>
    <w:rsid w:val="001A79C3"/>
    <w:rsid w:val="001A7AEE"/>
    <w:rsid w:val="001A7C3A"/>
    <w:rsid w:val="001A7D82"/>
    <w:rsid w:val="001A7EA4"/>
    <w:rsid w:val="001A7F5E"/>
    <w:rsid w:val="001B0244"/>
    <w:rsid w:val="001B0349"/>
    <w:rsid w:val="001B04E8"/>
    <w:rsid w:val="001B058C"/>
    <w:rsid w:val="001B0844"/>
    <w:rsid w:val="001B0A51"/>
    <w:rsid w:val="001B0D5A"/>
    <w:rsid w:val="001B0FCF"/>
    <w:rsid w:val="001B0FEB"/>
    <w:rsid w:val="001B1198"/>
    <w:rsid w:val="001B1557"/>
    <w:rsid w:val="001B1CA9"/>
    <w:rsid w:val="001B2018"/>
    <w:rsid w:val="001B221B"/>
    <w:rsid w:val="001B237A"/>
    <w:rsid w:val="001B23DA"/>
    <w:rsid w:val="001B2406"/>
    <w:rsid w:val="001B2E8E"/>
    <w:rsid w:val="001B2F49"/>
    <w:rsid w:val="001B2F50"/>
    <w:rsid w:val="001B3749"/>
    <w:rsid w:val="001B3A3B"/>
    <w:rsid w:val="001B3AED"/>
    <w:rsid w:val="001B3AF2"/>
    <w:rsid w:val="001B3CB6"/>
    <w:rsid w:val="001B3CF7"/>
    <w:rsid w:val="001B3E90"/>
    <w:rsid w:val="001B40A7"/>
    <w:rsid w:val="001B4346"/>
    <w:rsid w:val="001B4393"/>
    <w:rsid w:val="001B4415"/>
    <w:rsid w:val="001B4660"/>
    <w:rsid w:val="001B4C72"/>
    <w:rsid w:val="001B5218"/>
    <w:rsid w:val="001B5B42"/>
    <w:rsid w:val="001B6089"/>
    <w:rsid w:val="001B64AD"/>
    <w:rsid w:val="001B65AB"/>
    <w:rsid w:val="001B66FE"/>
    <w:rsid w:val="001B6DF4"/>
    <w:rsid w:val="001B787D"/>
    <w:rsid w:val="001B78D2"/>
    <w:rsid w:val="001B7DF3"/>
    <w:rsid w:val="001B7F2C"/>
    <w:rsid w:val="001C0024"/>
    <w:rsid w:val="001C00CC"/>
    <w:rsid w:val="001C01EC"/>
    <w:rsid w:val="001C045C"/>
    <w:rsid w:val="001C05C0"/>
    <w:rsid w:val="001C09E0"/>
    <w:rsid w:val="001C0D2F"/>
    <w:rsid w:val="001C1ADA"/>
    <w:rsid w:val="001C1C0F"/>
    <w:rsid w:val="001C20AF"/>
    <w:rsid w:val="001C2220"/>
    <w:rsid w:val="001C2258"/>
    <w:rsid w:val="001C22A4"/>
    <w:rsid w:val="001C242E"/>
    <w:rsid w:val="001C291C"/>
    <w:rsid w:val="001C2B8E"/>
    <w:rsid w:val="001C2BCD"/>
    <w:rsid w:val="001C2E7D"/>
    <w:rsid w:val="001C3277"/>
    <w:rsid w:val="001C39AF"/>
    <w:rsid w:val="001C3B37"/>
    <w:rsid w:val="001C3C37"/>
    <w:rsid w:val="001C402B"/>
    <w:rsid w:val="001C4067"/>
    <w:rsid w:val="001C42F7"/>
    <w:rsid w:val="001C43E4"/>
    <w:rsid w:val="001C4498"/>
    <w:rsid w:val="001C45E6"/>
    <w:rsid w:val="001C4CD0"/>
    <w:rsid w:val="001C4CFE"/>
    <w:rsid w:val="001C4D97"/>
    <w:rsid w:val="001C542F"/>
    <w:rsid w:val="001C5AA0"/>
    <w:rsid w:val="001C5BBD"/>
    <w:rsid w:val="001C5CA3"/>
    <w:rsid w:val="001C5DED"/>
    <w:rsid w:val="001C5ED4"/>
    <w:rsid w:val="001C6126"/>
    <w:rsid w:val="001C6335"/>
    <w:rsid w:val="001C651A"/>
    <w:rsid w:val="001C6A80"/>
    <w:rsid w:val="001C6DA6"/>
    <w:rsid w:val="001C70AA"/>
    <w:rsid w:val="001C7100"/>
    <w:rsid w:val="001C7167"/>
    <w:rsid w:val="001C71AE"/>
    <w:rsid w:val="001C746C"/>
    <w:rsid w:val="001C74E0"/>
    <w:rsid w:val="001C7868"/>
    <w:rsid w:val="001C7A45"/>
    <w:rsid w:val="001C7BF1"/>
    <w:rsid w:val="001C7DCD"/>
    <w:rsid w:val="001D05FA"/>
    <w:rsid w:val="001D0FDF"/>
    <w:rsid w:val="001D117C"/>
    <w:rsid w:val="001D1FA5"/>
    <w:rsid w:val="001D24B0"/>
    <w:rsid w:val="001D272B"/>
    <w:rsid w:val="001D281B"/>
    <w:rsid w:val="001D2ADB"/>
    <w:rsid w:val="001D2C5A"/>
    <w:rsid w:val="001D2DF5"/>
    <w:rsid w:val="001D2F8D"/>
    <w:rsid w:val="001D3311"/>
    <w:rsid w:val="001D3312"/>
    <w:rsid w:val="001D3511"/>
    <w:rsid w:val="001D35C9"/>
    <w:rsid w:val="001D37B2"/>
    <w:rsid w:val="001D3802"/>
    <w:rsid w:val="001D3AD2"/>
    <w:rsid w:val="001D3B9D"/>
    <w:rsid w:val="001D40EB"/>
    <w:rsid w:val="001D40EE"/>
    <w:rsid w:val="001D413C"/>
    <w:rsid w:val="001D433E"/>
    <w:rsid w:val="001D44FC"/>
    <w:rsid w:val="001D45A1"/>
    <w:rsid w:val="001D4C3C"/>
    <w:rsid w:val="001D4F4E"/>
    <w:rsid w:val="001D537B"/>
    <w:rsid w:val="001D58A4"/>
    <w:rsid w:val="001D5ADF"/>
    <w:rsid w:val="001D5CF2"/>
    <w:rsid w:val="001D6085"/>
    <w:rsid w:val="001D60BB"/>
    <w:rsid w:val="001D6BFD"/>
    <w:rsid w:val="001D71DE"/>
    <w:rsid w:val="001D74C1"/>
    <w:rsid w:val="001D7862"/>
    <w:rsid w:val="001D7D3B"/>
    <w:rsid w:val="001D7F51"/>
    <w:rsid w:val="001E022D"/>
    <w:rsid w:val="001E0A40"/>
    <w:rsid w:val="001E0BC4"/>
    <w:rsid w:val="001E0C18"/>
    <w:rsid w:val="001E0F1C"/>
    <w:rsid w:val="001E0F4D"/>
    <w:rsid w:val="001E0FA9"/>
    <w:rsid w:val="001E1013"/>
    <w:rsid w:val="001E10E5"/>
    <w:rsid w:val="001E11CB"/>
    <w:rsid w:val="001E1270"/>
    <w:rsid w:val="001E1280"/>
    <w:rsid w:val="001E1576"/>
    <w:rsid w:val="001E2428"/>
    <w:rsid w:val="001E2722"/>
    <w:rsid w:val="001E2783"/>
    <w:rsid w:val="001E2997"/>
    <w:rsid w:val="001E2A2C"/>
    <w:rsid w:val="001E2B6B"/>
    <w:rsid w:val="001E31C9"/>
    <w:rsid w:val="001E31FD"/>
    <w:rsid w:val="001E34F6"/>
    <w:rsid w:val="001E379B"/>
    <w:rsid w:val="001E3855"/>
    <w:rsid w:val="001E3AB8"/>
    <w:rsid w:val="001E3FF7"/>
    <w:rsid w:val="001E4020"/>
    <w:rsid w:val="001E42AD"/>
    <w:rsid w:val="001E44F4"/>
    <w:rsid w:val="001E4700"/>
    <w:rsid w:val="001E47B1"/>
    <w:rsid w:val="001E47F1"/>
    <w:rsid w:val="001E498E"/>
    <w:rsid w:val="001E49E0"/>
    <w:rsid w:val="001E4D5E"/>
    <w:rsid w:val="001E514E"/>
    <w:rsid w:val="001E56BA"/>
    <w:rsid w:val="001E58A3"/>
    <w:rsid w:val="001E592C"/>
    <w:rsid w:val="001E606B"/>
    <w:rsid w:val="001E6B6A"/>
    <w:rsid w:val="001E6C1D"/>
    <w:rsid w:val="001E6E1E"/>
    <w:rsid w:val="001E71C0"/>
    <w:rsid w:val="001E7785"/>
    <w:rsid w:val="001E795F"/>
    <w:rsid w:val="001E7A54"/>
    <w:rsid w:val="001E7AD8"/>
    <w:rsid w:val="001F010C"/>
    <w:rsid w:val="001F011E"/>
    <w:rsid w:val="001F03D0"/>
    <w:rsid w:val="001F0C1C"/>
    <w:rsid w:val="001F0C3F"/>
    <w:rsid w:val="001F0DEA"/>
    <w:rsid w:val="001F0E10"/>
    <w:rsid w:val="001F1224"/>
    <w:rsid w:val="001F127E"/>
    <w:rsid w:val="001F1468"/>
    <w:rsid w:val="001F16EC"/>
    <w:rsid w:val="001F192D"/>
    <w:rsid w:val="001F194B"/>
    <w:rsid w:val="001F1B50"/>
    <w:rsid w:val="001F1D08"/>
    <w:rsid w:val="001F1FDF"/>
    <w:rsid w:val="001F2469"/>
    <w:rsid w:val="001F274A"/>
    <w:rsid w:val="001F2845"/>
    <w:rsid w:val="001F2A05"/>
    <w:rsid w:val="001F3B35"/>
    <w:rsid w:val="001F3BED"/>
    <w:rsid w:val="001F3E32"/>
    <w:rsid w:val="001F416E"/>
    <w:rsid w:val="001F4710"/>
    <w:rsid w:val="001F4920"/>
    <w:rsid w:val="001F518B"/>
    <w:rsid w:val="001F5614"/>
    <w:rsid w:val="001F564F"/>
    <w:rsid w:val="001F583E"/>
    <w:rsid w:val="001F584C"/>
    <w:rsid w:val="001F5AF2"/>
    <w:rsid w:val="001F5C33"/>
    <w:rsid w:val="001F5EED"/>
    <w:rsid w:val="001F6C4D"/>
    <w:rsid w:val="001F6DB6"/>
    <w:rsid w:val="001F7325"/>
    <w:rsid w:val="001F7344"/>
    <w:rsid w:val="001F761E"/>
    <w:rsid w:val="001F76EB"/>
    <w:rsid w:val="001F78E6"/>
    <w:rsid w:val="002002F1"/>
    <w:rsid w:val="0020046C"/>
    <w:rsid w:val="0020092E"/>
    <w:rsid w:val="00200C5E"/>
    <w:rsid w:val="002025E3"/>
    <w:rsid w:val="00202B80"/>
    <w:rsid w:val="00202BEF"/>
    <w:rsid w:val="002036B7"/>
    <w:rsid w:val="002038C6"/>
    <w:rsid w:val="0020392D"/>
    <w:rsid w:val="00204037"/>
    <w:rsid w:val="00204438"/>
    <w:rsid w:val="002047E5"/>
    <w:rsid w:val="00204D6D"/>
    <w:rsid w:val="00204DA5"/>
    <w:rsid w:val="00204EA4"/>
    <w:rsid w:val="00204EE5"/>
    <w:rsid w:val="00205307"/>
    <w:rsid w:val="0020555A"/>
    <w:rsid w:val="002055EC"/>
    <w:rsid w:val="0020575B"/>
    <w:rsid w:val="00205900"/>
    <w:rsid w:val="00205AAE"/>
    <w:rsid w:val="00205BFA"/>
    <w:rsid w:val="00205E22"/>
    <w:rsid w:val="00206054"/>
    <w:rsid w:val="00206408"/>
    <w:rsid w:val="0020648F"/>
    <w:rsid w:val="002069F0"/>
    <w:rsid w:val="00206A1B"/>
    <w:rsid w:val="00206B45"/>
    <w:rsid w:val="002071E3"/>
    <w:rsid w:val="0020778B"/>
    <w:rsid w:val="0020792F"/>
    <w:rsid w:val="00207BE7"/>
    <w:rsid w:val="00207C0A"/>
    <w:rsid w:val="00207D3D"/>
    <w:rsid w:val="00210005"/>
    <w:rsid w:val="00210594"/>
    <w:rsid w:val="0021091D"/>
    <w:rsid w:val="00210A01"/>
    <w:rsid w:val="0021137C"/>
    <w:rsid w:val="0021191D"/>
    <w:rsid w:val="00211C7C"/>
    <w:rsid w:val="00211DC3"/>
    <w:rsid w:val="00211E2E"/>
    <w:rsid w:val="00211EC7"/>
    <w:rsid w:val="002121F0"/>
    <w:rsid w:val="00212DD8"/>
    <w:rsid w:val="00213506"/>
    <w:rsid w:val="0021389D"/>
    <w:rsid w:val="00214168"/>
    <w:rsid w:val="00214397"/>
    <w:rsid w:val="002145DD"/>
    <w:rsid w:val="00214F55"/>
    <w:rsid w:val="00215907"/>
    <w:rsid w:val="00215F1D"/>
    <w:rsid w:val="002160B1"/>
    <w:rsid w:val="002163A6"/>
    <w:rsid w:val="00216402"/>
    <w:rsid w:val="00216EFF"/>
    <w:rsid w:val="002170C2"/>
    <w:rsid w:val="00217691"/>
    <w:rsid w:val="002177D5"/>
    <w:rsid w:val="00217940"/>
    <w:rsid w:val="00217AE2"/>
    <w:rsid w:val="00217B58"/>
    <w:rsid w:val="00217B91"/>
    <w:rsid w:val="00220643"/>
    <w:rsid w:val="0022090D"/>
    <w:rsid w:val="00220BC9"/>
    <w:rsid w:val="00220D55"/>
    <w:rsid w:val="00220EF4"/>
    <w:rsid w:val="00221029"/>
    <w:rsid w:val="0022158F"/>
    <w:rsid w:val="002215C6"/>
    <w:rsid w:val="002219DC"/>
    <w:rsid w:val="00221A73"/>
    <w:rsid w:val="00221B82"/>
    <w:rsid w:val="00221DD2"/>
    <w:rsid w:val="00221EBC"/>
    <w:rsid w:val="002222F0"/>
    <w:rsid w:val="0022284D"/>
    <w:rsid w:val="002228AD"/>
    <w:rsid w:val="002231EF"/>
    <w:rsid w:val="0022328F"/>
    <w:rsid w:val="0022347A"/>
    <w:rsid w:val="00223726"/>
    <w:rsid w:val="002237F8"/>
    <w:rsid w:val="00223893"/>
    <w:rsid w:val="00223E8C"/>
    <w:rsid w:val="00223EF0"/>
    <w:rsid w:val="002241A8"/>
    <w:rsid w:val="00224807"/>
    <w:rsid w:val="00224BCE"/>
    <w:rsid w:val="00224CBC"/>
    <w:rsid w:val="00224E83"/>
    <w:rsid w:val="00224F4D"/>
    <w:rsid w:val="00225029"/>
    <w:rsid w:val="00225258"/>
    <w:rsid w:val="00225447"/>
    <w:rsid w:val="002254AD"/>
    <w:rsid w:val="00225515"/>
    <w:rsid w:val="00225C08"/>
    <w:rsid w:val="00225EB0"/>
    <w:rsid w:val="00225EF1"/>
    <w:rsid w:val="00225F12"/>
    <w:rsid w:val="00226206"/>
    <w:rsid w:val="002265B1"/>
    <w:rsid w:val="00226961"/>
    <w:rsid w:val="00226D81"/>
    <w:rsid w:val="00227197"/>
    <w:rsid w:val="00227923"/>
    <w:rsid w:val="00227B70"/>
    <w:rsid w:val="00227D0D"/>
    <w:rsid w:val="00227EF0"/>
    <w:rsid w:val="00230557"/>
    <w:rsid w:val="00230646"/>
    <w:rsid w:val="00230671"/>
    <w:rsid w:val="0023069F"/>
    <w:rsid w:val="00231387"/>
    <w:rsid w:val="00231611"/>
    <w:rsid w:val="00231982"/>
    <w:rsid w:val="00231B7B"/>
    <w:rsid w:val="00231E91"/>
    <w:rsid w:val="00231FB9"/>
    <w:rsid w:val="002320BE"/>
    <w:rsid w:val="0023213F"/>
    <w:rsid w:val="0023238A"/>
    <w:rsid w:val="00232AA3"/>
    <w:rsid w:val="00233054"/>
    <w:rsid w:val="002333D3"/>
    <w:rsid w:val="00233547"/>
    <w:rsid w:val="00233C09"/>
    <w:rsid w:val="00233F9D"/>
    <w:rsid w:val="00234555"/>
    <w:rsid w:val="00234C08"/>
    <w:rsid w:val="00234CCC"/>
    <w:rsid w:val="00234F62"/>
    <w:rsid w:val="002358D1"/>
    <w:rsid w:val="0023622D"/>
    <w:rsid w:val="00236C81"/>
    <w:rsid w:val="00237117"/>
    <w:rsid w:val="00237216"/>
    <w:rsid w:val="002374B4"/>
    <w:rsid w:val="00237752"/>
    <w:rsid w:val="002377FE"/>
    <w:rsid w:val="00237B91"/>
    <w:rsid w:val="00237C1C"/>
    <w:rsid w:val="00237FC2"/>
    <w:rsid w:val="00240093"/>
    <w:rsid w:val="0024065A"/>
    <w:rsid w:val="002407B0"/>
    <w:rsid w:val="002408F3"/>
    <w:rsid w:val="00240924"/>
    <w:rsid w:val="00240BD3"/>
    <w:rsid w:val="00240C21"/>
    <w:rsid w:val="00240C4F"/>
    <w:rsid w:val="00240D51"/>
    <w:rsid w:val="00240F39"/>
    <w:rsid w:val="002413DF"/>
    <w:rsid w:val="0024150E"/>
    <w:rsid w:val="0024154B"/>
    <w:rsid w:val="00241687"/>
    <w:rsid w:val="00241734"/>
    <w:rsid w:val="00242359"/>
    <w:rsid w:val="002424EF"/>
    <w:rsid w:val="0024253E"/>
    <w:rsid w:val="00242BA8"/>
    <w:rsid w:val="00242E38"/>
    <w:rsid w:val="00242E98"/>
    <w:rsid w:val="00243402"/>
    <w:rsid w:val="00243B5B"/>
    <w:rsid w:val="00243BEC"/>
    <w:rsid w:val="00243C56"/>
    <w:rsid w:val="00243EB1"/>
    <w:rsid w:val="00244272"/>
    <w:rsid w:val="002445F0"/>
    <w:rsid w:val="00244718"/>
    <w:rsid w:val="002447D9"/>
    <w:rsid w:val="00244910"/>
    <w:rsid w:val="00244A4E"/>
    <w:rsid w:val="002454DF"/>
    <w:rsid w:val="00245872"/>
    <w:rsid w:val="00245985"/>
    <w:rsid w:val="00245ACD"/>
    <w:rsid w:val="002463C0"/>
    <w:rsid w:val="0024647A"/>
    <w:rsid w:val="00246905"/>
    <w:rsid w:val="00246A09"/>
    <w:rsid w:val="00246D74"/>
    <w:rsid w:val="00246E61"/>
    <w:rsid w:val="00247029"/>
    <w:rsid w:val="002476FC"/>
    <w:rsid w:val="002478CE"/>
    <w:rsid w:val="002479BC"/>
    <w:rsid w:val="0025025B"/>
    <w:rsid w:val="002506A5"/>
    <w:rsid w:val="002507CC"/>
    <w:rsid w:val="0025099B"/>
    <w:rsid w:val="00250AF6"/>
    <w:rsid w:val="00250C2E"/>
    <w:rsid w:val="00250C7C"/>
    <w:rsid w:val="00251441"/>
    <w:rsid w:val="002516D6"/>
    <w:rsid w:val="00251BA6"/>
    <w:rsid w:val="00251C1B"/>
    <w:rsid w:val="00251CAC"/>
    <w:rsid w:val="00251ED9"/>
    <w:rsid w:val="002523A3"/>
    <w:rsid w:val="00252421"/>
    <w:rsid w:val="002526F3"/>
    <w:rsid w:val="00252BE4"/>
    <w:rsid w:val="00252C54"/>
    <w:rsid w:val="00252CF0"/>
    <w:rsid w:val="002531D2"/>
    <w:rsid w:val="00253803"/>
    <w:rsid w:val="00253CF1"/>
    <w:rsid w:val="00253DA6"/>
    <w:rsid w:val="00254079"/>
    <w:rsid w:val="00254230"/>
    <w:rsid w:val="0025471C"/>
    <w:rsid w:val="0025492C"/>
    <w:rsid w:val="002549CC"/>
    <w:rsid w:val="00254A82"/>
    <w:rsid w:val="00254C55"/>
    <w:rsid w:val="0025525B"/>
    <w:rsid w:val="002556AC"/>
    <w:rsid w:val="00255CED"/>
    <w:rsid w:val="00255F37"/>
    <w:rsid w:val="00255F42"/>
    <w:rsid w:val="0025633C"/>
    <w:rsid w:val="00256381"/>
    <w:rsid w:val="002564F5"/>
    <w:rsid w:val="00256505"/>
    <w:rsid w:val="002565B8"/>
    <w:rsid w:val="0025677D"/>
    <w:rsid w:val="00256A87"/>
    <w:rsid w:val="002570AB"/>
    <w:rsid w:val="00257A17"/>
    <w:rsid w:val="002601EA"/>
    <w:rsid w:val="00260D09"/>
    <w:rsid w:val="00260F9E"/>
    <w:rsid w:val="00261283"/>
    <w:rsid w:val="00261609"/>
    <w:rsid w:val="00261818"/>
    <w:rsid w:val="002618B0"/>
    <w:rsid w:val="002618BC"/>
    <w:rsid w:val="00261909"/>
    <w:rsid w:val="00261A82"/>
    <w:rsid w:val="00261C7F"/>
    <w:rsid w:val="00261EC1"/>
    <w:rsid w:val="0026235D"/>
    <w:rsid w:val="00262461"/>
    <w:rsid w:val="002626FA"/>
    <w:rsid w:val="00262964"/>
    <w:rsid w:val="0026297B"/>
    <w:rsid w:val="00262A44"/>
    <w:rsid w:val="00262C7B"/>
    <w:rsid w:val="00262CBA"/>
    <w:rsid w:val="0026316C"/>
    <w:rsid w:val="002634BB"/>
    <w:rsid w:val="0026371B"/>
    <w:rsid w:val="00263BEF"/>
    <w:rsid w:val="00263D20"/>
    <w:rsid w:val="00263D52"/>
    <w:rsid w:val="00263FEE"/>
    <w:rsid w:val="00264AFE"/>
    <w:rsid w:val="00264FC3"/>
    <w:rsid w:val="00265870"/>
    <w:rsid w:val="00265AE0"/>
    <w:rsid w:val="00266866"/>
    <w:rsid w:val="00266978"/>
    <w:rsid w:val="00266FCB"/>
    <w:rsid w:val="0026748B"/>
    <w:rsid w:val="002677EC"/>
    <w:rsid w:val="00267AFA"/>
    <w:rsid w:val="00267C48"/>
    <w:rsid w:val="00270101"/>
    <w:rsid w:val="0027011A"/>
    <w:rsid w:val="0027121F"/>
    <w:rsid w:val="00271361"/>
    <w:rsid w:val="00271497"/>
    <w:rsid w:val="00271588"/>
    <w:rsid w:val="00271846"/>
    <w:rsid w:val="00272104"/>
    <w:rsid w:val="002721A9"/>
    <w:rsid w:val="00272208"/>
    <w:rsid w:val="00272280"/>
    <w:rsid w:val="00272920"/>
    <w:rsid w:val="00272E57"/>
    <w:rsid w:val="002731F3"/>
    <w:rsid w:val="0027346F"/>
    <w:rsid w:val="00273671"/>
    <w:rsid w:val="0027376F"/>
    <w:rsid w:val="00273EE1"/>
    <w:rsid w:val="00274363"/>
    <w:rsid w:val="00274629"/>
    <w:rsid w:val="00274944"/>
    <w:rsid w:val="00275219"/>
    <w:rsid w:val="00275623"/>
    <w:rsid w:val="002758CD"/>
    <w:rsid w:val="002759AB"/>
    <w:rsid w:val="002760E1"/>
    <w:rsid w:val="00276361"/>
    <w:rsid w:val="002767E9"/>
    <w:rsid w:val="002768E1"/>
    <w:rsid w:val="0027699B"/>
    <w:rsid w:val="00276E2E"/>
    <w:rsid w:val="0027734F"/>
    <w:rsid w:val="00277601"/>
    <w:rsid w:val="002777C3"/>
    <w:rsid w:val="00277973"/>
    <w:rsid w:val="00277DF9"/>
    <w:rsid w:val="00277EEE"/>
    <w:rsid w:val="002800FD"/>
    <w:rsid w:val="00280121"/>
    <w:rsid w:val="00280C3A"/>
    <w:rsid w:val="00280DD6"/>
    <w:rsid w:val="00280E2F"/>
    <w:rsid w:val="00280F09"/>
    <w:rsid w:val="00281829"/>
    <w:rsid w:val="002819B0"/>
    <w:rsid w:val="00281BB1"/>
    <w:rsid w:val="00281F2F"/>
    <w:rsid w:val="002821BA"/>
    <w:rsid w:val="00282261"/>
    <w:rsid w:val="0028250D"/>
    <w:rsid w:val="0028274C"/>
    <w:rsid w:val="00282781"/>
    <w:rsid w:val="00282ABD"/>
    <w:rsid w:val="00282E58"/>
    <w:rsid w:val="0028360B"/>
    <w:rsid w:val="00283744"/>
    <w:rsid w:val="00283A5C"/>
    <w:rsid w:val="00283CFB"/>
    <w:rsid w:val="002843E1"/>
    <w:rsid w:val="00285226"/>
    <w:rsid w:val="002852F9"/>
    <w:rsid w:val="00285539"/>
    <w:rsid w:val="002859EA"/>
    <w:rsid w:val="00285EE8"/>
    <w:rsid w:val="00286259"/>
    <w:rsid w:val="002866E3"/>
    <w:rsid w:val="00286731"/>
    <w:rsid w:val="0028678F"/>
    <w:rsid w:val="00286B54"/>
    <w:rsid w:val="00286E68"/>
    <w:rsid w:val="0028721E"/>
    <w:rsid w:val="0029000F"/>
    <w:rsid w:val="00290063"/>
    <w:rsid w:val="0029056E"/>
    <w:rsid w:val="00290577"/>
    <w:rsid w:val="002906F1"/>
    <w:rsid w:val="00290778"/>
    <w:rsid w:val="00290C59"/>
    <w:rsid w:val="00290D58"/>
    <w:rsid w:val="00291596"/>
    <w:rsid w:val="00292508"/>
    <w:rsid w:val="00292568"/>
    <w:rsid w:val="00292609"/>
    <w:rsid w:val="0029268D"/>
    <w:rsid w:val="002930AD"/>
    <w:rsid w:val="002934FD"/>
    <w:rsid w:val="0029377B"/>
    <w:rsid w:val="002939E0"/>
    <w:rsid w:val="00293C35"/>
    <w:rsid w:val="0029433E"/>
    <w:rsid w:val="00294352"/>
    <w:rsid w:val="00294503"/>
    <w:rsid w:val="00294D68"/>
    <w:rsid w:val="0029501B"/>
    <w:rsid w:val="00295629"/>
    <w:rsid w:val="0029562F"/>
    <w:rsid w:val="0029575A"/>
    <w:rsid w:val="00295BF6"/>
    <w:rsid w:val="00295DAD"/>
    <w:rsid w:val="002962FB"/>
    <w:rsid w:val="00296DE9"/>
    <w:rsid w:val="002971C4"/>
    <w:rsid w:val="002973D8"/>
    <w:rsid w:val="002973F3"/>
    <w:rsid w:val="0029787D"/>
    <w:rsid w:val="00297D35"/>
    <w:rsid w:val="00297E4D"/>
    <w:rsid w:val="002A00F5"/>
    <w:rsid w:val="002A071E"/>
    <w:rsid w:val="002A09A0"/>
    <w:rsid w:val="002A0B50"/>
    <w:rsid w:val="002A0CE2"/>
    <w:rsid w:val="002A0D64"/>
    <w:rsid w:val="002A0FBD"/>
    <w:rsid w:val="002A152D"/>
    <w:rsid w:val="002A1545"/>
    <w:rsid w:val="002A1D6B"/>
    <w:rsid w:val="002A1E9D"/>
    <w:rsid w:val="002A253A"/>
    <w:rsid w:val="002A262D"/>
    <w:rsid w:val="002A2706"/>
    <w:rsid w:val="002A2916"/>
    <w:rsid w:val="002A3422"/>
    <w:rsid w:val="002A368E"/>
    <w:rsid w:val="002A3E59"/>
    <w:rsid w:val="002A40E8"/>
    <w:rsid w:val="002A4634"/>
    <w:rsid w:val="002A575B"/>
    <w:rsid w:val="002A5876"/>
    <w:rsid w:val="002A5CFD"/>
    <w:rsid w:val="002A5E11"/>
    <w:rsid w:val="002A65F0"/>
    <w:rsid w:val="002A6744"/>
    <w:rsid w:val="002A6A9C"/>
    <w:rsid w:val="002A6B12"/>
    <w:rsid w:val="002A6C40"/>
    <w:rsid w:val="002A7028"/>
    <w:rsid w:val="002A73DB"/>
    <w:rsid w:val="002A77B9"/>
    <w:rsid w:val="002A7956"/>
    <w:rsid w:val="002A7AA6"/>
    <w:rsid w:val="002A7CB0"/>
    <w:rsid w:val="002A7FBF"/>
    <w:rsid w:val="002B0B79"/>
    <w:rsid w:val="002B0C22"/>
    <w:rsid w:val="002B0E45"/>
    <w:rsid w:val="002B183F"/>
    <w:rsid w:val="002B1FE0"/>
    <w:rsid w:val="002B3171"/>
    <w:rsid w:val="002B32C2"/>
    <w:rsid w:val="002B3923"/>
    <w:rsid w:val="002B39DA"/>
    <w:rsid w:val="002B3A8C"/>
    <w:rsid w:val="002B3D1E"/>
    <w:rsid w:val="002B468E"/>
    <w:rsid w:val="002B46A1"/>
    <w:rsid w:val="002B4BAE"/>
    <w:rsid w:val="002B4C96"/>
    <w:rsid w:val="002B55DB"/>
    <w:rsid w:val="002B58DC"/>
    <w:rsid w:val="002B5AEF"/>
    <w:rsid w:val="002B5C3F"/>
    <w:rsid w:val="002B66BB"/>
    <w:rsid w:val="002B6718"/>
    <w:rsid w:val="002B67C3"/>
    <w:rsid w:val="002B69DC"/>
    <w:rsid w:val="002B6CF5"/>
    <w:rsid w:val="002B6EEF"/>
    <w:rsid w:val="002B6FF8"/>
    <w:rsid w:val="002B718C"/>
    <w:rsid w:val="002B7607"/>
    <w:rsid w:val="002B76C5"/>
    <w:rsid w:val="002B7A0F"/>
    <w:rsid w:val="002B7ACE"/>
    <w:rsid w:val="002B7AE9"/>
    <w:rsid w:val="002B7D0C"/>
    <w:rsid w:val="002C0247"/>
    <w:rsid w:val="002C0444"/>
    <w:rsid w:val="002C063B"/>
    <w:rsid w:val="002C0CC0"/>
    <w:rsid w:val="002C1177"/>
    <w:rsid w:val="002C177C"/>
    <w:rsid w:val="002C195B"/>
    <w:rsid w:val="002C1BE2"/>
    <w:rsid w:val="002C1C19"/>
    <w:rsid w:val="002C1E23"/>
    <w:rsid w:val="002C2818"/>
    <w:rsid w:val="002C2A76"/>
    <w:rsid w:val="002C2C51"/>
    <w:rsid w:val="002C2E1F"/>
    <w:rsid w:val="002C32F8"/>
    <w:rsid w:val="002C3819"/>
    <w:rsid w:val="002C43B3"/>
    <w:rsid w:val="002C449D"/>
    <w:rsid w:val="002C456E"/>
    <w:rsid w:val="002C54F3"/>
    <w:rsid w:val="002C5552"/>
    <w:rsid w:val="002C5EB1"/>
    <w:rsid w:val="002C6926"/>
    <w:rsid w:val="002C6A59"/>
    <w:rsid w:val="002C6B87"/>
    <w:rsid w:val="002C71C1"/>
    <w:rsid w:val="002C75F0"/>
    <w:rsid w:val="002C784B"/>
    <w:rsid w:val="002C7B55"/>
    <w:rsid w:val="002C7B99"/>
    <w:rsid w:val="002C7EAA"/>
    <w:rsid w:val="002D02F0"/>
    <w:rsid w:val="002D03AB"/>
    <w:rsid w:val="002D04C4"/>
    <w:rsid w:val="002D05E7"/>
    <w:rsid w:val="002D06CB"/>
    <w:rsid w:val="002D0BCA"/>
    <w:rsid w:val="002D2617"/>
    <w:rsid w:val="002D29EE"/>
    <w:rsid w:val="002D2A06"/>
    <w:rsid w:val="002D33FA"/>
    <w:rsid w:val="002D3D93"/>
    <w:rsid w:val="002D40EF"/>
    <w:rsid w:val="002D4411"/>
    <w:rsid w:val="002D475C"/>
    <w:rsid w:val="002D4D47"/>
    <w:rsid w:val="002D50B5"/>
    <w:rsid w:val="002D57EE"/>
    <w:rsid w:val="002D5964"/>
    <w:rsid w:val="002D5A02"/>
    <w:rsid w:val="002D5CE9"/>
    <w:rsid w:val="002D5D4B"/>
    <w:rsid w:val="002D5E11"/>
    <w:rsid w:val="002D5E48"/>
    <w:rsid w:val="002D604B"/>
    <w:rsid w:val="002D66C1"/>
    <w:rsid w:val="002D674A"/>
    <w:rsid w:val="002D6D85"/>
    <w:rsid w:val="002D7160"/>
    <w:rsid w:val="002D7712"/>
    <w:rsid w:val="002D7787"/>
    <w:rsid w:val="002D793F"/>
    <w:rsid w:val="002D7EF2"/>
    <w:rsid w:val="002E09E8"/>
    <w:rsid w:val="002E09F3"/>
    <w:rsid w:val="002E0E8E"/>
    <w:rsid w:val="002E0FD8"/>
    <w:rsid w:val="002E124E"/>
    <w:rsid w:val="002E1479"/>
    <w:rsid w:val="002E191D"/>
    <w:rsid w:val="002E2032"/>
    <w:rsid w:val="002E20EA"/>
    <w:rsid w:val="002E21FB"/>
    <w:rsid w:val="002E22AE"/>
    <w:rsid w:val="002E28CF"/>
    <w:rsid w:val="002E2E28"/>
    <w:rsid w:val="002E33E5"/>
    <w:rsid w:val="002E34E9"/>
    <w:rsid w:val="002E3985"/>
    <w:rsid w:val="002E3F90"/>
    <w:rsid w:val="002E3FA0"/>
    <w:rsid w:val="002E4190"/>
    <w:rsid w:val="002E43BF"/>
    <w:rsid w:val="002E472A"/>
    <w:rsid w:val="002E5309"/>
    <w:rsid w:val="002E535E"/>
    <w:rsid w:val="002E5864"/>
    <w:rsid w:val="002E62CE"/>
    <w:rsid w:val="002E6DBB"/>
    <w:rsid w:val="002E70B1"/>
    <w:rsid w:val="002F0213"/>
    <w:rsid w:val="002F021C"/>
    <w:rsid w:val="002F04C2"/>
    <w:rsid w:val="002F0740"/>
    <w:rsid w:val="002F0BF7"/>
    <w:rsid w:val="002F1B11"/>
    <w:rsid w:val="002F1B5F"/>
    <w:rsid w:val="002F24C2"/>
    <w:rsid w:val="002F2591"/>
    <w:rsid w:val="002F25BF"/>
    <w:rsid w:val="002F2A35"/>
    <w:rsid w:val="002F2CA1"/>
    <w:rsid w:val="002F3382"/>
    <w:rsid w:val="002F358E"/>
    <w:rsid w:val="002F3B21"/>
    <w:rsid w:val="002F4964"/>
    <w:rsid w:val="002F4ABD"/>
    <w:rsid w:val="002F5542"/>
    <w:rsid w:val="002F56FD"/>
    <w:rsid w:val="002F62C9"/>
    <w:rsid w:val="002F638D"/>
    <w:rsid w:val="002F63C1"/>
    <w:rsid w:val="002F6740"/>
    <w:rsid w:val="002F72E8"/>
    <w:rsid w:val="002F7410"/>
    <w:rsid w:val="002F78B5"/>
    <w:rsid w:val="002F7D78"/>
    <w:rsid w:val="002F7F1F"/>
    <w:rsid w:val="002F7F36"/>
    <w:rsid w:val="003002A9"/>
    <w:rsid w:val="00300504"/>
    <w:rsid w:val="00300A0C"/>
    <w:rsid w:val="00300F0F"/>
    <w:rsid w:val="00300F8C"/>
    <w:rsid w:val="003011B7"/>
    <w:rsid w:val="003012AE"/>
    <w:rsid w:val="003012C7"/>
    <w:rsid w:val="00301777"/>
    <w:rsid w:val="003023D9"/>
    <w:rsid w:val="003024B5"/>
    <w:rsid w:val="003028D3"/>
    <w:rsid w:val="00302933"/>
    <w:rsid w:val="00302D45"/>
    <w:rsid w:val="003035B3"/>
    <w:rsid w:val="00303708"/>
    <w:rsid w:val="00304507"/>
    <w:rsid w:val="003045A5"/>
    <w:rsid w:val="00304B4C"/>
    <w:rsid w:val="00304D58"/>
    <w:rsid w:val="00304EBE"/>
    <w:rsid w:val="00305161"/>
    <w:rsid w:val="00305166"/>
    <w:rsid w:val="00305251"/>
    <w:rsid w:val="003054C7"/>
    <w:rsid w:val="00305CF0"/>
    <w:rsid w:val="00305EC0"/>
    <w:rsid w:val="00307157"/>
    <w:rsid w:val="00307662"/>
    <w:rsid w:val="00307A05"/>
    <w:rsid w:val="00307AD7"/>
    <w:rsid w:val="00307B95"/>
    <w:rsid w:val="00310077"/>
    <w:rsid w:val="00311B99"/>
    <w:rsid w:val="00311D53"/>
    <w:rsid w:val="00311F55"/>
    <w:rsid w:val="00312011"/>
    <w:rsid w:val="00312308"/>
    <w:rsid w:val="003126C9"/>
    <w:rsid w:val="003129E9"/>
    <w:rsid w:val="00313A8A"/>
    <w:rsid w:val="00313C04"/>
    <w:rsid w:val="00314391"/>
    <w:rsid w:val="00314573"/>
    <w:rsid w:val="00314870"/>
    <w:rsid w:val="00314A39"/>
    <w:rsid w:val="00314CBD"/>
    <w:rsid w:val="00314D6E"/>
    <w:rsid w:val="00315048"/>
    <w:rsid w:val="003150B3"/>
    <w:rsid w:val="0031544B"/>
    <w:rsid w:val="00315752"/>
    <w:rsid w:val="00315C87"/>
    <w:rsid w:val="00316A14"/>
    <w:rsid w:val="00316A7E"/>
    <w:rsid w:val="00316B26"/>
    <w:rsid w:val="00316DE1"/>
    <w:rsid w:val="00316FBD"/>
    <w:rsid w:val="00317743"/>
    <w:rsid w:val="00317E62"/>
    <w:rsid w:val="00320391"/>
    <w:rsid w:val="00320931"/>
    <w:rsid w:val="00320C31"/>
    <w:rsid w:val="00320C85"/>
    <w:rsid w:val="00320E91"/>
    <w:rsid w:val="003210B4"/>
    <w:rsid w:val="0032131C"/>
    <w:rsid w:val="00321388"/>
    <w:rsid w:val="003213B4"/>
    <w:rsid w:val="0032142C"/>
    <w:rsid w:val="0032195E"/>
    <w:rsid w:val="00321D57"/>
    <w:rsid w:val="00321F31"/>
    <w:rsid w:val="00322B00"/>
    <w:rsid w:val="00322C2D"/>
    <w:rsid w:val="00322C7A"/>
    <w:rsid w:val="00322C87"/>
    <w:rsid w:val="00322CE8"/>
    <w:rsid w:val="003231E8"/>
    <w:rsid w:val="003231FB"/>
    <w:rsid w:val="00323754"/>
    <w:rsid w:val="0032387F"/>
    <w:rsid w:val="003239BD"/>
    <w:rsid w:val="00323A8C"/>
    <w:rsid w:val="00323BEB"/>
    <w:rsid w:val="00323C52"/>
    <w:rsid w:val="00323D39"/>
    <w:rsid w:val="00323E9F"/>
    <w:rsid w:val="00323F0C"/>
    <w:rsid w:val="003245BA"/>
    <w:rsid w:val="00324654"/>
    <w:rsid w:val="0032467D"/>
    <w:rsid w:val="00324720"/>
    <w:rsid w:val="003247F8"/>
    <w:rsid w:val="00324A08"/>
    <w:rsid w:val="00324A47"/>
    <w:rsid w:val="00324DAE"/>
    <w:rsid w:val="00324E78"/>
    <w:rsid w:val="00324EF3"/>
    <w:rsid w:val="003251D8"/>
    <w:rsid w:val="0032542F"/>
    <w:rsid w:val="003254C4"/>
    <w:rsid w:val="00325E01"/>
    <w:rsid w:val="003271C1"/>
    <w:rsid w:val="00327916"/>
    <w:rsid w:val="003279B5"/>
    <w:rsid w:val="00327A09"/>
    <w:rsid w:val="00327C1A"/>
    <w:rsid w:val="00327F2A"/>
    <w:rsid w:val="003304BF"/>
    <w:rsid w:val="003304D1"/>
    <w:rsid w:val="0033053E"/>
    <w:rsid w:val="0033072A"/>
    <w:rsid w:val="00330AC8"/>
    <w:rsid w:val="00330DB4"/>
    <w:rsid w:val="00330ECB"/>
    <w:rsid w:val="0033131A"/>
    <w:rsid w:val="003319AF"/>
    <w:rsid w:val="00331A68"/>
    <w:rsid w:val="00331DFB"/>
    <w:rsid w:val="00331EFC"/>
    <w:rsid w:val="00331FB0"/>
    <w:rsid w:val="003321DD"/>
    <w:rsid w:val="00332A22"/>
    <w:rsid w:val="00332EB8"/>
    <w:rsid w:val="00333157"/>
    <w:rsid w:val="00333AE9"/>
    <w:rsid w:val="00333D40"/>
    <w:rsid w:val="00333F62"/>
    <w:rsid w:val="0033477E"/>
    <w:rsid w:val="003347DB"/>
    <w:rsid w:val="00334A12"/>
    <w:rsid w:val="00334E8D"/>
    <w:rsid w:val="003355EB"/>
    <w:rsid w:val="003356C4"/>
    <w:rsid w:val="003358A0"/>
    <w:rsid w:val="003364DC"/>
    <w:rsid w:val="003365EE"/>
    <w:rsid w:val="00337374"/>
    <w:rsid w:val="003378A1"/>
    <w:rsid w:val="00337A04"/>
    <w:rsid w:val="00337F62"/>
    <w:rsid w:val="00340361"/>
    <w:rsid w:val="003405E9"/>
    <w:rsid w:val="003407C5"/>
    <w:rsid w:val="003409E8"/>
    <w:rsid w:val="00341513"/>
    <w:rsid w:val="00341805"/>
    <w:rsid w:val="00341B42"/>
    <w:rsid w:val="00341EEA"/>
    <w:rsid w:val="00341EF9"/>
    <w:rsid w:val="0034282E"/>
    <w:rsid w:val="0034298C"/>
    <w:rsid w:val="00342FE6"/>
    <w:rsid w:val="00343BF2"/>
    <w:rsid w:val="00343CAD"/>
    <w:rsid w:val="00343E91"/>
    <w:rsid w:val="00343F55"/>
    <w:rsid w:val="003440D1"/>
    <w:rsid w:val="0034427A"/>
    <w:rsid w:val="00344739"/>
    <w:rsid w:val="00344B4F"/>
    <w:rsid w:val="00344C83"/>
    <w:rsid w:val="0034516A"/>
    <w:rsid w:val="00345BEF"/>
    <w:rsid w:val="00345EA3"/>
    <w:rsid w:val="00346469"/>
    <w:rsid w:val="0034674A"/>
    <w:rsid w:val="003468DF"/>
    <w:rsid w:val="00346C19"/>
    <w:rsid w:val="00346D20"/>
    <w:rsid w:val="00347420"/>
    <w:rsid w:val="003474A2"/>
    <w:rsid w:val="00347AB2"/>
    <w:rsid w:val="00347C83"/>
    <w:rsid w:val="003501D3"/>
    <w:rsid w:val="003503D1"/>
    <w:rsid w:val="0035083B"/>
    <w:rsid w:val="003509A0"/>
    <w:rsid w:val="00350A82"/>
    <w:rsid w:val="00350E01"/>
    <w:rsid w:val="0035170C"/>
    <w:rsid w:val="003517EF"/>
    <w:rsid w:val="00351C04"/>
    <w:rsid w:val="00351F4C"/>
    <w:rsid w:val="00352056"/>
    <w:rsid w:val="003521AC"/>
    <w:rsid w:val="003525F5"/>
    <w:rsid w:val="003526A2"/>
    <w:rsid w:val="00352EFE"/>
    <w:rsid w:val="00353607"/>
    <w:rsid w:val="003537A2"/>
    <w:rsid w:val="003537DF"/>
    <w:rsid w:val="0035392C"/>
    <w:rsid w:val="00353E40"/>
    <w:rsid w:val="00353E99"/>
    <w:rsid w:val="003546B6"/>
    <w:rsid w:val="0035476D"/>
    <w:rsid w:val="00354A74"/>
    <w:rsid w:val="00354BC5"/>
    <w:rsid w:val="00354DF4"/>
    <w:rsid w:val="00354ED7"/>
    <w:rsid w:val="003550E9"/>
    <w:rsid w:val="003554EA"/>
    <w:rsid w:val="003555B4"/>
    <w:rsid w:val="0035579C"/>
    <w:rsid w:val="0035596F"/>
    <w:rsid w:val="00355C86"/>
    <w:rsid w:val="00355E7F"/>
    <w:rsid w:val="003563BA"/>
    <w:rsid w:val="00356B26"/>
    <w:rsid w:val="003572D4"/>
    <w:rsid w:val="00357C21"/>
    <w:rsid w:val="00357D2D"/>
    <w:rsid w:val="00360092"/>
    <w:rsid w:val="003600DC"/>
    <w:rsid w:val="003612BE"/>
    <w:rsid w:val="00361527"/>
    <w:rsid w:val="0036178E"/>
    <w:rsid w:val="00361E16"/>
    <w:rsid w:val="00361E9D"/>
    <w:rsid w:val="003626A6"/>
    <w:rsid w:val="003626B2"/>
    <w:rsid w:val="003628C1"/>
    <w:rsid w:val="00363570"/>
    <w:rsid w:val="00363FFD"/>
    <w:rsid w:val="003640ED"/>
    <w:rsid w:val="003642D6"/>
    <w:rsid w:val="00364322"/>
    <w:rsid w:val="00364399"/>
    <w:rsid w:val="00364ACD"/>
    <w:rsid w:val="00364B12"/>
    <w:rsid w:val="00364D0D"/>
    <w:rsid w:val="00364D6C"/>
    <w:rsid w:val="00365139"/>
    <w:rsid w:val="00365693"/>
    <w:rsid w:val="00365854"/>
    <w:rsid w:val="003658FA"/>
    <w:rsid w:val="003659C9"/>
    <w:rsid w:val="00366559"/>
    <w:rsid w:val="003666B5"/>
    <w:rsid w:val="00366A60"/>
    <w:rsid w:val="00366B23"/>
    <w:rsid w:val="00367073"/>
    <w:rsid w:val="003674CC"/>
    <w:rsid w:val="003675EC"/>
    <w:rsid w:val="00367C4C"/>
    <w:rsid w:val="00367E40"/>
    <w:rsid w:val="00367ECC"/>
    <w:rsid w:val="003702CF"/>
    <w:rsid w:val="003704FD"/>
    <w:rsid w:val="00370ABC"/>
    <w:rsid w:val="00370F19"/>
    <w:rsid w:val="00371016"/>
    <w:rsid w:val="0037143A"/>
    <w:rsid w:val="0037143B"/>
    <w:rsid w:val="00371639"/>
    <w:rsid w:val="003719E0"/>
    <w:rsid w:val="00372031"/>
    <w:rsid w:val="00372053"/>
    <w:rsid w:val="00372059"/>
    <w:rsid w:val="0037297B"/>
    <w:rsid w:val="00372B35"/>
    <w:rsid w:val="00372B5A"/>
    <w:rsid w:val="00372C8C"/>
    <w:rsid w:val="00372CCB"/>
    <w:rsid w:val="00373025"/>
    <w:rsid w:val="0037421D"/>
    <w:rsid w:val="003743C1"/>
    <w:rsid w:val="003743CC"/>
    <w:rsid w:val="0037463E"/>
    <w:rsid w:val="003746D1"/>
    <w:rsid w:val="00374FF5"/>
    <w:rsid w:val="0037507B"/>
    <w:rsid w:val="00375373"/>
    <w:rsid w:val="0037545E"/>
    <w:rsid w:val="00375471"/>
    <w:rsid w:val="00375486"/>
    <w:rsid w:val="003755DD"/>
    <w:rsid w:val="00375C63"/>
    <w:rsid w:val="00375E58"/>
    <w:rsid w:val="00376509"/>
    <w:rsid w:val="00376686"/>
    <w:rsid w:val="00376BD8"/>
    <w:rsid w:val="00376E92"/>
    <w:rsid w:val="00377536"/>
    <w:rsid w:val="0038005C"/>
    <w:rsid w:val="003800A1"/>
    <w:rsid w:val="0038042B"/>
    <w:rsid w:val="00380487"/>
    <w:rsid w:val="0038090A"/>
    <w:rsid w:val="0038147D"/>
    <w:rsid w:val="00381B9E"/>
    <w:rsid w:val="00382513"/>
    <w:rsid w:val="003825BD"/>
    <w:rsid w:val="0038278B"/>
    <w:rsid w:val="00382ADC"/>
    <w:rsid w:val="00382FA7"/>
    <w:rsid w:val="003832DF"/>
    <w:rsid w:val="003835EA"/>
    <w:rsid w:val="003838A4"/>
    <w:rsid w:val="00383916"/>
    <w:rsid w:val="00383D7E"/>
    <w:rsid w:val="00383F58"/>
    <w:rsid w:val="003846B3"/>
    <w:rsid w:val="00384CB7"/>
    <w:rsid w:val="003851BB"/>
    <w:rsid w:val="003853A9"/>
    <w:rsid w:val="003856CA"/>
    <w:rsid w:val="003857ED"/>
    <w:rsid w:val="0038582F"/>
    <w:rsid w:val="00385A64"/>
    <w:rsid w:val="00385EF1"/>
    <w:rsid w:val="003862E9"/>
    <w:rsid w:val="0038632B"/>
    <w:rsid w:val="0038655C"/>
    <w:rsid w:val="003865AF"/>
    <w:rsid w:val="003866B9"/>
    <w:rsid w:val="00386A04"/>
    <w:rsid w:val="00386F7F"/>
    <w:rsid w:val="00387BA8"/>
    <w:rsid w:val="00390031"/>
    <w:rsid w:val="00390231"/>
    <w:rsid w:val="00390243"/>
    <w:rsid w:val="0039026C"/>
    <w:rsid w:val="0039040F"/>
    <w:rsid w:val="003908AE"/>
    <w:rsid w:val="00390C3E"/>
    <w:rsid w:val="00390F10"/>
    <w:rsid w:val="00391D15"/>
    <w:rsid w:val="00391D26"/>
    <w:rsid w:val="00391DEA"/>
    <w:rsid w:val="00391E94"/>
    <w:rsid w:val="00392602"/>
    <w:rsid w:val="0039289A"/>
    <w:rsid w:val="00392B87"/>
    <w:rsid w:val="00393A69"/>
    <w:rsid w:val="00393A8D"/>
    <w:rsid w:val="00393B6B"/>
    <w:rsid w:val="00394491"/>
    <w:rsid w:val="00394523"/>
    <w:rsid w:val="00394892"/>
    <w:rsid w:val="00394E27"/>
    <w:rsid w:val="003950D8"/>
    <w:rsid w:val="003950F6"/>
    <w:rsid w:val="003955EA"/>
    <w:rsid w:val="00395781"/>
    <w:rsid w:val="00395802"/>
    <w:rsid w:val="00395804"/>
    <w:rsid w:val="003958CE"/>
    <w:rsid w:val="00395966"/>
    <w:rsid w:val="003959C2"/>
    <w:rsid w:val="00395A2F"/>
    <w:rsid w:val="00395D4B"/>
    <w:rsid w:val="0039623A"/>
    <w:rsid w:val="00396265"/>
    <w:rsid w:val="00396547"/>
    <w:rsid w:val="00397041"/>
    <w:rsid w:val="00397D10"/>
    <w:rsid w:val="00397DEF"/>
    <w:rsid w:val="00397F49"/>
    <w:rsid w:val="00397FF8"/>
    <w:rsid w:val="003A0135"/>
    <w:rsid w:val="003A0B94"/>
    <w:rsid w:val="003A0C3C"/>
    <w:rsid w:val="003A0DC0"/>
    <w:rsid w:val="003A0E3C"/>
    <w:rsid w:val="003A1219"/>
    <w:rsid w:val="003A1461"/>
    <w:rsid w:val="003A1888"/>
    <w:rsid w:val="003A1BB0"/>
    <w:rsid w:val="003A22A4"/>
    <w:rsid w:val="003A236A"/>
    <w:rsid w:val="003A24C5"/>
    <w:rsid w:val="003A2661"/>
    <w:rsid w:val="003A2B1F"/>
    <w:rsid w:val="003A2E01"/>
    <w:rsid w:val="003A3063"/>
    <w:rsid w:val="003A32A2"/>
    <w:rsid w:val="003A32F1"/>
    <w:rsid w:val="003A335C"/>
    <w:rsid w:val="003A34B6"/>
    <w:rsid w:val="003A38DB"/>
    <w:rsid w:val="003A3B82"/>
    <w:rsid w:val="003A409E"/>
    <w:rsid w:val="003A43C2"/>
    <w:rsid w:val="003A5575"/>
    <w:rsid w:val="003A5717"/>
    <w:rsid w:val="003A5A23"/>
    <w:rsid w:val="003A5B4D"/>
    <w:rsid w:val="003A6096"/>
    <w:rsid w:val="003A63F2"/>
    <w:rsid w:val="003A6BDA"/>
    <w:rsid w:val="003A75B1"/>
    <w:rsid w:val="003A7FA3"/>
    <w:rsid w:val="003B0427"/>
    <w:rsid w:val="003B06B4"/>
    <w:rsid w:val="003B0920"/>
    <w:rsid w:val="003B09B5"/>
    <w:rsid w:val="003B0AEC"/>
    <w:rsid w:val="003B1361"/>
    <w:rsid w:val="003B13AE"/>
    <w:rsid w:val="003B164D"/>
    <w:rsid w:val="003B197C"/>
    <w:rsid w:val="003B1CB9"/>
    <w:rsid w:val="003B20A0"/>
    <w:rsid w:val="003B2666"/>
    <w:rsid w:val="003B2914"/>
    <w:rsid w:val="003B3847"/>
    <w:rsid w:val="003B39FE"/>
    <w:rsid w:val="003B3BDB"/>
    <w:rsid w:val="003B3DB2"/>
    <w:rsid w:val="003B3E84"/>
    <w:rsid w:val="003B40AE"/>
    <w:rsid w:val="003B4144"/>
    <w:rsid w:val="003B4B71"/>
    <w:rsid w:val="003B4CCF"/>
    <w:rsid w:val="003B4EDF"/>
    <w:rsid w:val="003B4F72"/>
    <w:rsid w:val="003B52D4"/>
    <w:rsid w:val="003B5847"/>
    <w:rsid w:val="003B5CDA"/>
    <w:rsid w:val="003B5F7D"/>
    <w:rsid w:val="003B6B23"/>
    <w:rsid w:val="003B6C4F"/>
    <w:rsid w:val="003B6FA9"/>
    <w:rsid w:val="003B716E"/>
    <w:rsid w:val="003B76BC"/>
    <w:rsid w:val="003B7BD8"/>
    <w:rsid w:val="003B7D62"/>
    <w:rsid w:val="003C005B"/>
    <w:rsid w:val="003C0202"/>
    <w:rsid w:val="003C06C9"/>
    <w:rsid w:val="003C09D2"/>
    <w:rsid w:val="003C0CF6"/>
    <w:rsid w:val="003C1353"/>
    <w:rsid w:val="003C1384"/>
    <w:rsid w:val="003C16F1"/>
    <w:rsid w:val="003C1B13"/>
    <w:rsid w:val="003C1D06"/>
    <w:rsid w:val="003C1D13"/>
    <w:rsid w:val="003C20EB"/>
    <w:rsid w:val="003C2569"/>
    <w:rsid w:val="003C32F8"/>
    <w:rsid w:val="003C3450"/>
    <w:rsid w:val="003C390C"/>
    <w:rsid w:val="003C3B0F"/>
    <w:rsid w:val="003C3C0B"/>
    <w:rsid w:val="003C50A1"/>
    <w:rsid w:val="003C50A9"/>
    <w:rsid w:val="003C51D8"/>
    <w:rsid w:val="003C5B44"/>
    <w:rsid w:val="003C5F7D"/>
    <w:rsid w:val="003C5FF2"/>
    <w:rsid w:val="003C65CC"/>
    <w:rsid w:val="003C6A1B"/>
    <w:rsid w:val="003C6AD6"/>
    <w:rsid w:val="003C6C3E"/>
    <w:rsid w:val="003C7185"/>
    <w:rsid w:val="003C79CD"/>
    <w:rsid w:val="003C7C69"/>
    <w:rsid w:val="003C7D65"/>
    <w:rsid w:val="003C7EB2"/>
    <w:rsid w:val="003D07DB"/>
    <w:rsid w:val="003D0A67"/>
    <w:rsid w:val="003D0BEC"/>
    <w:rsid w:val="003D0F8E"/>
    <w:rsid w:val="003D1379"/>
    <w:rsid w:val="003D140A"/>
    <w:rsid w:val="003D1430"/>
    <w:rsid w:val="003D1685"/>
    <w:rsid w:val="003D16FF"/>
    <w:rsid w:val="003D1899"/>
    <w:rsid w:val="003D1DAB"/>
    <w:rsid w:val="003D1FC7"/>
    <w:rsid w:val="003D2643"/>
    <w:rsid w:val="003D344C"/>
    <w:rsid w:val="003D39BA"/>
    <w:rsid w:val="003D3A88"/>
    <w:rsid w:val="003D411B"/>
    <w:rsid w:val="003D43F0"/>
    <w:rsid w:val="003D460B"/>
    <w:rsid w:val="003D4892"/>
    <w:rsid w:val="003D4CB9"/>
    <w:rsid w:val="003D4E8F"/>
    <w:rsid w:val="003D4EBC"/>
    <w:rsid w:val="003D4F66"/>
    <w:rsid w:val="003D5175"/>
    <w:rsid w:val="003D523C"/>
    <w:rsid w:val="003D58A9"/>
    <w:rsid w:val="003D5D1F"/>
    <w:rsid w:val="003D5FED"/>
    <w:rsid w:val="003D6182"/>
    <w:rsid w:val="003D6307"/>
    <w:rsid w:val="003D637D"/>
    <w:rsid w:val="003D63FB"/>
    <w:rsid w:val="003D6968"/>
    <w:rsid w:val="003D6AE8"/>
    <w:rsid w:val="003D6ECA"/>
    <w:rsid w:val="003D6FFE"/>
    <w:rsid w:val="003D708F"/>
    <w:rsid w:val="003D737A"/>
    <w:rsid w:val="003D75A0"/>
    <w:rsid w:val="003D780E"/>
    <w:rsid w:val="003D78C5"/>
    <w:rsid w:val="003D78D0"/>
    <w:rsid w:val="003D7B50"/>
    <w:rsid w:val="003D7DBB"/>
    <w:rsid w:val="003E0A84"/>
    <w:rsid w:val="003E0AD4"/>
    <w:rsid w:val="003E0F9A"/>
    <w:rsid w:val="003E1309"/>
    <w:rsid w:val="003E153E"/>
    <w:rsid w:val="003E1844"/>
    <w:rsid w:val="003E1D34"/>
    <w:rsid w:val="003E1D54"/>
    <w:rsid w:val="003E212C"/>
    <w:rsid w:val="003E2AE6"/>
    <w:rsid w:val="003E2F0C"/>
    <w:rsid w:val="003E392C"/>
    <w:rsid w:val="003E39C7"/>
    <w:rsid w:val="003E3CE7"/>
    <w:rsid w:val="003E4363"/>
    <w:rsid w:val="003E4A6E"/>
    <w:rsid w:val="003E4B58"/>
    <w:rsid w:val="003E4D82"/>
    <w:rsid w:val="003E4DCA"/>
    <w:rsid w:val="003E4DD6"/>
    <w:rsid w:val="003E4E3C"/>
    <w:rsid w:val="003E54AF"/>
    <w:rsid w:val="003E57D1"/>
    <w:rsid w:val="003E5A9C"/>
    <w:rsid w:val="003E5B51"/>
    <w:rsid w:val="003E66C7"/>
    <w:rsid w:val="003E67A1"/>
    <w:rsid w:val="003E6B38"/>
    <w:rsid w:val="003E77B9"/>
    <w:rsid w:val="003E7819"/>
    <w:rsid w:val="003E786B"/>
    <w:rsid w:val="003E7882"/>
    <w:rsid w:val="003E7946"/>
    <w:rsid w:val="003E7D99"/>
    <w:rsid w:val="003E7DA9"/>
    <w:rsid w:val="003F00AA"/>
    <w:rsid w:val="003F0669"/>
    <w:rsid w:val="003F0746"/>
    <w:rsid w:val="003F0C5B"/>
    <w:rsid w:val="003F0DBC"/>
    <w:rsid w:val="003F1416"/>
    <w:rsid w:val="003F18F4"/>
    <w:rsid w:val="003F2368"/>
    <w:rsid w:val="003F2424"/>
    <w:rsid w:val="003F2874"/>
    <w:rsid w:val="003F32F3"/>
    <w:rsid w:val="003F39C0"/>
    <w:rsid w:val="003F3C43"/>
    <w:rsid w:val="003F3C94"/>
    <w:rsid w:val="003F4159"/>
    <w:rsid w:val="003F446A"/>
    <w:rsid w:val="003F48E2"/>
    <w:rsid w:val="003F5230"/>
    <w:rsid w:val="003F527E"/>
    <w:rsid w:val="003F5D59"/>
    <w:rsid w:val="003F6166"/>
    <w:rsid w:val="003F62A0"/>
    <w:rsid w:val="003F62C1"/>
    <w:rsid w:val="003F7078"/>
    <w:rsid w:val="003F70E8"/>
    <w:rsid w:val="003F7138"/>
    <w:rsid w:val="003F72F6"/>
    <w:rsid w:val="003F755A"/>
    <w:rsid w:val="003F77A3"/>
    <w:rsid w:val="003F7AAE"/>
    <w:rsid w:val="003F7DF7"/>
    <w:rsid w:val="003F7F94"/>
    <w:rsid w:val="004002A5"/>
    <w:rsid w:val="0040090C"/>
    <w:rsid w:val="00400AF3"/>
    <w:rsid w:val="004012CB"/>
    <w:rsid w:val="0040130D"/>
    <w:rsid w:val="00401723"/>
    <w:rsid w:val="004018D0"/>
    <w:rsid w:val="00401BA2"/>
    <w:rsid w:val="004027AF"/>
    <w:rsid w:val="00402C91"/>
    <w:rsid w:val="00402CA7"/>
    <w:rsid w:val="00402FD7"/>
    <w:rsid w:val="00403097"/>
    <w:rsid w:val="00403300"/>
    <w:rsid w:val="004033EE"/>
    <w:rsid w:val="004034F0"/>
    <w:rsid w:val="00403837"/>
    <w:rsid w:val="004042BB"/>
    <w:rsid w:val="004047D1"/>
    <w:rsid w:val="00404937"/>
    <w:rsid w:val="00404C3F"/>
    <w:rsid w:val="004058B5"/>
    <w:rsid w:val="00405AE1"/>
    <w:rsid w:val="00405DD1"/>
    <w:rsid w:val="004064A2"/>
    <w:rsid w:val="00406705"/>
    <w:rsid w:val="004068B4"/>
    <w:rsid w:val="00406BAD"/>
    <w:rsid w:val="00406C5A"/>
    <w:rsid w:val="0041003C"/>
    <w:rsid w:val="00410057"/>
    <w:rsid w:val="004101F4"/>
    <w:rsid w:val="00410E58"/>
    <w:rsid w:val="0041134E"/>
    <w:rsid w:val="004113E4"/>
    <w:rsid w:val="00411903"/>
    <w:rsid w:val="00411AD0"/>
    <w:rsid w:val="00411E02"/>
    <w:rsid w:val="00412034"/>
    <w:rsid w:val="00412543"/>
    <w:rsid w:val="00412733"/>
    <w:rsid w:val="00412B84"/>
    <w:rsid w:val="00412CC4"/>
    <w:rsid w:val="00412D7C"/>
    <w:rsid w:val="00413503"/>
    <w:rsid w:val="004135C1"/>
    <w:rsid w:val="004136E8"/>
    <w:rsid w:val="00413C41"/>
    <w:rsid w:val="00413EB9"/>
    <w:rsid w:val="004140CD"/>
    <w:rsid w:val="004147CA"/>
    <w:rsid w:val="0041480C"/>
    <w:rsid w:val="0041536B"/>
    <w:rsid w:val="00415992"/>
    <w:rsid w:val="00415A50"/>
    <w:rsid w:val="00416057"/>
    <w:rsid w:val="0041630B"/>
    <w:rsid w:val="00416A06"/>
    <w:rsid w:val="00417023"/>
    <w:rsid w:val="0041706E"/>
    <w:rsid w:val="004171DE"/>
    <w:rsid w:val="0041732B"/>
    <w:rsid w:val="004173C9"/>
    <w:rsid w:val="004174D6"/>
    <w:rsid w:val="00417684"/>
    <w:rsid w:val="004178E7"/>
    <w:rsid w:val="00420179"/>
    <w:rsid w:val="00420265"/>
    <w:rsid w:val="00420601"/>
    <w:rsid w:val="004206FE"/>
    <w:rsid w:val="0042091B"/>
    <w:rsid w:val="00420B4A"/>
    <w:rsid w:val="004214C6"/>
    <w:rsid w:val="0042160E"/>
    <w:rsid w:val="00421A72"/>
    <w:rsid w:val="00421AB9"/>
    <w:rsid w:val="00421BEA"/>
    <w:rsid w:val="004220B5"/>
    <w:rsid w:val="004222AB"/>
    <w:rsid w:val="004226B7"/>
    <w:rsid w:val="00422BCF"/>
    <w:rsid w:val="00422C6B"/>
    <w:rsid w:val="00423646"/>
    <w:rsid w:val="00423956"/>
    <w:rsid w:val="004241ED"/>
    <w:rsid w:val="00424899"/>
    <w:rsid w:val="00424BD3"/>
    <w:rsid w:val="00424E12"/>
    <w:rsid w:val="00425191"/>
    <w:rsid w:val="00425341"/>
    <w:rsid w:val="0042584E"/>
    <w:rsid w:val="004259A2"/>
    <w:rsid w:val="00425A1E"/>
    <w:rsid w:val="00425A38"/>
    <w:rsid w:val="0042630E"/>
    <w:rsid w:val="004264A5"/>
    <w:rsid w:val="004268DF"/>
    <w:rsid w:val="00426A6D"/>
    <w:rsid w:val="00426B8F"/>
    <w:rsid w:val="00426CE5"/>
    <w:rsid w:val="00427098"/>
    <w:rsid w:val="004270F8"/>
    <w:rsid w:val="00427113"/>
    <w:rsid w:val="004272C9"/>
    <w:rsid w:val="00427409"/>
    <w:rsid w:val="0042752E"/>
    <w:rsid w:val="00427B3D"/>
    <w:rsid w:val="00427D55"/>
    <w:rsid w:val="004300C9"/>
    <w:rsid w:val="0043026F"/>
    <w:rsid w:val="00430DA6"/>
    <w:rsid w:val="004314AF"/>
    <w:rsid w:val="0043151E"/>
    <w:rsid w:val="00431709"/>
    <w:rsid w:val="00431DB7"/>
    <w:rsid w:val="00431E74"/>
    <w:rsid w:val="004320D3"/>
    <w:rsid w:val="004324A3"/>
    <w:rsid w:val="00432602"/>
    <w:rsid w:val="00432837"/>
    <w:rsid w:val="004329AA"/>
    <w:rsid w:val="004329D3"/>
    <w:rsid w:val="00432C80"/>
    <w:rsid w:val="004330A9"/>
    <w:rsid w:val="004333E1"/>
    <w:rsid w:val="004335A6"/>
    <w:rsid w:val="00433DA4"/>
    <w:rsid w:val="00433EA6"/>
    <w:rsid w:val="00434105"/>
    <w:rsid w:val="004341BE"/>
    <w:rsid w:val="0043442F"/>
    <w:rsid w:val="00434580"/>
    <w:rsid w:val="00434888"/>
    <w:rsid w:val="00434C60"/>
    <w:rsid w:val="00434E31"/>
    <w:rsid w:val="004351CE"/>
    <w:rsid w:val="004357D9"/>
    <w:rsid w:val="004359C7"/>
    <w:rsid w:val="0043610B"/>
    <w:rsid w:val="00436151"/>
    <w:rsid w:val="00436361"/>
    <w:rsid w:val="0043692B"/>
    <w:rsid w:val="00436CA9"/>
    <w:rsid w:val="00436D55"/>
    <w:rsid w:val="00436DDD"/>
    <w:rsid w:val="00436F95"/>
    <w:rsid w:val="0043703D"/>
    <w:rsid w:val="0043715C"/>
    <w:rsid w:val="00437468"/>
    <w:rsid w:val="004374B2"/>
    <w:rsid w:val="00440413"/>
    <w:rsid w:val="0044048B"/>
    <w:rsid w:val="004407D2"/>
    <w:rsid w:val="00440D67"/>
    <w:rsid w:val="004413B4"/>
    <w:rsid w:val="004413F1"/>
    <w:rsid w:val="004415ED"/>
    <w:rsid w:val="004418C2"/>
    <w:rsid w:val="00441D68"/>
    <w:rsid w:val="00442607"/>
    <w:rsid w:val="0044285A"/>
    <w:rsid w:val="004428CF"/>
    <w:rsid w:val="00442A8E"/>
    <w:rsid w:val="00442ABE"/>
    <w:rsid w:val="00442E6F"/>
    <w:rsid w:val="0044382D"/>
    <w:rsid w:val="00443CF7"/>
    <w:rsid w:val="00443DDF"/>
    <w:rsid w:val="00443E18"/>
    <w:rsid w:val="00443F63"/>
    <w:rsid w:val="00444130"/>
    <w:rsid w:val="0044452D"/>
    <w:rsid w:val="00444B15"/>
    <w:rsid w:val="00444D0A"/>
    <w:rsid w:val="00445820"/>
    <w:rsid w:val="0044594F"/>
    <w:rsid w:val="00446042"/>
    <w:rsid w:val="00446049"/>
    <w:rsid w:val="004461B2"/>
    <w:rsid w:val="00446D50"/>
    <w:rsid w:val="00446D60"/>
    <w:rsid w:val="00446DC5"/>
    <w:rsid w:val="00446EA9"/>
    <w:rsid w:val="00446F08"/>
    <w:rsid w:val="00447216"/>
    <w:rsid w:val="0044738A"/>
    <w:rsid w:val="0044753C"/>
    <w:rsid w:val="00447A94"/>
    <w:rsid w:val="00447DDD"/>
    <w:rsid w:val="00447E12"/>
    <w:rsid w:val="00450732"/>
    <w:rsid w:val="00450739"/>
    <w:rsid w:val="00450992"/>
    <w:rsid w:val="004509B1"/>
    <w:rsid w:val="00450C81"/>
    <w:rsid w:val="00450E62"/>
    <w:rsid w:val="00450EEC"/>
    <w:rsid w:val="00451163"/>
    <w:rsid w:val="0045136C"/>
    <w:rsid w:val="004515D4"/>
    <w:rsid w:val="00452496"/>
    <w:rsid w:val="00452507"/>
    <w:rsid w:val="00452549"/>
    <w:rsid w:val="00452627"/>
    <w:rsid w:val="00453087"/>
    <w:rsid w:val="004530C8"/>
    <w:rsid w:val="0045338A"/>
    <w:rsid w:val="00453573"/>
    <w:rsid w:val="00453628"/>
    <w:rsid w:val="00453E37"/>
    <w:rsid w:val="004541D9"/>
    <w:rsid w:val="004546F6"/>
    <w:rsid w:val="00454A6E"/>
    <w:rsid w:val="00454EDD"/>
    <w:rsid w:val="00454EF4"/>
    <w:rsid w:val="004550BE"/>
    <w:rsid w:val="00455163"/>
    <w:rsid w:val="004555CD"/>
    <w:rsid w:val="00455A3F"/>
    <w:rsid w:val="00455BE9"/>
    <w:rsid w:val="004560C5"/>
    <w:rsid w:val="004561F1"/>
    <w:rsid w:val="00456712"/>
    <w:rsid w:val="00456FC3"/>
    <w:rsid w:val="0045767E"/>
    <w:rsid w:val="0045773B"/>
    <w:rsid w:val="00457A63"/>
    <w:rsid w:val="00457D19"/>
    <w:rsid w:val="00460909"/>
    <w:rsid w:val="00460E64"/>
    <w:rsid w:val="00461001"/>
    <w:rsid w:val="004610CA"/>
    <w:rsid w:val="004616D9"/>
    <w:rsid w:val="00461D65"/>
    <w:rsid w:val="00461FE7"/>
    <w:rsid w:val="0046215C"/>
    <w:rsid w:val="00462316"/>
    <w:rsid w:val="0046298E"/>
    <w:rsid w:val="00462BEB"/>
    <w:rsid w:val="00462BFA"/>
    <w:rsid w:val="0046306A"/>
    <w:rsid w:val="00463289"/>
    <w:rsid w:val="00464379"/>
    <w:rsid w:val="00464485"/>
    <w:rsid w:val="00464546"/>
    <w:rsid w:val="004646D8"/>
    <w:rsid w:val="004648C0"/>
    <w:rsid w:val="00464917"/>
    <w:rsid w:val="00464B12"/>
    <w:rsid w:val="00465345"/>
    <w:rsid w:val="0046584D"/>
    <w:rsid w:val="00465C56"/>
    <w:rsid w:val="00465CA7"/>
    <w:rsid w:val="00465DCF"/>
    <w:rsid w:val="00466AAD"/>
    <w:rsid w:val="00466D40"/>
    <w:rsid w:val="004670A0"/>
    <w:rsid w:val="004671E7"/>
    <w:rsid w:val="0046737F"/>
    <w:rsid w:val="004674C2"/>
    <w:rsid w:val="00467558"/>
    <w:rsid w:val="0046783D"/>
    <w:rsid w:val="00467948"/>
    <w:rsid w:val="0046799E"/>
    <w:rsid w:val="00467B75"/>
    <w:rsid w:val="00467C05"/>
    <w:rsid w:val="00467D15"/>
    <w:rsid w:val="00470AE9"/>
    <w:rsid w:val="00470DD6"/>
    <w:rsid w:val="004710D6"/>
    <w:rsid w:val="004712BA"/>
    <w:rsid w:val="0047143F"/>
    <w:rsid w:val="00471503"/>
    <w:rsid w:val="0047175F"/>
    <w:rsid w:val="00471B67"/>
    <w:rsid w:val="00471F14"/>
    <w:rsid w:val="0047257C"/>
    <w:rsid w:val="004732FF"/>
    <w:rsid w:val="0047350F"/>
    <w:rsid w:val="004735D4"/>
    <w:rsid w:val="00473BBE"/>
    <w:rsid w:val="00473BE6"/>
    <w:rsid w:val="00473FA7"/>
    <w:rsid w:val="00474371"/>
    <w:rsid w:val="004746B1"/>
    <w:rsid w:val="004748F7"/>
    <w:rsid w:val="00474C01"/>
    <w:rsid w:val="004752E8"/>
    <w:rsid w:val="004753B0"/>
    <w:rsid w:val="004754DC"/>
    <w:rsid w:val="00476422"/>
    <w:rsid w:val="004764DF"/>
    <w:rsid w:val="00476521"/>
    <w:rsid w:val="00476906"/>
    <w:rsid w:val="00476A16"/>
    <w:rsid w:val="00476D64"/>
    <w:rsid w:val="004774CC"/>
    <w:rsid w:val="0047765E"/>
    <w:rsid w:val="00477D02"/>
    <w:rsid w:val="004807DC"/>
    <w:rsid w:val="00481223"/>
    <w:rsid w:val="00481A63"/>
    <w:rsid w:val="00481E16"/>
    <w:rsid w:val="00482F6E"/>
    <w:rsid w:val="00482FFA"/>
    <w:rsid w:val="004831F8"/>
    <w:rsid w:val="004834FA"/>
    <w:rsid w:val="0048356F"/>
    <w:rsid w:val="004836A0"/>
    <w:rsid w:val="00483B25"/>
    <w:rsid w:val="00484270"/>
    <w:rsid w:val="00484B69"/>
    <w:rsid w:val="00484E72"/>
    <w:rsid w:val="00484EEC"/>
    <w:rsid w:val="004854EA"/>
    <w:rsid w:val="00485630"/>
    <w:rsid w:val="00485BD0"/>
    <w:rsid w:val="00485EC2"/>
    <w:rsid w:val="00486067"/>
    <w:rsid w:val="00486458"/>
    <w:rsid w:val="00486674"/>
    <w:rsid w:val="004870DF"/>
    <w:rsid w:val="00487A8E"/>
    <w:rsid w:val="00487AE1"/>
    <w:rsid w:val="00487CFB"/>
    <w:rsid w:val="004901B6"/>
    <w:rsid w:val="00490DBC"/>
    <w:rsid w:val="00490EFC"/>
    <w:rsid w:val="0049132C"/>
    <w:rsid w:val="0049173D"/>
    <w:rsid w:val="004917AF"/>
    <w:rsid w:val="00491B67"/>
    <w:rsid w:val="00491B9F"/>
    <w:rsid w:val="00491C45"/>
    <w:rsid w:val="0049210C"/>
    <w:rsid w:val="004924BD"/>
    <w:rsid w:val="004925CA"/>
    <w:rsid w:val="004926F0"/>
    <w:rsid w:val="00492BA7"/>
    <w:rsid w:val="00493AAE"/>
    <w:rsid w:val="00493F22"/>
    <w:rsid w:val="004943A6"/>
    <w:rsid w:val="0049483A"/>
    <w:rsid w:val="00494C78"/>
    <w:rsid w:val="00494F87"/>
    <w:rsid w:val="0049599D"/>
    <w:rsid w:val="00495C4D"/>
    <w:rsid w:val="00495C84"/>
    <w:rsid w:val="00495C9E"/>
    <w:rsid w:val="00495D6A"/>
    <w:rsid w:val="00495D89"/>
    <w:rsid w:val="00496378"/>
    <w:rsid w:val="004966CE"/>
    <w:rsid w:val="00496E3C"/>
    <w:rsid w:val="00496E4C"/>
    <w:rsid w:val="004975F4"/>
    <w:rsid w:val="00497643"/>
    <w:rsid w:val="00497668"/>
    <w:rsid w:val="004A00D7"/>
    <w:rsid w:val="004A03BF"/>
    <w:rsid w:val="004A0A4A"/>
    <w:rsid w:val="004A0ADC"/>
    <w:rsid w:val="004A0C4D"/>
    <w:rsid w:val="004A0F79"/>
    <w:rsid w:val="004A133B"/>
    <w:rsid w:val="004A14DF"/>
    <w:rsid w:val="004A15D8"/>
    <w:rsid w:val="004A1630"/>
    <w:rsid w:val="004A1E37"/>
    <w:rsid w:val="004A2079"/>
    <w:rsid w:val="004A2134"/>
    <w:rsid w:val="004A2152"/>
    <w:rsid w:val="004A27B3"/>
    <w:rsid w:val="004A2A34"/>
    <w:rsid w:val="004A2B05"/>
    <w:rsid w:val="004A2C72"/>
    <w:rsid w:val="004A2DB4"/>
    <w:rsid w:val="004A3260"/>
    <w:rsid w:val="004A32D5"/>
    <w:rsid w:val="004A349F"/>
    <w:rsid w:val="004A3CAF"/>
    <w:rsid w:val="004A3CBF"/>
    <w:rsid w:val="004A3D2B"/>
    <w:rsid w:val="004A48A7"/>
    <w:rsid w:val="004A48B7"/>
    <w:rsid w:val="004A4BEF"/>
    <w:rsid w:val="004A4EBC"/>
    <w:rsid w:val="004A547F"/>
    <w:rsid w:val="004A5721"/>
    <w:rsid w:val="004A5871"/>
    <w:rsid w:val="004A5F96"/>
    <w:rsid w:val="004A6848"/>
    <w:rsid w:val="004A721A"/>
    <w:rsid w:val="004A7433"/>
    <w:rsid w:val="004A761D"/>
    <w:rsid w:val="004A76E3"/>
    <w:rsid w:val="004A7B45"/>
    <w:rsid w:val="004A7C2E"/>
    <w:rsid w:val="004A7E68"/>
    <w:rsid w:val="004A7F25"/>
    <w:rsid w:val="004B03C7"/>
    <w:rsid w:val="004B09F5"/>
    <w:rsid w:val="004B1141"/>
    <w:rsid w:val="004B1373"/>
    <w:rsid w:val="004B147C"/>
    <w:rsid w:val="004B1490"/>
    <w:rsid w:val="004B229F"/>
    <w:rsid w:val="004B2C7B"/>
    <w:rsid w:val="004B3140"/>
    <w:rsid w:val="004B318B"/>
    <w:rsid w:val="004B32B6"/>
    <w:rsid w:val="004B3BBE"/>
    <w:rsid w:val="004B3CCD"/>
    <w:rsid w:val="004B3E94"/>
    <w:rsid w:val="004B416B"/>
    <w:rsid w:val="004B44E4"/>
    <w:rsid w:val="004B456D"/>
    <w:rsid w:val="004B4681"/>
    <w:rsid w:val="004B4A6A"/>
    <w:rsid w:val="004B4B5C"/>
    <w:rsid w:val="004B4DE4"/>
    <w:rsid w:val="004B533B"/>
    <w:rsid w:val="004B564C"/>
    <w:rsid w:val="004B591A"/>
    <w:rsid w:val="004B5BC2"/>
    <w:rsid w:val="004B5BE3"/>
    <w:rsid w:val="004B5E2B"/>
    <w:rsid w:val="004B5F05"/>
    <w:rsid w:val="004B6409"/>
    <w:rsid w:val="004B642D"/>
    <w:rsid w:val="004B6D36"/>
    <w:rsid w:val="004B6E9B"/>
    <w:rsid w:val="004B6FD6"/>
    <w:rsid w:val="004B7537"/>
    <w:rsid w:val="004B7983"/>
    <w:rsid w:val="004B79AB"/>
    <w:rsid w:val="004B7BF0"/>
    <w:rsid w:val="004C049A"/>
    <w:rsid w:val="004C08A7"/>
    <w:rsid w:val="004C0A00"/>
    <w:rsid w:val="004C0E0E"/>
    <w:rsid w:val="004C1018"/>
    <w:rsid w:val="004C10EB"/>
    <w:rsid w:val="004C1918"/>
    <w:rsid w:val="004C19D7"/>
    <w:rsid w:val="004C1B6A"/>
    <w:rsid w:val="004C1E8D"/>
    <w:rsid w:val="004C202F"/>
    <w:rsid w:val="004C2479"/>
    <w:rsid w:val="004C308A"/>
    <w:rsid w:val="004C36F9"/>
    <w:rsid w:val="004C374E"/>
    <w:rsid w:val="004C3919"/>
    <w:rsid w:val="004C3C03"/>
    <w:rsid w:val="004C3F82"/>
    <w:rsid w:val="004C3FEB"/>
    <w:rsid w:val="004C434E"/>
    <w:rsid w:val="004C4C3E"/>
    <w:rsid w:val="004C53DA"/>
    <w:rsid w:val="004C5C23"/>
    <w:rsid w:val="004C5CB9"/>
    <w:rsid w:val="004C6135"/>
    <w:rsid w:val="004C622D"/>
    <w:rsid w:val="004C6845"/>
    <w:rsid w:val="004C6A80"/>
    <w:rsid w:val="004C6C92"/>
    <w:rsid w:val="004C7642"/>
    <w:rsid w:val="004C7798"/>
    <w:rsid w:val="004C7854"/>
    <w:rsid w:val="004C7B6E"/>
    <w:rsid w:val="004C7C07"/>
    <w:rsid w:val="004D0139"/>
    <w:rsid w:val="004D062D"/>
    <w:rsid w:val="004D07B2"/>
    <w:rsid w:val="004D0856"/>
    <w:rsid w:val="004D0908"/>
    <w:rsid w:val="004D1C61"/>
    <w:rsid w:val="004D1FE3"/>
    <w:rsid w:val="004D20FF"/>
    <w:rsid w:val="004D2474"/>
    <w:rsid w:val="004D2539"/>
    <w:rsid w:val="004D27B3"/>
    <w:rsid w:val="004D2864"/>
    <w:rsid w:val="004D2A46"/>
    <w:rsid w:val="004D2DC1"/>
    <w:rsid w:val="004D2FF8"/>
    <w:rsid w:val="004D301A"/>
    <w:rsid w:val="004D3218"/>
    <w:rsid w:val="004D329A"/>
    <w:rsid w:val="004D345C"/>
    <w:rsid w:val="004D357E"/>
    <w:rsid w:val="004D357F"/>
    <w:rsid w:val="004D359C"/>
    <w:rsid w:val="004D3C44"/>
    <w:rsid w:val="004D3DA2"/>
    <w:rsid w:val="004D40D2"/>
    <w:rsid w:val="004D40DF"/>
    <w:rsid w:val="004D41FA"/>
    <w:rsid w:val="004D4415"/>
    <w:rsid w:val="004D4CAB"/>
    <w:rsid w:val="004D52F5"/>
    <w:rsid w:val="004D5528"/>
    <w:rsid w:val="004D567F"/>
    <w:rsid w:val="004D57CD"/>
    <w:rsid w:val="004D62AE"/>
    <w:rsid w:val="004D6B6D"/>
    <w:rsid w:val="004D6CE2"/>
    <w:rsid w:val="004D6FD4"/>
    <w:rsid w:val="004D7B67"/>
    <w:rsid w:val="004D7C6C"/>
    <w:rsid w:val="004E0042"/>
    <w:rsid w:val="004E0141"/>
    <w:rsid w:val="004E03B9"/>
    <w:rsid w:val="004E07E5"/>
    <w:rsid w:val="004E0C90"/>
    <w:rsid w:val="004E1392"/>
    <w:rsid w:val="004E1C52"/>
    <w:rsid w:val="004E1D8B"/>
    <w:rsid w:val="004E2127"/>
    <w:rsid w:val="004E2E6B"/>
    <w:rsid w:val="004E2ED8"/>
    <w:rsid w:val="004E30EF"/>
    <w:rsid w:val="004E31E4"/>
    <w:rsid w:val="004E3474"/>
    <w:rsid w:val="004E3A7D"/>
    <w:rsid w:val="004E3D00"/>
    <w:rsid w:val="004E3DDE"/>
    <w:rsid w:val="004E409D"/>
    <w:rsid w:val="004E41BA"/>
    <w:rsid w:val="004E4361"/>
    <w:rsid w:val="004E4B0D"/>
    <w:rsid w:val="004E5B3C"/>
    <w:rsid w:val="004E5F1C"/>
    <w:rsid w:val="004E6A6F"/>
    <w:rsid w:val="004E6A70"/>
    <w:rsid w:val="004E7127"/>
    <w:rsid w:val="004E71E6"/>
    <w:rsid w:val="004E78B4"/>
    <w:rsid w:val="004E7A3C"/>
    <w:rsid w:val="004E7B90"/>
    <w:rsid w:val="004E7EBF"/>
    <w:rsid w:val="004E7FE0"/>
    <w:rsid w:val="004F0393"/>
    <w:rsid w:val="004F05CE"/>
    <w:rsid w:val="004F06E8"/>
    <w:rsid w:val="004F0793"/>
    <w:rsid w:val="004F0B51"/>
    <w:rsid w:val="004F11DF"/>
    <w:rsid w:val="004F12B0"/>
    <w:rsid w:val="004F1819"/>
    <w:rsid w:val="004F1A33"/>
    <w:rsid w:val="004F1B58"/>
    <w:rsid w:val="004F2196"/>
    <w:rsid w:val="004F2378"/>
    <w:rsid w:val="004F245B"/>
    <w:rsid w:val="004F294C"/>
    <w:rsid w:val="004F2BED"/>
    <w:rsid w:val="004F3436"/>
    <w:rsid w:val="004F3595"/>
    <w:rsid w:val="004F3A67"/>
    <w:rsid w:val="004F42E6"/>
    <w:rsid w:val="004F4B96"/>
    <w:rsid w:val="004F4E0E"/>
    <w:rsid w:val="004F5A09"/>
    <w:rsid w:val="004F5FB8"/>
    <w:rsid w:val="004F640B"/>
    <w:rsid w:val="004F645E"/>
    <w:rsid w:val="004F6AFF"/>
    <w:rsid w:val="004F6FCE"/>
    <w:rsid w:val="004F7251"/>
    <w:rsid w:val="004F7A9B"/>
    <w:rsid w:val="004F7AB8"/>
    <w:rsid w:val="00500830"/>
    <w:rsid w:val="00501017"/>
    <w:rsid w:val="0050131F"/>
    <w:rsid w:val="005014EA"/>
    <w:rsid w:val="005015FA"/>
    <w:rsid w:val="00501658"/>
    <w:rsid w:val="00501B0C"/>
    <w:rsid w:val="00501D46"/>
    <w:rsid w:val="00502036"/>
    <w:rsid w:val="005020D3"/>
    <w:rsid w:val="00502493"/>
    <w:rsid w:val="00502856"/>
    <w:rsid w:val="005029CC"/>
    <w:rsid w:val="00502BC6"/>
    <w:rsid w:val="00502C42"/>
    <w:rsid w:val="00502F04"/>
    <w:rsid w:val="00502F66"/>
    <w:rsid w:val="0050308C"/>
    <w:rsid w:val="005034E0"/>
    <w:rsid w:val="005037C6"/>
    <w:rsid w:val="00503B9A"/>
    <w:rsid w:val="0050412A"/>
    <w:rsid w:val="00504DA2"/>
    <w:rsid w:val="00505717"/>
    <w:rsid w:val="00505F1F"/>
    <w:rsid w:val="0050620C"/>
    <w:rsid w:val="00506ADA"/>
    <w:rsid w:val="00506BCA"/>
    <w:rsid w:val="00506DD3"/>
    <w:rsid w:val="005075BB"/>
    <w:rsid w:val="005077A5"/>
    <w:rsid w:val="00507819"/>
    <w:rsid w:val="005078BC"/>
    <w:rsid w:val="00507B43"/>
    <w:rsid w:val="00507FA1"/>
    <w:rsid w:val="005103C7"/>
    <w:rsid w:val="0051105B"/>
    <w:rsid w:val="005110F6"/>
    <w:rsid w:val="005112F9"/>
    <w:rsid w:val="00511E7D"/>
    <w:rsid w:val="00512A44"/>
    <w:rsid w:val="00512AC0"/>
    <w:rsid w:val="00512E4C"/>
    <w:rsid w:val="00513264"/>
    <w:rsid w:val="00513CDC"/>
    <w:rsid w:val="00514364"/>
    <w:rsid w:val="00514646"/>
    <w:rsid w:val="00514824"/>
    <w:rsid w:val="00514978"/>
    <w:rsid w:val="00514F63"/>
    <w:rsid w:val="00515297"/>
    <w:rsid w:val="00515566"/>
    <w:rsid w:val="00515749"/>
    <w:rsid w:val="005159C0"/>
    <w:rsid w:val="00515E1F"/>
    <w:rsid w:val="00515F27"/>
    <w:rsid w:val="0051642B"/>
    <w:rsid w:val="00516817"/>
    <w:rsid w:val="00516BF0"/>
    <w:rsid w:val="00516EC4"/>
    <w:rsid w:val="005174BD"/>
    <w:rsid w:val="00517CFB"/>
    <w:rsid w:val="00517F52"/>
    <w:rsid w:val="00520025"/>
    <w:rsid w:val="005206E2"/>
    <w:rsid w:val="00520B37"/>
    <w:rsid w:val="005210C1"/>
    <w:rsid w:val="00521236"/>
    <w:rsid w:val="005212F0"/>
    <w:rsid w:val="00521463"/>
    <w:rsid w:val="00521534"/>
    <w:rsid w:val="0052164C"/>
    <w:rsid w:val="00521760"/>
    <w:rsid w:val="00521921"/>
    <w:rsid w:val="00521A9C"/>
    <w:rsid w:val="00521F10"/>
    <w:rsid w:val="0052220D"/>
    <w:rsid w:val="005222BB"/>
    <w:rsid w:val="00522674"/>
    <w:rsid w:val="0052294A"/>
    <w:rsid w:val="005229A0"/>
    <w:rsid w:val="00522A2B"/>
    <w:rsid w:val="00522B18"/>
    <w:rsid w:val="00522BDC"/>
    <w:rsid w:val="00522CF4"/>
    <w:rsid w:val="00523055"/>
    <w:rsid w:val="005237DF"/>
    <w:rsid w:val="00523C3D"/>
    <w:rsid w:val="005242C2"/>
    <w:rsid w:val="005247BF"/>
    <w:rsid w:val="00524B14"/>
    <w:rsid w:val="00525223"/>
    <w:rsid w:val="00525249"/>
    <w:rsid w:val="0052525B"/>
    <w:rsid w:val="005252E3"/>
    <w:rsid w:val="00525326"/>
    <w:rsid w:val="00525872"/>
    <w:rsid w:val="00526077"/>
    <w:rsid w:val="00526554"/>
    <w:rsid w:val="00526919"/>
    <w:rsid w:val="00526CB1"/>
    <w:rsid w:val="00526F4B"/>
    <w:rsid w:val="00527233"/>
    <w:rsid w:val="0052724A"/>
    <w:rsid w:val="00527533"/>
    <w:rsid w:val="0052763A"/>
    <w:rsid w:val="0053015D"/>
    <w:rsid w:val="005301DD"/>
    <w:rsid w:val="0053048D"/>
    <w:rsid w:val="005304BC"/>
    <w:rsid w:val="005305B1"/>
    <w:rsid w:val="00531F9C"/>
    <w:rsid w:val="00533228"/>
    <w:rsid w:val="00533CA0"/>
    <w:rsid w:val="00533F44"/>
    <w:rsid w:val="00533F7D"/>
    <w:rsid w:val="00534350"/>
    <w:rsid w:val="0053449F"/>
    <w:rsid w:val="00534E46"/>
    <w:rsid w:val="00535783"/>
    <w:rsid w:val="00535859"/>
    <w:rsid w:val="00535CF0"/>
    <w:rsid w:val="005369CD"/>
    <w:rsid w:val="0053776E"/>
    <w:rsid w:val="00537B2A"/>
    <w:rsid w:val="00537E8A"/>
    <w:rsid w:val="00540188"/>
    <w:rsid w:val="00540213"/>
    <w:rsid w:val="0054029D"/>
    <w:rsid w:val="00540D6E"/>
    <w:rsid w:val="00540DA4"/>
    <w:rsid w:val="0054176E"/>
    <w:rsid w:val="0054193F"/>
    <w:rsid w:val="005424B9"/>
    <w:rsid w:val="00542DC6"/>
    <w:rsid w:val="00542DD5"/>
    <w:rsid w:val="00542E78"/>
    <w:rsid w:val="0054319B"/>
    <w:rsid w:val="00543347"/>
    <w:rsid w:val="0054347D"/>
    <w:rsid w:val="00543675"/>
    <w:rsid w:val="00543DC3"/>
    <w:rsid w:val="005449F7"/>
    <w:rsid w:val="005450EE"/>
    <w:rsid w:val="00545224"/>
    <w:rsid w:val="005452C2"/>
    <w:rsid w:val="00545320"/>
    <w:rsid w:val="005457A5"/>
    <w:rsid w:val="00545801"/>
    <w:rsid w:val="005458F0"/>
    <w:rsid w:val="0054597E"/>
    <w:rsid w:val="00545E1A"/>
    <w:rsid w:val="00546850"/>
    <w:rsid w:val="00547335"/>
    <w:rsid w:val="0054773B"/>
    <w:rsid w:val="00547964"/>
    <w:rsid w:val="00547D07"/>
    <w:rsid w:val="00547ECF"/>
    <w:rsid w:val="00547F2E"/>
    <w:rsid w:val="00550220"/>
    <w:rsid w:val="00550950"/>
    <w:rsid w:val="00550AAB"/>
    <w:rsid w:val="005510C1"/>
    <w:rsid w:val="0055129C"/>
    <w:rsid w:val="00551587"/>
    <w:rsid w:val="00551651"/>
    <w:rsid w:val="005519DF"/>
    <w:rsid w:val="005520D7"/>
    <w:rsid w:val="005522E6"/>
    <w:rsid w:val="0055236E"/>
    <w:rsid w:val="0055260F"/>
    <w:rsid w:val="00552AAC"/>
    <w:rsid w:val="00552F42"/>
    <w:rsid w:val="00553033"/>
    <w:rsid w:val="005532EB"/>
    <w:rsid w:val="00553769"/>
    <w:rsid w:val="005538DD"/>
    <w:rsid w:val="00553980"/>
    <w:rsid w:val="00554186"/>
    <w:rsid w:val="005543CC"/>
    <w:rsid w:val="005546A9"/>
    <w:rsid w:val="00554E4C"/>
    <w:rsid w:val="005552CE"/>
    <w:rsid w:val="005556D6"/>
    <w:rsid w:val="00555F79"/>
    <w:rsid w:val="00556492"/>
    <w:rsid w:val="0055667F"/>
    <w:rsid w:val="00556B85"/>
    <w:rsid w:val="00556E99"/>
    <w:rsid w:val="00556EB5"/>
    <w:rsid w:val="00557327"/>
    <w:rsid w:val="00557534"/>
    <w:rsid w:val="00557B12"/>
    <w:rsid w:val="00560105"/>
    <w:rsid w:val="00560706"/>
    <w:rsid w:val="00560DE0"/>
    <w:rsid w:val="00560FB8"/>
    <w:rsid w:val="00560FDB"/>
    <w:rsid w:val="005610FB"/>
    <w:rsid w:val="0056215E"/>
    <w:rsid w:val="0056268A"/>
    <w:rsid w:val="00562A40"/>
    <w:rsid w:val="00562CA2"/>
    <w:rsid w:val="00562D6D"/>
    <w:rsid w:val="00562D7F"/>
    <w:rsid w:val="00563250"/>
    <w:rsid w:val="0056340F"/>
    <w:rsid w:val="005634CA"/>
    <w:rsid w:val="005634D6"/>
    <w:rsid w:val="00563B3B"/>
    <w:rsid w:val="00563E5E"/>
    <w:rsid w:val="00563E65"/>
    <w:rsid w:val="0056427C"/>
    <w:rsid w:val="005645A7"/>
    <w:rsid w:val="00564968"/>
    <w:rsid w:val="00564EE4"/>
    <w:rsid w:val="00564FFA"/>
    <w:rsid w:val="0056529D"/>
    <w:rsid w:val="005653D5"/>
    <w:rsid w:val="00565ADE"/>
    <w:rsid w:val="00566128"/>
    <w:rsid w:val="0056617D"/>
    <w:rsid w:val="00566365"/>
    <w:rsid w:val="00566683"/>
    <w:rsid w:val="00566A1C"/>
    <w:rsid w:val="00566CFD"/>
    <w:rsid w:val="00567394"/>
    <w:rsid w:val="005675E4"/>
    <w:rsid w:val="005677A8"/>
    <w:rsid w:val="00567B38"/>
    <w:rsid w:val="00567C7A"/>
    <w:rsid w:val="00567EE4"/>
    <w:rsid w:val="00570010"/>
    <w:rsid w:val="005700BA"/>
    <w:rsid w:val="005705DD"/>
    <w:rsid w:val="0057078F"/>
    <w:rsid w:val="00570943"/>
    <w:rsid w:val="00570D15"/>
    <w:rsid w:val="00570FD6"/>
    <w:rsid w:val="0057110E"/>
    <w:rsid w:val="00571498"/>
    <w:rsid w:val="0057165F"/>
    <w:rsid w:val="005718E9"/>
    <w:rsid w:val="00571939"/>
    <w:rsid w:val="00571BDD"/>
    <w:rsid w:val="00571BFC"/>
    <w:rsid w:val="00571D49"/>
    <w:rsid w:val="0057239D"/>
    <w:rsid w:val="00572826"/>
    <w:rsid w:val="00572D3B"/>
    <w:rsid w:val="00572DBE"/>
    <w:rsid w:val="00572E16"/>
    <w:rsid w:val="00572FB1"/>
    <w:rsid w:val="0057308A"/>
    <w:rsid w:val="005733E8"/>
    <w:rsid w:val="00573828"/>
    <w:rsid w:val="005738B5"/>
    <w:rsid w:val="00573C56"/>
    <w:rsid w:val="00573F3E"/>
    <w:rsid w:val="00573F5C"/>
    <w:rsid w:val="005741CF"/>
    <w:rsid w:val="0057443F"/>
    <w:rsid w:val="0057470C"/>
    <w:rsid w:val="00574832"/>
    <w:rsid w:val="00574A60"/>
    <w:rsid w:val="00574D5D"/>
    <w:rsid w:val="00575233"/>
    <w:rsid w:val="00575851"/>
    <w:rsid w:val="0057588A"/>
    <w:rsid w:val="0057590B"/>
    <w:rsid w:val="00575BFE"/>
    <w:rsid w:val="00575F7C"/>
    <w:rsid w:val="005762E5"/>
    <w:rsid w:val="00576C36"/>
    <w:rsid w:val="00576E51"/>
    <w:rsid w:val="00577B64"/>
    <w:rsid w:val="00577D04"/>
    <w:rsid w:val="00577DF0"/>
    <w:rsid w:val="0058023B"/>
    <w:rsid w:val="005806C4"/>
    <w:rsid w:val="00580715"/>
    <w:rsid w:val="00580981"/>
    <w:rsid w:val="005810BF"/>
    <w:rsid w:val="00581348"/>
    <w:rsid w:val="00581396"/>
    <w:rsid w:val="00581556"/>
    <w:rsid w:val="00582311"/>
    <w:rsid w:val="005824E5"/>
    <w:rsid w:val="0058295E"/>
    <w:rsid w:val="00582B08"/>
    <w:rsid w:val="00583341"/>
    <w:rsid w:val="005834E9"/>
    <w:rsid w:val="005835C2"/>
    <w:rsid w:val="00583712"/>
    <w:rsid w:val="00583735"/>
    <w:rsid w:val="00585207"/>
    <w:rsid w:val="005853C3"/>
    <w:rsid w:val="00585576"/>
    <w:rsid w:val="00585C85"/>
    <w:rsid w:val="005862DC"/>
    <w:rsid w:val="0058635A"/>
    <w:rsid w:val="00586487"/>
    <w:rsid w:val="00586656"/>
    <w:rsid w:val="005867CB"/>
    <w:rsid w:val="0058686F"/>
    <w:rsid w:val="00586951"/>
    <w:rsid w:val="005870AF"/>
    <w:rsid w:val="00587605"/>
    <w:rsid w:val="005879A1"/>
    <w:rsid w:val="00587AC0"/>
    <w:rsid w:val="00587EDD"/>
    <w:rsid w:val="005900AF"/>
    <w:rsid w:val="00590148"/>
    <w:rsid w:val="00590305"/>
    <w:rsid w:val="00590846"/>
    <w:rsid w:val="00591B9E"/>
    <w:rsid w:val="00591E34"/>
    <w:rsid w:val="005922E9"/>
    <w:rsid w:val="00592EE2"/>
    <w:rsid w:val="00592F5B"/>
    <w:rsid w:val="00593571"/>
    <w:rsid w:val="0059364D"/>
    <w:rsid w:val="0059378F"/>
    <w:rsid w:val="00594155"/>
    <w:rsid w:val="0059427F"/>
    <w:rsid w:val="005946AA"/>
    <w:rsid w:val="0059484E"/>
    <w:rsid w:val="00594881"/>
    <w:rsid w:val="0059491A"/>
    <w:rsid w:val="00594922"/>
    <w:rsid w:val="00594D8B"/>
    <w:rsid w:val="005952AE"/>
    <w:rsid w:val="00595A57"/>
    <w:rsid w:val="00595CEB"/>
    <w:rsid w:val="00595E9A"/>
    <w:rsid w:val="00595F32"/>
    <w:rsid w:val="00597023"/>
    <w:rsid w:val="00597524"/>
    <w:rsid w:val="00597D89"/>
    <w:rsid w:val="00597EDB"/>
    <w:rsid w:val="005A0120"/>
    <w:rsid w:val="005A035B"/>
    <w:rsid w:val="005A037B"/>
    <w:rsid w:val="005A0816"/>
    <w:rsid w:val="005A0C82"/>
    <w:rsid w:val="005A1418"/>
    <w:rsid w:val="005A1808"/>
    <w:rsid w:val="005A2025"/>
    <w:rsid w:val="005A2162"/>
    <w:rsid w:val="005A2781"/>
    <w:rsid w:val="005A2AC0"/>
    <w:rsid w:val="005A329F"/>
    <w:rsid w:val="005A34AC"/>
    <w:rsid w:val="005A373C"/>
    <w:rsid w:val="005A3D03"/>
    <w:rsid w:val="005A3F06"/>
    <w:rsid w:val="005A40A7"/>
    <w:rsid w:val="005A464C"/>
    <w:rsid w:val="005A4A84"/>
    <w:rsid w:val="005A4ACD"/>
    <w:rsid w:val="005A4B43"/>
    <w:rsid w:val="005A5040"/>
    <w:rsid w:val="005A5107"/>
    <w:rsid w:val="005A5281"/>
    <w:rsid w:val="005A52FD"/>
    <w:rsid w:val="005A58A9"/>
    <w:rsid w:val="005A59B5"/>
    <w:rsid w:val="005A5F0B"/>
    <w:rsid w:val="005A5FFD"/>
    <w:rsid w:val="005A6246"/>
    <w:rsid w:val="005A642A"/>
    <w:rsid w:val="005A6570"/>
    <w:rsid w:val="005A65B7"/>
    <w:rsid w:val="005A669A"/>
    <w:rsid w:val="005A6DBF"/>
    <w:rsid w:val="005A6DE6"/>
    <w:rsid w:val="005A6F17"/>
    <w:rsid w:val="005A71DE"/>
    <w:rsid w:val="005A7324"/>
    <w:rsid w:val="005A732D"/>
    <w:rsid w:val="005A7853"/>
    <w:rsid w:val="005A7E0B"/>
    <w:rsid w:val="005B07BE"/>
    <w:rsid w:val="005B0B23"/>
    <w:rsid w:val="005B0B9D"/>
    <w:rsid w:val="005B0F6E"/>
    <w:rsid w:val="005B1076"/>
    <w:rsid w:val="005B1127"/>
    <w:rsid w:val="005B1200"/>
    <w:rsid w:val="005B15F4"/>
    <w:rsid w:val="005B1848"/>
    <w:rsid w:val="005B1B4F"/>
    <w:rsid w:val="005B1C74"/>
    <w:rsid w:val="005B21DB"/>
    <w:rsid w:val="005B29A7"/>
    <w:rsid w:val="005B2E7F"/>
    <w:rsid w:val="005B2EBD"/>
    <w:rsid w:val="005B337C"/>
    <w:rsid w:val="005B34FB"/>
    <w:rsid w:val="005B3A2D"/>
    <w:rsid w:val="005B3BFE"/>
    <w:rsid w:val="005B3D83"/>
    <w:rsid w:val="005B3DD4"/>
    <w:rsid w:val="005B40A7"/>
    <w:rsid w:val="005B40E2"/>
    <w:rsid w:val="005B412B"/>
    <w:rsid w:val="005B415E"/>
    <w:rsid w:val="005B4350"/>
    <w:rsid w:val="005B4399"/>
    <w:rsid w:val="005B46B1"/>
    <w:rsid w:val="005B4BEA"/>
    <w:rsid w:val="005B4CC9"/>
    <w:rsid w:val="005B4FE2"/>
    <w:rsid w:val="005B5356"/>
    <w:rsid w:val="005B544C"/>
    <w:rsid w:val="005B54DD"/>
    <w:rsid w:val="005B5C56"/>
    <w:rsid w:val="005B5EFE"/>
    <w:rsid w:val="005B6395"/>
    <w:rsid w:val="005B68CE"/>
    <w:rsid w:val="005B6B4B"/>
    <w:rsid w:val="005B6F19"/>
    <w:rsid w:val="005B7224"/>
    <w:rsid w:val="005B756D"/>
    <w:rsid w:val="005B75B4"/>
    <w:rsid w:val="005B7D01"/>
    <w:rsid w:val="005B7D73"/>
    <w:rsid w:val="005B7D74"/>
    <w:rsid w:val="005B7DC1"/>
    <w:rsid w:val="005B7E8C"/>
    <w:rsid w:val="005C033C"/>
    <w:rsid w:val="005C034B"/>
    <w:rsid w:val="005C05B0"/>
    <w:rsid w:val="005C0644"/>
    <w:rsid w:val="005C089C"/>
    <w:rsid w:val="005C0AA4"/>
    <w:rsid w:val="005C0B9D"/>
    <w:rsid w:val="005C0C28"/>
    <w:rsid w:val="005C0DFC"/>
    <w:rsid w:val="005C1452"/>
    <w:rsid w:val="005C159E"/>
    <w:rsid w:val="005C371C"/>
    <w:rsid w:val="005C3940"/>
    <w:rsid w:val="005C3A2B"/>
    <w:rsid w:val="005C3D16"/>
    <w:rsid w:val="005C3F93"/>
    <w:rsid w:val="005C4590"/>
    <w:rsid w:val="005C4724"/>
    <w:rsid w:val="005C4933"/>
    <w:rsid w:val="005C4A8F"/>
    <w:rsid w:val="005C4CB3"/>
    <w:rsid w:val="005C4E41"/>
    <w:rsid w:val="005C4E78"/>
    <w:rsid w:val="005C50DF"/>
    <w:rsid w:val="005C52AD"/>
    <w:rsid w:val="005C6021"/>
    <w:rsid w:val="005C61FE"/>
    <w:rsid w:val="005C63B9"/>
    <w:rsid w:val="005C65F7"/>
    <w:rsid w:val="005C6A24"/>
    <w:rsid w:val="005C6B61"/>
    <w:rsid w:val="005C6EC3"/>
    <w:rsid w:val="005C6FB6"/>
    <w:rsid w:val="005C75CF"/>
    <w:rsid w:val="005C76EE"/>
    <w:rsid w:val="005C7A9C"/>
    <w:rsid w:val="005C7B25"/>
    <w:rsid w:val="005D022D"/>
    <w:rsid w:val="005D039C"/>
    <w:rsid w:val="005D03FF"/>
    <w:rsid w:val="005D06B6"/>
    <w:rsid w:val="005D0B22"/>
    <w:rsid w:val="005D113F"/>
    <w:rsid w:val="005D1505"/>
    <w:rsid w:val="005D1706"/>
    <w:rsid w:val="005D1761"/>
    <w:rsid w:val="005D18E1"/>
    <w:rsid w:val="005D1C4E"/>
    <w:rsid w:val="005D1CF5"/>
    <w:rsid w:val="005D25B9"/>
    <w:rsid w:val="005D2895"/>
    <w:rsid w:val="005D2A3A"/>
    <w:rsid w:val="005D2A62"/>
    <w:rsid w:val="005D2B5D"/>
    <w:rsid w:val="005D2C52"/>
    <w:rsid w:val="005D2DC4"/>
    <w:rsid w:val="005D3102"/>
    <w:rsid w:val="005D33FA"/>
    <w:rsid w:val="005D4737"/>
    <w:rsid w:val="005D4BB6"/>
    <w:rsid w:val="005D51BD"/>
    <w:rsid w:val="005D5346"/>
    <w:rsid w:val="005D5689"/>
    <w:rsid w:val="005D5888"/>
    <w:rsid w:val="005D667F"/>
    <w:rsid w:val="005D68AA"/>
    <w:rsid w:val="005D69CC"/>
    <w:rsid w:val="005D6D6F"/>
    <w:rsid w:val="005D6EF9"/>
    <w:rsid w:val="005D735F"/>
    <w:rsid w:val="005D783A"/>
    <w:rsid w:val="005D795B"/>
    <w:rsid w:val="005D7F93"/>
    <w:rsid w:val="005E0241"/>
    <w:rsid w:val="005E0302"/>
    <w:rsid w:val="005E0674"/>
    <w:rsid w:val="005E08C3"/>
    <w:rsid w:val="005E0932"/>
    <w:rsid w:val="005E0B98"/>
    <w:rsid w:val="005E0F31"/>
    <w:rsid w:val="005E13A0"/>
    <w:rsid w:val="005E15E3"/>
    <w:rsid w:val="005E17B4"/>
    <w:rsid w:val="005E1BFD"/>
    <w:rsid w:val="005E1D29"/>
    <w:rsid w:val="005E1D40"/>
    <w:rsid w:val="005E1E08"/>
    <w:rsid w:val="005E2020"/>
    <w:rsid w:val="005E22AF"/>
    <w:rsid w:val="005E250E"/>
    <w:rsid w:val="005E277A"/>
    <w:rsid w:val="005E29C0"/>
    <w:rsid w:val="005E3225"/>
    <w:rsid w:val="005E3253"/>
    <w:rsid w:val="005E32A7"/>
    <w:rsid w:val="005E3607"/>
    <w:rsid w:val="005E3883"/>
    <w:rsid w:val="005E4122"/>
    <w:rsid w:val="005E47DC"/>
    <w:rsid w:val="005E4B3B"/>
    <w:rsid w:val="005E5172"/>
    <w:rsid w:val="005E576D"/>
    <w:rsid w:val="005E5A1E"/>
    <w:rsid w:val="005E5A73"/>
    <w:rsid w:val="005E5A7C"/>
    <w:rsid w:val="005E5AD1"/>
    <w:rsid w:val="005E5E84"/>
    <w:rsid w:val="005E65CB"/>
    <w:rsid w:val="005E6993"/>
    <w:rsid w:val="005E6D52"/>
    <w:rsid w:val="005E6D8F"/>
    <w:rsid w:val="005E7085"/>
    <w:rsid w:val="005E7642"/>
    <w:rsid w:val="005E7ECE"/>
    <w:rsid w:val="005E7F68"/>
    <w:rsid w:val="005F015E"/>
    <w:rsid w:val="005F01BD"/>
    <w:rsid w:val="005F0464"/>
    <w:rsid w:val="005F05EB"/>
    <w:rsid w:val="005F089A"/>
    <w:rsid w:val="005F0A02"/>
    <w:rsid w:val="005F0B6A"/>
    <w:rsid w:val="005F11ED"/>
    <w:rsid w:val="005F14C9"/>
    <w:rsid w:val="005F1789"/>
    <w:rsid w:val="005F1F24"/>
    <w:rsid w:val="005F2112"/>
    <w:rsid w:val="005F2366"/>
    <w:rsid w:val="005F267C"/>
    <w:rsid w:val="005F34E7"/>
    <w:rsid w:val="005F3A1D"/>
    <w:rsid w:val="005F3DBD"/>
    <w:rsid w:val="005F493D"/>
    <w:rsid w:val="005F506C"/>
    <w:rsid w:val="005F5178"/>
    <w:rsid w:val="005F51B6"/>
    <w:rsid w:val="005F5408"/>
    <w:rsid w:val="005F5AEA"/>
    <w:rsid w:val="005F5D4D"/>
    <w:rsid w:val="005F612B"/>
    <w:rsid w:val="005F636D"/>
    <w:rsid w:val="005F64D0"/>
    <w:rsid w:val="005F6720"/>
    <w:rsid w:val="005F6CDC"/>
    <w:rsid w:val="005F706B"/>
    <w:rsid w:val="005F7506"/>
    <w:rsid w:val="005F773A"/>
    <w:rsid w:val="005F7932"/>
    <w:rsid w:val="005F7955"/>
    <w:rsid w:val="005F7B47"/>
    <w:rsid w:val="00600141"/>
    <w:rsid w:val="006003C8"/>
    <w:rsid w:val="006004D6"/>
    <w:rsid w:val="0060052A"/>
    <w:rsid w:val="006008C5"/>
    <w:rsid w:val="00600BED"/>
    <w:rsid w:val="00600C9E"/>
    <w:rsid w:val="00600D77"/>
    <w:rsid w:val="00600E7D"/>
    <w:rsid w:val="00600F8D"/>
    <w:rsid w:val="006010A6"/>
    <w:rsid w:val="00601365"/>
    <w:rsid w:val="00601445"/>
    <w:rsid w:val="00601536"/>
    <w:rsid w:val="00602167"/>
    <w:rsid w:val="0060225D"/>
    <w:rsid w:val="0060299E"/>
    <w:rsid w:val="006029C3"/>
    <w:rsid w:val="00602F88"/>
    <w:rsid w:val="00602F8A"/>
    <w:rsid w:val="00603768"/>
    <w:rsid w:val="00603CBB"/>
    <w:rsid w:val="0060420D"/>
    <w:rsid w:val="006044A9"/>
    <w:rsid w:val="006045B5"/>
    <w:rsid w:val="00604B78"/>
    <w:rsid w:val="00604F3C"/>
    <w:rsid w:val="00604FC6"/>
    <w:rsid w:val="00605200"/>
    <w:rsid w:val="00605287"/>
    <w:rsid w:val="00605329"/>
    <w:rsid w:val="006059C2"/>
    <w:rsid w:val="0060680B"/>
    <w:rsid w:val="00606946"/>
    <w:rsid w:val="00606965"/>
    <w:rsid w:val="00606BB5"/>
    <w:rsid w:val="00607029"/>
    <w:rsid w:val="00607444"/>
    <w:rsid w:val="00607843"/>
    <w:rsid w:val="00610428"/>
    <w:rsid w:val="00610734"/>
    <w:rsid w:val="0061073E"/>
    <w:rsid w:val="00610773"/>
    <w:rsid w:val="00610AD7"/>
    <w:rsid w:val="006119D6"/>
    <w:rsid w:val="00611E68"/>
    <w:rsid w:val="006127D5"/>
    <w:rsid w:val="00612B5E"/>
    <w:rsid w:val="00612DB6"/>
    <w:rsid w:val="006131B4"/>
    <w:rsid w:val="0061351F"/>
    <w:rsid w:val="0061352E"/>
    <w:rsid w:val="00613573"/>
    <w:rsid w:val="006139CB"/>
    <w:rsid w:val="00613CBD"/>
    <w:rsid w:val="00613F8F"/>
    <w:rsid w:val="00614112"/>
    <w:rsid w:val="006146C8"/>
    <w:rsid w:val="00614CAC"/>
    <w:rsid w:val="00614DD6"/>
    <w:rsid w:val="006158DC"/>
    <w:rsid w:val="00615AC8"/>
    <w:rsid w:val="00615C36"/>
    <w:rsid w:val="00615D71"/>
    <w:rsid w:val="00615DF4"/>
    <w:rsid w:val="00616066"/>
    <w:rsid w:val="006164F4"/>
    <w:rsid w:val="0061672D"/>
    <w:rsid w:val="00616AB5"/>
    <w:rsid w:val="00616CA1"/>
    <w:rsid w:val="00616E4D"/>
    <w:rsid w:val="00616EDB"/>
    <w:rsid w:val="0061704D"/>
    <w:rsid w:val="0062030A"/>
    <w:rsid w:val="00620FDF"/>
    <w:rsid w:val="00621359"/>
    <w:rsid w:val="006217A5"/>
    <w:rsid w:val="0062184F"/>
    <w:rsid w:val="00621A77"/>
    <w:rsid w:val="00621AA0"/>
    <w:rsid w:val="00621ABE"/>
    <w:rsid w:val="00621EF4"/>
    <w:rsid w:val="00622857"/>
    <w:rsid w:val="00622BFF"/>
    <w:rsid w:val="006232B8"/>
    <w:rsid w:val="006236B5"/>
    <w:rsid w:val="00623889"/>
    <w:rsid w:val="00623942"/>
    <w:rsid w:val="0062404F"/>
    <w:rsid w:val="0062412C"/>
    <w:rsid w:val="0062417E"/>
    <w:rsid w:val="0062435B"/>
    <w:rsid w:val="00624543"/>
    <w:rsid w:val="00624560"/>
    <w:rsid w:val="0062467E"/>
    <w:rsid w:val="00624907"/>
    <w:rsid w:val="00624E82"/>
    <w:rsid w:val="0062500C"/>
    <w:rsid w:val="00625612"/>
    <w:rsid w:val="006256C6"/>
    <w:rsid w:val="00625810"/>
    <w:rsid w:val="00625836"/>
    <w:rsid w:val="00625AC1"/>
    <w:rsid w:val="00625CE1"/>
    <w:rsid w:val="006263F8"/>
    <w:rsid w:val="006272F1"/>
    <w:rsid w:val="006277F8"/>
    <w:rsid w:val="00627E0C"/>
    <w:rsid w:val="0063005C"/>
    <w:rsid w:val="006300B1"/>
    <w:rsid w:val="006304AF"/>
    <w:rsid w:val="00630801"/>
    <w:rsid w:val="00630E81"/>
    <w:rsid w:val="00630FD1"/>
    <w:rsid w:val="006312D6"/>
    <w:rsid w:val="0063149C"/>
    <w:rsid w:val="006315E2"/>
    <w:rsid w:val="006318B9"/>
    <w:rsid w:val="00631D2A"/>
    <w:rsid w:val="00632497"/>
    <w:rsid w:val="00632721"/>
    <w:rsid w:val="00632C7D"/>
    <w:rsid w:val="00632C9A"/>
    <w:rsid w:val="00633356"/>
    <w:rsid w:val="00634501"/>
    <w:rsid w:val="00634BA9"/>
    <w:rsid w:val="00634C69"/>
    <w:rsid w:val="00634D13"/>
    <w:rsid w:val="006351D5"/>
    <w:rsid w:val="0063531C"/>
    <w:rsid w:val="00635382"/>
    <w:rsid w:val="006354B9"/>
    <w:rsid w:val="006354CE"/>
    <w:rsid w:val="00635895"/>
    <w:rsid w:val="00635955"/>
    <w:rsid w:val="00635FA3"/>
    <w:rsid w:val="00636157"/>
    <w:rsid w:val="00636A1E"/>
    <w:rsid w:val="00636DCB"/>
    <w:rsid w:val="0063723D"/>
    <w:rsid w:val="0063774E"/>
    <w:rsid w:val="00637A9A"/>
    <w:rsid w:val="00637C5B"/>
    <w:rsid w:val="00637FB7"/>
    <w:rsid w:val="006401F8"/>
    <w:rsid w:val="00640533"/>
    <w:rsid w:val="006406BE"/>
    <w:rsid w:val="00640BB6"/>
    <w:rsid w:val="00640C2F"/>
    <w:rsid w:val="00640DAF"/>
    <w:rsid w:val="00640EAA"/>
    <w:rsid w:val="0064124D"/>
    <w:rsid w:val="006419FB"/>
    <w:rsid w:val="00641BDA"/>
    <w:rsid w:val="00641BF7"/>
    <w:rsid w:val="00642A55"/>
    <w:rsid w:val="00642B8A"/>
    <w:rsid w:val="00642C00"/>
    <w:rsid w:val="00643136"/>
    <w:rsid w:val="00643204"/>
    <w:rsid w:val="0064358C"/>
    <w:rsid w:val="006435C1"/>
    <w:rsid w:val="00643721"/>
    <w:rsid w:val="0064399D"/>
    <w:rsid w:val="00643BB8"/>
    <w:rsid w:val="00643DA3"/>
    <w:rsid w:val="00643DBC"/>
    <w:rsid w:val="00643DC9"/>
    <w:rsid w:val="006445D9"/>
    <w:rsid w:val="006447DD"/>
    <w:rsid w:val="00644A05"/>
    <w:rsid w:val="00644B4D"/>
    <w:rsid w:val="00644C40"/>
    <w:rsid w:val="00644C90"/>
    <w:rsid w:val="006450C7"/>
    <w:rsid w:val="00645262"/>
    <w:rsid w:val="0064539A"/>
    <w:rsid w:val="0064588B"/>
    <w:rsid w:val="006463A0"/>
    <w:rsid w:val="00646ABB"/>
    <w:rsid w:val="00646AE2"/>
    <w:rsid w:val="0064734D"/>
    <w:rsid w:val="00647511"/>
    <w:rsid w:val="006477C3"/>
    <w:rsid w:val="006477D9"/>
    <w:rsid w:val="00650180"/>
    <w:rsid w:val="00650C4E"/>
    <w:rsid w:val="00650D28"/>
    <w:rsid w:val="00651340"/>
    <w:rsid w:val="00651480"/>
    <w:rsid w:val="0065165D"/>
    <w:rsid w:val="006517F8"/>
    <w:rsid w:val="00651847"/>
    <w:rsid w:val="00651C9C"/>
    <w:rsid w:val="00652029"/>
    <w:rsid w:val="00652598"/>
    <w:rsid w:val="006525B1"/>
    <w:rsid w:val="00652A04"/>
    <w:rsid w:val="00652B36"/>
    <w:rsid w:val="00652B95"/>
    <w:rsid w:val="00652D33"/>
    <w:rsid w:val="00652E1B"/>
    <w:rsid w:val="00652F07"/>
    <w:rsid w:val="00652F64"/>
    <w:rsid w:val="00653A29"/>
    <w:rsid w:val="00653D79"/>
    <w:rsid w:val="006541D9"/>
    <w:rsid w:val="0065422E"/>
    <w:rsid w:val="00654CCC"/>
    <w:rsid w:val="00654DCD"/>
    <w:rsid w:val="00655129"/>
    <w:rsid w:val="006552FE"/>
    <w:rsid w:val="006555D7"/>
    <w:rsid w:val="00655FA8"/>
    <w:rsid w:val="006566BC"/>
    <w:rsid w:val="00656C79"/>
    <w:rsid w:val="006578A2"/>
    <w:rsid w:val="00657BE9"/>
    <w:rsid w:val="00657CBA"/>
    <w:rsid w:val="00660433"/>
    <w:rsid w:val="00660550"/>
    <w:rsid w:val="006607DC"/>
    <w:rsid w:val="00660C92"/>
    <w:rsid w:val="00661042"/>
    <w:rsid w:val="00661505"/>
    <w:rsid w:val="00661A32"/>
    <w:rsid w:val="00661C32"/>
    <w:rsid w:val="00662082"/>
    <w:rsid w:val="00662187"/>
    <w:rsid w:val="00662B63"/>
    <w:rsid w:val="00662D2E"/>
    <w:rsid w:val="006630FB"/>
    <w:rsid w:val="006632C8"/>
    <w:rsid w:val="006636A7"/>
    <w:rsid w:val="00663C4F"/>
    <w:rsid w:val="00663DF7"/>
    <w:rsid w:val="006642B8"/>
    <w:rsid w:val="00664315"/>
    <w:rsid w:val="0066472A"/>
    <w:rsid w:val="00664CA4"/>
    <w:rsid w:val="00664DE2"/>
    <w:rsid w:val="00664E4C"/>
    <w:rsid w:val="00664F0C"/>
    <w:rsid w:val="00664F55"/>
    <w:rsid w:val="006654D8"/>
    <w:rsid w:val="00665884"/>
    <w:rsid w:val="006658EA"/>
    <w:rsid w:val="00665ED4"/>
    <w:rsid w:val="00666114"/>
    <w:rsid w:val="0066632A"/>
    <w:rsid w:val="0066637E"/>
    <w:rsid w:val="006664F5"/>
    <w:rsid w:val="00666A86"/>
    <w:rsid w:val="00666D4E"/>
    <w:rsid w:val="00666E58"/>
    <w:rsid w:val="0066750D"/>
    <w:rsid w:val="006677AB"/>
    <w:rsid w:val="00667CC1"/>
    <w:rsid w:val="00667D17"/>
    <w:rsid w:val="00667F9F"/>
    <w:rsid w:val="0067055E"/>
    <w:rsid w:val="006705A2"/>
    <w:rsid w:val="00671551"/>
    <w:rsid w:val="006719FC"/>
    <w:rsid w:val="00671CAA"/>
    <w:rsid w:val="00671D4E"/>
    <w:rsid w:val="00671DA4"/>
    <w:rsid w:val="00671DFA"/>
    <w:rsid w:val="00671FB2"/>
    <w:rsid w:val="006722DF"/>
    <w:rsid w:val="0067263E"/>
    <w:rsid w:val="00672689"/>
    <w:rsid w:val="006728D1"/>
    <w:rsid w:val="00672BB2"/>
    <w:rsid w:val="00673635"/>
    <w:rsid w:val="00673B0A"/>
    <w:rsid w:val="00673BF7"/>
    <w:rsid w:val="00673FAD"/>
    <w:rsid w:val="0067425F"/>
    <w:rsid w:val="00674299"/>
    <w:rsid w:val="006743AB"/>
    <w:rsid w:val="00674AA7"/>
    <w:rsid w:val="00674BFF"/>
    <w:rsid w:val="00674E99"/>
    <w:rsid w:val="00674ED4"/>
    <w:rsid w:val="00675147"/>
    <w:rsid w:val="00675261"/>
    <w:rsid w:val="0067548E"/>
    <w:rsid w:val="00675B47"/>
    <w:rsid w:val="00675BD5"/>
    <w:rsid w:val="0067699D"/>
    <w:rsid w:val="006769F1"/>
    <w:rsid w:val="00676E9B"/>
    <w:rsid w:val="00677622"/>
    <w:rsid w:val="00677733"/>
    <w:rsid w:val="00677B48"/>
    <w:rsid w:val="006803CD"/>
    <w:rsid w:val="00680712"/>
    <w:rsid w:val="00680F73"/>
    <w:rsid w:val="006816D5"/>
    <w:rsid w:val="00681D27"/>
    <w:rsid w:val="00681D8F"/>
    <w:rsid w:val="006821FB"/>
    <w:rsid w:val="00682947"/>
    <w:rsid w:val="00682C46"/>
    <w:rsid w:val="00682CE2"/>
    <w:rsid w:val="00683017"/>
    <w:rsid w:val="00683224"/>
    <w:rsid w:val="0068369A"/>
    <w:rsid w:val="00683A8E"/>
    <w:rsid w:val="00684D6E"/>
    <w:rsid w:val="00685886"/>
    <w:rsid w:val="00685AAB"/>
    <w:rsid w:val="00685C56"/>
    <w:rsid w:val="006860CB"/>
    <w:rsid w:val="006861FC"/>
    <w:rsid w:val="006862F6"/>
    <w:rsid w:val="006865F9"/>
    <w:rsid w:val="0068683F"/>
    <w:rsid w:val="00686843"/>
    <w:rsid w:val="006868C3"/>
    <w:rsid w:val="0068703F"/>
    <w:rsid w:val="006871CD"/>
    <w:rsid w:val="0068763F"/>
    <w:rsid w:val="006878AB"/>
    <w:rsid w:val="00687A0B"/>
    <w:rsid w:val="00687CA8"/>
    <w:rsid w:val="00690061"/>
    <w:rsid w:val="00690607"/>
    <w:rsid w:val="00690874"/>
    <w:rsid w:val="00690CD1"/>
    <w:rsid w:val="00691929"/>
    <w:rsid w:val="006925EB"/>
    <w:rsid w:val="00692ABA"/>
    <w:rsid w:val="00692D24"/>
    <w:rsid w:val="00692E96"/>
    <w:rsid w:val="0069344F"/>
    <w:rsid w:val="0069351F"/>
    <w:rsid w:val="006935EF"/>
    <w:rsid w:val="00693CDC"/>
    <w:rsid w:val="00693F64"/>
    <w:rsid w:val="006941A8"/>
    <w:rsid w:val="00694343"/>
    <w:rsid w:val="0069452D"/>
    <w:rsid w:val="006949F3"/>
    <w:rsid w:val="00694D3A"/>
    <w:rsid w:val="00694F0E"/>
    <w:rsid w:val="00695267"/>
    <w:rsid w:val="00695439"/>
    <w:rsid w:val="006955CB"/>
    <w:rsid w:val="00695DD5"/>
    <w:rsid w:val="00696173"/>
    <w:rsid w:val="0069622B"/>
    <w:rsid w:val="0069647A"/>
    <w:rsid w:val="006964A6"/>
    <w:rsid w:val="006966DB"/>
    <w:rsid w:val="00696CB2"/>
    <w:rsid w:val="0069702D"/>
    <w:rsid w:val="0069718F"/>
    <w:rsid w:val="006973CB"/>
    <w:rsid w:val="0069751E"/>
    <w:rsid w:val="006976C0"/>
    <w:rsid w:val="00697705"/>
    <w:rsid w:val="00697ADE"/>
    <w:rsid w:val="006A011A"/>
    <w:rsid w:val="006A09DD"/>
    <w:rsid w:val="006A1051"/>
    <w:rsid w:val="006A14B2"/>
    <w:rsid w:val="006A1726"/>
    <w:rsid w:val="006A18B5"/>
    <w:rsid w:val="006A1F03"/>
    <w:rsid w:val="006A207C"/>
    <w:rsid w:val="006A24BD"/>
    <w:rsid w:val="006A26AB"/>
    <w:rsid w:val="006A3011"/>
    <w:rsid w:val="006A3528"/>
    <w:rsid w:val="006A35BA"/>
    <w:rsid w:val="006A3881"/>
    <w:rsid w:val="006A3F46"/>
    <w:rsid w:val="006A4040"/>
    <w:rsid w:val="006A4121"/>
    <w:rsid w:val="006A4334"/>
    <w:rsid w:val="006A4AA7"/>
    <w:rsid w:val="006A534E"/>
    <w:rsid w:val="006A5B0F"/>
    <w:rsid w:val="006A5EC8"/>
    <w:rsid w:val="006A6667"/>
    <w:rsid w:val="006A6781"/>
    <w:rsid w:val="006A6FC7"/>
    <w:rsid w:val="006A71C6"/>
    <w:rsid w:val="006A7275"/>
    <w:rsid w:val="006A758B"/>
    <w:rsid w:val="006A7D65"/>
    <w:rsid w:val="006B0189"/>
    <w:rsid w:val="006B0BDA"/>
    <w:rsid w:val="006B173C"/>
    <w:rsid w:val="006B18C5"/>
    <w:rsid w:val="006B1CDE"/>
    <w:rsid w:val="006B2496"/>
    <w:rsid w:val="006B2BB8"/>
    <w:rsid w:val="006B2D1F"/>
    <w:rsid w:val="006B2D71"/>
    <w:rsid w:val="006B3ACE"/>
    <w:rsid w:val="006B402B"/>
    <w:rsid w:val="006B46C2"/>
    <w:rsid w:val="006B46C9"/>
    <w:rsid w:val="006B48C8"/>
    <w:rsid w:val="006B4985"/>
    <w:rsid w:val="006B5194"/>
    <w:rsid w:val="006B529F"/>
    <w:rsid w:val="006B57CF"/>
    <w:rsid w:val="006B5813"/>
    <w:rsid w:val="006B59AD"/>
    <w:rsid w:val="006B5B39"/>
    <w:rsid w:val="006B640F"/>
    <w:rsid w:val="006B67D4"/>
    <w:rsid w:val="006B6B22"/>
    <w:rsid w:val="006B76D0"/>
    <w:rsid w:val="006B7857"/>
    <w:rsid w:val="006B795E"/>
    <w:rsid w:val="006B7B1C"/>
    <w:rsid w:val="006B7E52"/>
    <w:rsid w:val="006B7EC0"/>
    <w:rsid w:val="006B7EE0"/>
    <w:rsid w:val="006C00D6"/>
    <w:rsid w:val="006C0158"/>
    <w:rsid w:val="006C026E"/>
    <w:rsid w:val="006C06B7"/>
    <w:rsid w:val="006C082B"/>
    <w:rsid w:val="006C09EF"/>
    <w:rsid w:val="006C0AA0"/>
    <w:rsid w:val="006C0D2D"/>
    <w:rsid w:val="006C11A6"/>
    <w:rsid w:val="006C1303"/>
    <w:rsid w:val="006C1DB3"/>
    <w:rsid w:val="006C1ED8"/>
    <w:rsid w:val="006C2089"/>
    <w:rsid w:val="006C20CC"/>
    <w:rsid w:val="006C28E6"/>
    <w:rsid w:val="006C290E"/>
    <w:rsid w:val="006C291B"/>
    <w:rsid w:val="006C2F2F"/>
    <w:rsid w:val="006C312E"/>
    <w:rsid w:val="006C3230"/>
    <w:rsid w:val="006C3590"/>
    <w:rsid w:val="006C3623"/>
    <w:rsid w:val="006C3E9F"/>
    <w:rsid w:val="006C3EBE"/>
    <w:rsid w:val="006C41D6"/>
    <w:rsid w:val="006C425E"/>
    <w:rsid w:val="006C52C3"/>
    <w:rsid w:val="006C5325"/>
    <w:rsid w:val="006C573C"/>
    <w:rsid w:val="006C5843"/>
    <w:rsid w:val="006C5BF6"/>
    <w:rsid w:val="006C5F11"/>
    <w:rsid w:val="006C5F97"/>
    <w:rsid w:val="006C621B"/>
    <w:rsid w:val="006C633A"/>
    <w:rsid w:val="006C63FF"/>
    <w:rsid w:val="006C66EE"/>
    <w:rsid w:val="006C6CB2"/>
    <w:rsid w:val="006C6CFC"/>
    <w:rsid w:val="006C706D"/>
    <w:rsid w:val="006C7408"/>
    <w:rsid w:val="006C751F"/>
    <w:rsid w:val="006C798F"/>
    <w:rsid w:val="006C79A0"/>
    <w:rsid w:val="006C7DA1"/>
    <w:rsid w:val="006D07C2"/>
    <w:rsid w:val="006D11FC"/>
    <w:rsid w:val="006D1204"/>
    <w:rsid w:val="006D15A6"/>
    <w:rsid w:val="006D198E"/>
    <w:rsid w:val="006D21AA"/>
    <w:rsid w:val="006D23F4"/>
    <w:rsid w:val="006D2691"/>
    <w:rsid w:val="006D2720"/>
    <w:rsid w:val="006D2BC7"/>
    <w:rsid w:val="006D3466"/>
    <w:rsid w:val="006D3E3F"/>
    <w:rsid w:val="006D3EC3"/>
    <w:rsid w:val="006D41CA"/>
    <w:rsid w:val="006D435D"/>
    <w:rsid w:val="006D45AE"/>
    <w:rsid w:val="006D5A43"/>
    <w:rsid w:val="006D5B5F"/>
    <w:rsid w:val="006D63C0"/>
    <w:rsid w:val="006D69A0"/>
    <w:rsid w:val="006D6A78"/>
    <w:rsid w:val="006D6D46"/>
    <w:rsid w:val="006D7695"/>
    <w:rsid w:val="006D796E"/>
    <w:rsid w:val="006D7ACF"/>
    <w:rsid w:val="006D7AD4"/>
    <w:rsid w:val="006E0270"/>
    <w:rsid w:val="006E0570"/>
    <w:rsid w:val="006E0843"/>
    <w:rsid w:val="006E0AB8"/>
    <w:rsid w:val="006E0DCE"/>
    <w:rsid w:val="006E0E4F"/>
    <w:rsid w:val="006E1252"/>
    <w:rsid w:val="006E1411"/>
    <w:rsid w:val="006E14DC"/>
    <w:rsid w:val="006E1DA3"/>
    <w:rsid w:val="006E1E40"/>
    <w:rsid w:val="006E2122"/>
    <w:rsid w:val="006E2459"/>
    <w:rsid w:val="006E2C03"/>
    <w:rsid w:val="006E32B2"/>
    <w:rsid w:val="006E3408"/>
    <w:rsid w:val="006E3ACF"/>
    <w:rsid w:val="006E3C27"/>
    <w:rsid w:val="006E3F72"/>
    <w:rsid w:val="006E460C"/>
    <w:rsid w:val="006E5322"/>
    <w:rsid w:val="006E57AF"/>
    <w:rsid w:val="006E587B"/>
    <w:rsid w:val="006E5A38"/>
    <w:rsid w:val="006E6678"/>
    <w:rsid w:val="006E6BC2"/>
    <w:rsid w:val="006E6CAB"/>
    <w:rsid w:val="006E6D52"/>
    <w:rsid w:val="006E73D7"/>
    <w:rsid w:val="006E7712"/>
    <w:rsid w:val="006E7EFB"/>
    <w:rsid w:val="006E7FA0"/>
    <w:rsid w:val="006F0052"/>
    <w:rsid w:val="006F0640"/>
    <w:rsid w:val="006F0B10"/>
    <w:rsid w:val="006F1028"/>
    <w:rsid w:val="006F1310"/>
    <w:rsid w:val="006F13F0"/>
    <w:rsid w:val="006F1839"/>
    <w:rsid w:val="006F1873"/>
    <w:rsid w:val="006F19A6"/>
    <w:rsid w:val="006F1F02"/>
    <w:rsid w:val="006F20CD"/>
    <w:rsid w:val="006F262D"/>
    <w:rsid w:val="006F2D6C"/>
    <w:rsid w:val="006F3128"/>
    <w:rsid w:val="006F3170"/>
    <w:rsid w:val="006F3620"/>
    <w:rsid w:val="006F3BD6"/>
    <w:rsid w:val="006F4066"/>
    <w:rsid w:val="006F4078"/>
    <w:rsid w:val="006F41EF"/>
    <w:rsid w:val="006F4202"/>
    <w:rsid w:val="006F442A"/>
    <w:rsid w:val="006F4B6F"/>
    <w:rsid w:val="006F4DA7"/>
    <w:rsid w:val="006F52B5"/>
    <w:rsid w:val="006F56B6"/>
    <w:rsid w:val="006F570E"/>
    <w:rsid w:val="006F57FD"/>
    <w:rsid w:val="006F58F3"/>
    <w:rsid w:val="006F5A04"/>
    <w:rsid w:val="006F62FC"/>
    <w:rsid w:val="006F64B4"/>
    <w:rsid w:val="006F6819"/>
    <w:rsid w:val="006F682A"/>
    <w:rsid w:val="006F68E0"/>
    <w:rsid w:val="006F6E64"/>
    <w:rsid w:val="006F6ED8"/>
    <w:rsid w:val="006F6EE7"/>
    <w:rsid w:val="006F7001"/>
    <w:rsid w:val="006F7657"/>
    <w:rsid w:val="007007B4"/>
    <w:rsid w:val="00700847"/>
    <w:rsid w:val="007008D3"/>
    <w:rsid w:val="00701560"/>
    <w:rsid w:val="007015DB"/>
    <w:rsid w:val="0070178D"/>
    <w:rsid w:val="00701B19"/>
    <w:rsid w:val="00702766"/>
    <w:rsid w:val="00702A40"/>
    <w:rsid w:val="00702A66"/>
    <w:rsid w:val="00702ABB"/>
    <w:rsid w:val="00703039"/>
    <w:rsid w:val="0070326F"/>
    <w:rsid w:val="0070341B"/>
    <w:rsid w:val="007038D3"/>
    <w:rsid w:val="0070396C"/>
    <w:rsid w:val="00704354"/>
    <w:rsid w:val="0070467F"/>
    <w:rsid w:val="00704BBB"/>
    <w:rsid w:val="00704D9B"/>
    <w:rsid w:val="00705B50"/>
    <w:rsid w:val="00705CAC"/>
    <w:rsid w:val="00705E4B"/>
    <w:rsid w:val="00705EE1"/>
    <w:rsid w:val="00706181"/>
    <w:rsid w:val="0070619F"/>
    <w:rsid w:val="007062D2"/>
    <w:rsid w:val="00706591"/>
    <w:rsid w:val="007065C6"/>
    <w:rsid w:val="00706661"/>
    <w:rsid w:val="00706803"/>
    <w:rsid w:val="007068A1"/>
    <w:rsid w:val="00706D79"/>
    <w:rsid w:val="007071D0"/>
    <w:rsid w:val="00707233"/>
    <w:rsid w:val="00707423"/>
    <w:rsid w:val="007074C5"/>
    <w:rsid w:val="00707B1D"/>
    <w:rsid w:val="00707B83"/>
    <w:rsid w:val="00707D00"/>
    <w:rsid w:val="00707EFB"/>
    <w:rsid w:val="00710174"/>
    <w:rsid w:val="0071041C"/>
    <w:rsid w:val="0071046A"/>
    <w:rsid w:val="007105D7"/>
    <w:rsid w:val="00710947"/>
    <w:rsid w:val="00710990"/>
    <w:rsid w:val="00710BF1"/>
    <w:rsid w:val="00710CF2"/>
    <w:rsid w:val="00711007"/>
    <w:rsid w:val="00711334"/>
    <w:rsid w:val="0071139C"/>
    <w:rsid w:val="00711546"/>
    <w:rsid w:val="00711806"/>
    <w:rsid w:val="00711923"/>
    <w:rsid w:val="00711CE2"/>
    <w:rsid w:val="00711DC7"/>
    <w:rsid w:val="007126BD"/>
    <w:rsid w:val="007130D7"/>
    <w:rsid w:val="007130FE"/>
    <w:rsid w:val="007138D7"/>
    <w:rsid w:val="00713CB4"/>
    <w:rsid w:val="00713E5F"/>
    <w:rsid w:val="0071427E"/>
    <w:rsid w:val="007146E1"/>
    <w:rsid w:val="00714808"/>
    <w:rsid w:val="0071480E"/>
    <w:rsid w:val="00714A87"/>
    <w:rsid w:val="00714C2C"/>
    <w:rsid w:val="00714DED"/>
    <w:rsid w:val="00714E5F"/>
    <w:rsid w:val="0071515D"/>
    <w:rsid w:val="007151C9"/>
    <w:rsid w:val="00715535"/>
    <w:rsid w:val="0071565A"/>
    <w:rsid w:val="00715CB6"/>
    <w:rsid w:val="00715F6C"/>
    <w:rsid w:val="00716072"/>
    <w:rsid w:val="00716ECE"/>
    <w:rsid w:val="00716ED3"/>
    <w:rsid w:val="00717410"/>
    <w:rsid w:val="00717490"/>
    <w:rsid w:val="00717B1C"/>
    <w:rsid w:val="00720209"/>
    <w:rsid w:val="00720658"/>
    <w:rsid w:val="0072088F"/>
    <w:rsid w:val="00720A05"/>
    <w:rsid w:val="00720A4D"/>
    <w:rsid w:val="00720BC7"/>
    <w:rsid w:val="0072127F"/>
    <w:rsid w:val="00721468"/>
    <w:rsid w:val="00721808"/>
    <w:rsid w:val="007219F1"/>
    <w:rsid w:val="00721B2C"/>
    <w:rsid w:val="00721BC6"/>
    <w:rsid w:val="00721E04"/>
    <w:rsid w:val="007222A0"/>
    <w:rsid w:val="0072240B"/>
    <w:rsid w:val="007226EA"/>
    <w:rsid w:val="00722881"/>
    <w:rsid w:val="00722C30"/>
    <w:rsid w:val="00722C9A"/>
    <w:rsid w:val="00722CFC"/>
    <w:rsid w:val="007235CB"/>
    <w:rsid w:val="00723712"/>
    <w:rsid w:val="0072470E"/>
    <w:rsid w:val="007249C7"/>
    <w:rsid w:val="00724B50"/>
    <w:rsid w:val="00724E86"/>
    <w:rsid w:val="00724EE3"/>
    <w:rsid w:val="00725164"/>
    <w:rsid w:val="00725AFD"/>
    <w:rsid w:val="00725C3E"/>
    <w:rsid w:val="00725D7E"/>
    <w:rsid w:val="0072644D"/>
    <w:rsid w:val="00726648"/>
    <w:rsid w:val="00726F7A"/>
    <w:rsid w:val="00726FC2"/>
    <w:rsid w:val="00727316"/>
    <w:rsid w:val="00727396"/>
    <w:rsid w:val="007274B5"/>
    <w:rsid w:val="0072755A"/>
    <w:rsid w:val="00727A94"/>
    <w:rsid w:val="00727AA5"/>
    <w:rsid w:val="007300E9"/>
    <w:rsid w:val="00730CF6"/>
    <w:rsid w:val="00730DEF"/>
    <w:rsid w:val="00730F44"/>
    <w:rsid w:val="007312CC"/>
    <w:rsid w:val="0073162A"/>
    <w:rsid w:val="0073190C"/>
    <w:rsid w:val="007319F6"/>
    <w:rsid w:val="007320AB"/>
    <w:rsid w:val="00732154"/>
    <w:rsid w:val="00732562"/>
    <w:rsid w:val="00732B62"/>
    <w:rsid w:val="00733045"/>
    <w:rsid w:val="00733404"/>
    <w:rsid w:val="007344CA"/>
    <w:rsid w:val="00734A32"/>
    <w:rsid w:val="00734AD6"/>
    <w:rsid w:val="00735750"/>
    <w:rsid w:val="00735D6A"/>
    <w:rsid w:val="00735F85"/>
    <w:rsid w:val="00736622"/>
    <w:rsid w:val="00736921"/>
    <w:rsid w:val="00737135"/>
    <w:rsid w:val="007375CE"/>
    <w:rsid w:val="00737609"/>
    <w:rsid w:val="00737769"/>
    <w:rsid w:val="007377EF"/>
    <w:rsid w:val="0073797B"/>
    <w:rsid w:val="00737CA7"/>
    <w:rsid w:val="0074033A"/>
    <w:rsid w:val="0074071A"/>
    <w:rsid w:val="00740721"/>
    <w:rsid w:val="00740B2D"/>
    <w:rsid w:val="00740FE5"/>
    <w:rsid w:val="007412E7"/>
    <w:rsid w:val="0074157F"/>
    <w:rsid w:val="0074177A"/>
    <w:rsid w:val="007418B8"/>
    <w:rsid w:val="00741909"/>
    <w:rsid w:val="00741BB9"/>
    <w:rsid w:val="007425E9"/>
    <w:rsid w:val="007425EF"/>
    <w:rsid w:val="007437F2"/>
    <w:rsid w:val="00743B1A"/>
    <w:rsid w:val="007445E9"/>
    <w:rsid w:val="00744ED2"/>
    <w:rsid w:val="0074532F"/>
    <w:rsid w:val="00745918"/>
    <w:rsid w:val="00745A0C"/>
    <w:rsid w:val="00745A56"/>
    <w:rsid w:val="00745ECE"/>
    <w:rsid w:val="00745F1E"/>
    <w:rsid w:val="0074659A"/>
    <w:rsid w:val="007466AA"/>
    <w:rsid w:val="00746858"/>
    <w:rsid w:val="00746A15"/>
    <w:rsid w:val="00746E04"/>
    <w:rsid w:val="007478CE"/>
    <w:rsid w:val="00747EE5"/>
    <w:rsid w:val="0075015E"/>
    <w:rsid w:val="007502A8"/>
    <w:rsid w:val="007507B0"/>
    <w:rsid w:val="00750991"/>
    <w:rsid w:val="00750CAF"/>
    <w:rsid w:val="00750FBF"/>
    <w:rsid w:val="00751106"/>
    <w:rsid w:val="00751418"/>
    <w:rsid w:val="00751494"/>
    <w:rsid w:val="0075167E"/>
    <w:rsid w:val="007517C9"/>
    <w:rsid w:val="00751A59"/>
    <w:rsid w:val="00751AAD"/>
    <w:rsid w:val="00751AE4"/>
    <w:rsid w:val="00751F43"/>
    <w:rsid w:val="00751F56"/>
    <w:rsid w:val="0075254C"/>
    <w:rsid w:val="00752839"/>
    <w:rsid w:val="00752A3D"/>
    <w:rsid w:val="0075326D"/>
    <w:rsid w:val="00753346"/>
    <w:rsid w:val="0075337B"/>
    <w:rsid w:val="00753641"/>
    <w:rsid w:val="0075383A"/>
    <w:rsid w:val="007538A7"/>
    <w:rsid w:val="0075392F"/>
    <w:rsid w:val="00754302"/>
    <w:rsid w:val="00754646"/>
    <w:rsid w:val="00754B2A"/>
    <w:rsid w:val="00754C26"/>
    <w:rsid w:val="0075520C"/>
    <w:rsid w:val="0075525B"/>
    <w:rsid w:val="00755386"/>
    <w:rsid w:val="00755429"/>
    <w:rsid w:val="00755D03"/>
    <w:rsid w:val="00755F72"/>
    <w:rsid w:val="00756065"/>
    <w:rsid w:val="0075608C"/>
    <w:rsid w:val="007562A6"/>
    <w:rsid w:val="007566AA"/>
    <w:rsid w:val="00756809"/>
    <w:rsid w:val="00756943"/>
    <w:rsid w:val="00756C54"/>
    <w:rsid w:val="00757136"/>
    <w:rsid w:val="0075743D"/>
    <w:rsid w:val="00757C06"/>
    <w:rsid w:val="00757D60"/>
    <w:rsid w:val="00757E6E"/>
    <w:rsid w:val="007604CE"/>
    <w:rsid w:val="00760586"/>
    <w:rsid w:val="007605D1"/>
    <w:rsid w:val="0076076F"/>
    <w:rsid w:val="007609BE"/>
    <w:rsid w:val="00760A51"/>
    <w:rsid w:val="00760ADA"/>
    <w:rsid w:val="007611A8"/>
    <w:rsid w:val="00761217"/>
    <w:rsid w:val="007614D3"/>
    <w:rsid w:val="00761767"/>
    <w:rsid w:val="00761850"/>
    <w:rsid w:val="00762259"/>
    <w:rsid w:val="00762440"/>
    <w:rsid w:val="007624D9"/>
    <w:rsid w:val="007625A4"/>
    <w:rsid w:val="00762F18"/>
    <w:rsid w:val="0076313C"/>
    <w:rsid w:val="007635E9"/>
    <w:rsid w:val="00763A19"/>
    <w:rsid w:val="00763BA8"/>
    <w:rsid w:val="00763C98"/>
    <w:rsid w:val="00763E00"/>
    <w:rsid w:val="007640B5"/>
    <w:rsid w:val="00764159"/>
    <w:rsid w:val="00764559"/>
    <w:rsid w:val="00764589"/>
    <w:rsid w:val="007647EA"/>
    <w:rsid w:val="007649AE"/>
    <w:rsid w:val="007649CF"/>
    <w:rsid w:val="007654C3"/>
    <w:rsid w:val="007659C3"/>
    <w:rsid w:val="00765E94"/>
    <w:rsid w:val="00765EC0"/>
    <w:rsid w:val="007662AA"/>
    <w:rsid w:val="00766556"/>
    <w:rsid w:val="0076672F"/>
    <w:rsid w:val="0076678F"/>
    <w:rsid w:val="0076691F"/>
    <w:rsid w:val="00766A49"/>
    <w:rsid w:val="007677BA"/>
    <w:rsid w:val="0077032D"/>
    <w:rsid w:val="00770695"/>
    <w:rsid w:val="0077082B"/>
    <w:rsid w:val="00770AB1"/>
    <w:rsid w:val="00771620"/>
    <w:rsid w:val="00771769"/>
    <w:rsid w:val="00771CAE"/>
    <w:rsid w:val="00771CF0"/>
    <w:rsid w:val="00772200"/>
    <w:rsid w:val="00772578"/>
    <w:rsid w:val="00772C24"/>
    <w:rsid w:val="00772CDF"/>
    <w:rsid w:val="00772F83"/>
    <w:rsid w:val="00773135"/>
    <w:rsid w:val="00773226"/>
    <w:rsid w:val="007734FC"/>
    <w:rsid w:val="0077377C"/>
    <w:rsid w:val="007747D2"/>
    <w:rsid w:val="00774C68"/>
    <w:rsid w:val="00774D65"/>
    <w:rsid w:val="00775229"/>
    <w:rsid w:val="00775A23"/>
    <w:rsid w:val="00775E0C"/>
    <w:rsid w:val="00775FFE"/>
    <w:rsid w:val="007766D3"/>
    <w:rsid w:val="00777401"/>
    <w:rsid w:val="007774CB"/>
    <w:rsid w:val="0077786A"/>
    <w:rsid w:val="00777CB5"/>
    <w:rsid w:val="00777FA2"/>
    <w:rsid w:val="00780091"/>
    <w:rsid w:val="007800DC"/>
    <w:rsid w:val="007803E1"/>
    <w:rsid w:val="007804CA"/>
    <w:rsid w:val="0078056E"/>
    <w:rsid w:val="00780634"/>
    <w:rsid w:val="00781DD1"/>
    <w:rsid w:val="00782361"/>
    <w:rsid w:val="00782BEF"/>
    <w:rsid w:val="00783019"/>
    <w:rsid w:val="00783306"/>
    <w:rsid w:val="00783549"/>
    <w:rsid w:val="00783922"/>
    <w:rsid w:val="00783A7C"/>
    <w:rsid w:val="00783AFE"/>
    <w:rsid w:val="00783B3C"/>
    <w:rsid w:val="00783B8A"/>
    <w:rsid w:val="00783D51"/>
    <w:rsid w:val="00783F09"/>
    <w:rsid w:val="007840E6"/>
    <w:rsid w:val="00784149"/>
    <w:rsid w:val="007842F2"/>
    <w:rsid w:val="00784C00"/>
    <w:rsid w:val="00784D0F"/>
    <w:rsid w:val="00784D9F"/>
    <w:rsid w:val="0078503C"/>
    <w:rsid w:val="007857C7"/>
    <w:rsid w:val="00785996"/>
    <w:rsid w:val="00785BAA"/>
    <w:rsid w:val="007860BE"/>
    <w:rsid w:val="007865CC"/>
    <w:rsid w:val="0078694C"/>
    <w:rsid w:val="00786CC2"/>
    <w:rsid w:val="00786D3E"/>
    <w:rsid w:val="00786D69"/>
    <w:rsid w:val="0078700F"/>
    <w:rsid w:val="00787425"/>
    <w:rsid w:val="007876CE"/>
    <w:rsid w:val="007879B6"/>
    <w:rsid w:val="00787AA2"/>
    <w:rsid w:val="00787E5B"/>
    <w:rsid w:val="007900C0"/>
    <w:rsid w:val="007901D6"/>
    <w:rsid w:val="00790A5F"/>
    <w:rsid w:val="00790C51"/>
    <w:rsid w:val="00791356"/>
    <w:rsid w:val="007913F7"/>
    <w:rsid w:val="00791455"/>
    <w:rsid w:val="0079212F"/>
    <w:rsid w:val="007921D8"/>
    <w:rsid w:val="00792779"/>
    <w:rsid w:val="007927AE"/>
    <w:rsid w:val="007927B7"/>
    <w:rsid w:val="00792ABA"/>
    <w:rsid w:val="0079322F"/>
    <w:rsid w:val="00793342"/>
    <w:rsid w:val="00793521"/>
    <w:rsid w:val="00793841"/>
    <w:rsid w:val="00793845"/>
    <w:rsid w:val="00793900"/>
    <w:rsid w:val="00793BB0"/>
    <w:rsid w:val="00793D1B"/>
    <w:rsid w:val="00793F76"/>
    <w:rsid w:val="00793FD7"/>
    <w:rsid w:val="007941EB"/>
    <w:rsid w:val="00794398"/>
    <w:rsid w:val="007946DF"/>
    <w:rsid w:val="00794E38"/>
    <w:rsid w:val="00795372"/>
    <w:rsid w:val="007954C5"/>
    <w:rsid w:val="0079567E"/>
    <w:rsid w:val="0079587E"/>
    <w:rsid w:val="00795935"/>
    <w:rsid w:val="0079620D"/>
    <w:rsid w:val="00796284"/>
    <w:rsid w:val="00796388"/>
    <w:rsid w:val="007964C5"/>
    <w:rsid w:val="007964EE"/>
    <w:rsid w:val="00796BB6"/>
    <w:rsid w:val="0079700F"/>
    <w:rsid w:val="007973EF"/>
    <w:rsid w:val="007978A0"/>
    <w:rsid w:val="00797B89"/>
    <w:rsid w:val="00797DD9"/>
    <w:rsid w:val="00797E17"/>
    <w:rsid w:val="007A0319"/>
    <w:rsid w:val="007A03A9"/>
    <w:rsid w:val="007A0AAC"/>
    <w:rsid w:val="007A0E08"/>
    <w:rsid w:val="007A16FA"/>
    <w:rsid w:val="007A18D1"/>
    <w:rsid w:val="007A1C21"/>
    <w:rsid w:val="007A1E66"/>
    <w:rsid w:val="007A2F5A"/>
    <w:rsid w:val="007A31AF"/>
    <w:rsid w:val="007A34E2"/>
    <w:rsid w:val="007A3572"/>
    <w:rsid w:val="007A3804"/>
    <w:rsid w:val="007A3CDF"/>
    <w:rsid w:val="007A4243"/>
    <w:rsid w:val="007A4290"/>
    <w:rsid w:val="007A45B4"/>
    <w:rsid w:val="007A4A59"/>
    <w:rsid w:val="007A4DE5"/>
    <w:rsid w:val="007A55D6"/>
    <w:rsid w:val="007A574F"/>
    <w:rsid w:val="007A58E1"/>
    <w:rsid w:val="007A5E0A"/>
    <w:rsid w:val="007A6078"/>
    <w:rsid w:val="007A6221"/>
    <w:rsid w:val="007A6360"/>
    <w:rsid w:val="007A668E"/>
    <w:rsid w:val="007A675D"/>
    <w:rsid w:val="007A6DB5"/>
    <w:rsid w:val="007A707A"/>
    <w:rsid w:val="007A71E2"/>
    <w:rsid w:val="007A7214"/>
    <w:rsid w:val="007A73B8"/>
    <w:rsid w:val="007A79E4"/>
    <w:rsid w:val="007A7F44"/>
    <w:rsid w:val="007B0048"/>
    <w:rsid w:val="007B05A4"/>
    <w:rsid w:val="007B0EB5"/>
    <w:rsid w:val="007B0EC4"/>
    <w:rsid w:val="007B1159"/>
    <w:rsid w:val="007B12D8"/>
    <w:rsid w:val="007B1C18"/>
    <w:rsid w:val="007B20F4"/>
    <w:rsid w:val="007B2C1D"/>
    <w:rsid w:val="007B3AFC"/>
    <w:rsid w:val="007B3D46"/>
    <w:rsid w:val="007B40E8"/>
    <w:rsid w:val="007B40F0"/>
    <w:rsid w:val="007B41C5"/>
    <w:rsid w:val="007B4573"/>
    <w:rsid w:val="007B4EBF"/>
    <w:rsid w:val="007B5B42"/>
    <w:rsid w:val="007B5E34"/>
    <w:rsid w:val="007B6458"/>
    <w:rsid w:val="007B651C"/>
    <w:rsid w:val="007B6B02"/>
    <w:rsid w:val="007B6C29"/>
    <w:rsid w:val="007B6C73"/>
    <w:rsid w:val="007B6F7B"/>
    <w:rsid w:val="007B717E"/>
    <w:rsid w:val="007B7370"/>
    <w:rsid w:val="007B7377"/>
    <w:rsid w:val="007B7BB9"/>
    <w:rsid w:val="007B7E24"/>
    <w:rsid w:val="007C00A9"/>
    <w:rsid w:val="007C0343"/>
    <w:rsid w:val="007C05A2"/>
    <w:rsid w:val="007C0606"/>
    <w:rsid w:val="007C0682"/>
    <w:rsid w:val="007C0A33"/>
    <w:rsid w:val="007C0A7F"/>
    <w:rsid w:val="007C0B0C"/>
    <w:rsid w:val="007C0C8B"/>
    <w:rsid w:val="007C13DB"/>
    <w:rsid w:val="007C16C2"/>
    <w:rsid w:val="007C19EA"/>
    <w:rsid w:val="007C201E"/>
    <w:rsid w:val="007C2254"/>
    <w:rsid w:val="007C252E"/>
    <w:rsid w:val="007C2591"/>
    <w:rsid w:val="007C2A40"/>
    <w:rsid w:val="007C2F99"/>
    <w:rsid w:val="007C369D"/>
    <w:rsid w:val="007C3878"/>
    <w:rsid w:val="007C3CC0"/>
    <w:rsid w:val="007C45C9"/>
    <w:rsid w:val="007C57C3"/>
    <w:rsid w:val="007C594B"/>
    <w:rsid w:val="007C5D2D"/>
    <w:rsid w:val="007C5EDC"/>
    <w:rsid w:val="007C62D6"/>
    <w:rsid w:val="007C63D7"/>
    <w:rsid w:val="007C7511"/>
    <w:rsid w:val="007C75CE"/>
    <w:rsid w:val="007C77D5"/>
    <w:rsid w:val="007C7AEC"/>
    <w:rsid w:val="007C7B27"/>
    <w:rsid w:val="007D0303"/>
    <w:rsid w:val="007D0324"/>
    <w:rsid w:val="007D03A2"/>
    <w:rsid w:val="007D040A"/>
    <w:rsid w:val="007D06A8"/>
    <w:rsid w:val="007D0B68"/>
    <w:rsid w:val="007D0DA0"/>
    <w:rsid w:val="007D1BE9"/>
    <w:rsid w:val="007D1C91"/>
    <w:rsid w:val="007D1E57"/>
    <w:rsid w:val="007D286E"/>
    <w:rsid w:val="007D2883"/>
    <w:rsid w:val="007D29BC"/>
    <w:rsid w:val="007D2A0D"/>
    <w:rsid w:val="007D2A67"/>
    <w:rsid w:val="007D2C35"/>
    <w:rsid w:val="007D31E4"/>
    <w:rsid w:val="007D337E"/>
    <w:rsid w:val="007D33AF"/>
    <w:rsid w:val="007D33BF"/>
    <w:rsid w:val="007D381A"/>
    <w:rsid w:val="007D3878"/>
    <w:rsid w:val="007D3A9B"/>
    <w:rsid w:val="007D3AD4"/>
    <w:rsid w:val="007D3BED"/>
    <w:rsid w:val="007D3FF2"/>
    <w:rsid w:val="007D45CE"/>
    <w:rsid w:val="007D4A1A"/>
    <w:rsid w:val="007D4A94"/>
    <w:rsid w:val="007D4BF1"/>
    <w:rsid w:val="007D5422"/>
    <w:rsid w:val="007D551A"/>
    <w:rsid w:val="007D554A"/>
    <w:rsid w:val="007D5C87"/>
    <w:rsid w:val="007D60DB"/>
    <w:rsid w:val="007D6BCB"/>
    <w:rsid w:val="007D6FFE"/>
    <w:rsid w:val="007D7455"/>
    <w:rsid w:val="007D7532"/>
    <w:rsid w:val="007D77CF"/>
    <w:rsid w:val="007D7E2F"/>
    <w:rsid w:val="007D7ED7"/>
    <w:rsid w:val="007E009B"/>
    <w:rsid w:val="007E04B5"/>
    <w:rsid w:val="007E0F10"/>
    <w:rsid w:val="007E1294"/>
    <w:rsid w:val="007E130B"/>
    <w:rsid w:val="007E1535"/>
    <w:rsid w:val="007E175B"/>
    <w:rsid w:val="007E1E84"/>
    <w:rsid w:val="007E1F19"/>
    <w:rsid w:val="007E2260"/>
    <w:rsid w:val="007E2296"/>
    <w:rsid w:val="007E23A8"/>
    <w:rsid w:val="007E26C9"/>
    <w:rsid w:val="007E2705"/>
    <w:rsid w:val="007E31B9"/>
    <w:rsid w:val="007E343D"/>
    <w:rsid w:val="007E34A6"/>
    <w:rsid w:val="007E40E8"/>
    <w:rsid w:val="007E4169"/>
    <w:rsid w:val="007E4969"/>
    <w:rsid w:val="007E4CBE"/>
    <w:rsid w:val="007E5084"/>
    <w:rsid w:val="007E563F"/>
    <w:rsid w:val="007E6789"/>
    <w:rsid w:val="007E696A"/>
    <w:rsid w:val="007E6C28"/>
    <w:rsid w:val="007E6C3B"/>
    <w:rsid w:val="007F0895"/>
    <w:rsid w:val="007F0A28"/>
    <w:rsid w:val="007F0BA2"/>
    <w:rsid w:val="007F105B"/>
    <w:rsid w:val="007F1120"/>
    <w:rsid w:val="007F1141"/>
    <w:rsid w:val="007F12FF"/>
    <w:rsid w:val="007F1394"/>
    <w:rsid w:val="007F19EC"/>
    <w:rsid w:val="007F1B9B"/>
    <w:rsid w:val="007F1D75"/>
    <w:rsid w:val="007F2063"/>
    <w:rsid w:val="007F220F"/>
    <w:rsid w:val="007F23D4"/>
    <w:rsid w:val="007F276C"/>
    <w:rsid w:val="007F2C85"/>
    <w:rsid w:val="007F2D6C"/>
    <w:rsid w:val="007F2E98"/>
    <w:rsid w:val="007F3628"/>
    <w:rsid w:val="007F3754"/>
    <w:rsid w:val="007F3CDC"/>
    <w:rsid w:val="007F3DA5"/>
    <w:rsid w:val="007F3FED"/>
    <w:rsid w:val="007F427D"/>
    <w:rsid w:val="007F4D80"/>
    <w:rsid w:val="007F4DDC"/>
    <w:rsid w:val="007F53A7"/>
    <w:rsid w:val="007F57DA"/>
    <w:rsid w:val="007F5922"/>
    <w:rsid w:val="007F5BEA"/>
    <w:rsid w:val="007F6172"/>
    <w:rsid w:val="007F6557"/>
    <w:rsid w:val="007F657D"/>
    <w:rsid w:val="007F6718"/>
    <w:rsid w:val="007F6827"/>
    <w:rsid w:val="007F6D2A"/>
    <w:rsid w:val="007F7220"/>
    <w:rsid w:val="007F7573"/>
    <w:rsid w:val="007F7692"/>
    <w:rsid w:val="007F78A1"/>
    <w:rsid w:val="007F7AE7"/>
    <w:rsid w:val="007F7C76"/>
    <w:rsid w:val="008003AB"/>
    <w:rsid w:val="008006AE"/>
    <w:rsid w:val="00800AC9"/>
    <w:rsid w:val="00801330"/>
    <w:rsid w:val="0080174D"/>
    <w:rsid w:val="00801A68"/>
    <w:rsid w:val="00801DBE"/>
    <w:rsid w:val="008020DA"/>
    <w:rsid w:val="0080255F"/>
    <w:rsid w:val="0080286F"/>
    <w:rsid w:val="00802A93"/>
    <w:rsid w:val="00802AA9"/>
    <w:rsid w:val="00802ADB"/>
    <w:rsid w:val="0080391C"/>
    <w:rsid w:val="00803ADB"/>
    <w:rsid w:val="00803AEF"/>
    <w:rsid w:val="00803B0B"/>
    <w:rsid w:val="00803E0C"/>
    <w:rsid w:val="008043F1"/>
    <w:rsid w:val="0080453D"/>
    <w:rsid w:val="00804E75"/>
    <w:rsid w:val="00805545"/>
    <w:rsid w:val="00805978"/>
    <w:rsid w:val="00805C63"/>
    <w:rsid w:val="00806285"/>
    <w:rsid w:val="008068B0"/>
    <w:rsid w:val="00806C4E"/>
    <w:rsid w:val="00806ECD"/>
    <w:rsid w:val="00806EFB"/>
    <w:rsid w:val="00806F9E"/>
    <w:rsid w:val="0080701A"/>
    <w:rsid w:val="0080768D"/>
    <w:rsid w:val="00807957"/>
    <w:rsid w:val="00807A68"/>
    <w:rsid w:val="00807CDD"/>
    <w:rsid w:val="00807D66"/>
    <w:rsid w:val="00807DF0"/>
    <w:rsid w:val="00810072"/>
    <w:rsid w:val="0081030E"/>
    <w:rsid w:val="00810782"/>
    <w:rsid w:val="00810979"/>
    <w:rsid w:val="00810A3C"/>
    <w:rsid w:val="00810D22"/>
    <w:rsid w:val="008118F9"/>
    <w:rsid w:val="00811F14"/>
    <w:rsid w:val="008124A2"/>
    <w:rsid w:val="008130C5"/>
    <w:rsid w:val="008132E0"/>
    <w:rsid w:val="00813310"/>
    <w:rsid w:val="008137C5"/>
    <w:rsid w:val="00813A30"/>
    <w:rsid w:val="00813B1A"/>
    <w:rsid w:val="00813DD7"/>
    <w:rsid w:val="00813ED7"/>
    <w:rsid w:val="00813F48"/>
    <w:rsid w:val="008140C4"/>
    <w:rsid w:val="008141C8"/>
    <w:rsid w:val="00814907"/>
    <w:rsid w:val="00814A0B"/>
    <w:rsid w:val="00815D2C"/>
    <w:rsid w:val="0081678B"/>
    <w:rsid w:val="0081688A"/>
    <w:rsid w:val="00816BA5"/>
    <w:rsid w:val="00816FB8"/>
    <w:rsid w:val="00817450"/>
    <w:rsid w:val="008175FA"/>
    <w:rsid w:val="008178E3"/>
    <w:rsid w:val="00817CB2"/>
    <w:rsid w:val="00817EB4"/>
    <w:rsid w:val="00817F91"/>
    <w:rsid w:val="008200BE"/>
    <w:rsid w:val="008212C0"/>
    <w:rsid w:val="0082139F"/>
    <w:rsid w:val="00821463"/>
    <w:rsid w:val="00821479"/>
    <w:rsid w:val="00821487"/>
    <w:rsid w:val="008215BD"/>
    <w:rsid w:val="0082232A"/>
    <w:rsid w:val="0082304D"/>
    <w:rsid w:val="00823B04"/>
    <w:rsid w:val="00823B6C"/>
    <w:rsid w:val="00823D41"/>
    <w:rsid w:val="0082414D"/>
    <w:rsid w:val="008244F0"/>
    <w:rsid w:val="00824555"/>
    <w:rsid w:val="00824635"/>
    <w:rsid w:val="00824641"/>
    <w:rsid w:val="008247E0"/>
    <w:rsid w:val="00824F8A"/>
    <w:rsid w:val="0082515F"/>
    <w:rsid w:val="008252EF"/>
    <w:rsid w:val="008255D1"/>
    <w:rsid w:val="008257F3"/>
    <w:rsid w:val="00825C2F"/>
    <w:rsid w:val="008263C2"/>
    <w:rsid w:val="008268D9"/>
    <w:rsid w:val="00826A8B"/>
    <w:rsid w:val="00826ACA"/>
    <w:rsid w:val="00826D15"/>
    <w:rsid w:val="00826F6B"/>
    <w:rsid w:val="00827752"/>
    <w:rsid w:val="00827887"/>
    <w:rsid w:val="00827C2D"/>
    <w:rsid w:val="008304F0"/>
    <w:rsid w:val="0083065C"/>
    <w:rsid w:val="00830BC5"/>
    <w:rsid w:val="00830D21"/>
    <w:rsid w:val="00831635"/>
    <w:rsid w:val="00831C50"/>
    <w:rsid w:val="00831C51"/>
    <w:rsid w:val="008320D0"/>
    <w:rsid w:val="00832162"/>
    <w:rsid w:val="00832481"/>
    <w:rsid w:val="00832892"/>
    <w:rsid w:val="00833077"/>
    <w:rsid w:val="008337AF"/>
    <w:rsid w:val="00833828"/>
    <w:rsid w:val="008342CB"/>
    <w:rsid w:val="00834D46"/>
    <w:rsid w:val="0083541C"/>
    <w:rsid w:val="00835484"/>
    <w:rsid w:val="0083549D"/>
    <w:rsid w:val="00835960"/>
    <w:rsid w:val="00835ABF"/>
    <w:rsid w:val="00836187"/>
    <w:rsid w:val="008370AF"/>
    <w:rsid w:val="008377B2"/>
    <w:rsid w:val="0083780A"/>
    <w:rsid w:val="0084057C"/>
    <w:rsid w:val="0084062F"/>
    <w:rsid w:val="008406A7"/>
    <w:rsid w:val="008409E0"/>
    <w:rsid w:val="00840BCE"/>
    <w:rsid w:val="00840DE2"/>
    <w:rsid w:val="00841514"/>
    <w:rsid w:val="0084158C"/>
    <w:rsid w:val="00841AF5"/>
    <w:rsid w:val="008421DB"/>
    <w:rsid w:val="00842375"/>
    <w:rsid w:val="008423A3"/>
    <w:rsid w:val="008424ED"/>
    <w:rsid w:val="00842504"/>
    <w:rsid w:val="00842646"/>
    <w:rsid w:val="00842A19"/>
    <w:rsid w:val="00842A5A"/>
    <w:rsid w:val="00843577"/>
    <w:rsid w:val="00843C5F"/>
    <w:rsid w:val="00844050"/>
    <w:rsid w:val="0084412F"/>
    <w:rsid w:val="00844836"/>
    <w:rsid w:val="00844913"/>
    <w:rsid w:val="00844D4B"/>
    <w:rsid w:val="0084500E"/>
    <w:rsid w:val="0084524B"/>
    <w:rsid w:val="00845686"/>
    <w:rsid w:val="00845ABA"/>
    <w:rsid w:val="00845B15"/>
    <w:rsid w:val="00845BAE"/>
    <w:rsid w:val="00845CBE"/>
    <w:rsid w:val="008465A8"/>
    <w:rsid w:val="008465CC"/>
    <w:rsid w:val="008466D7"/>
    <w:rsid w:val="00846705"/>
    <w:rsid w:val="0084677F"/>
    <w:rsid w:val="008469A4"/>
    <w:rsid w:val="00846B95"/>
    <w:rsid w:val="00846F2F"/>
    <w:rsid w:val="00847001"/>
    <w:rsid w:val="008470CB"/>
    <w:rsid w:val="00847144"/>
    <w:rsid w:val="008471A4"/>
    <w:rsid w:val="00847394"/>
    <w:rsid w:val="0084767A"/>
    <w:rsid w:val="00847B33"/>
    <w:rsid w:val="00847EC7"/>
    <w:rsid w:val="00847F51"/>
    <w:rsid w:val="008501B7"/>
    <w:rsid w:val="00850296"/>
    <w:rsid w:val="008502C3"/>
    <w:rsid w:val="00850459"/>
    <w:rsid w:val="0085058A"/>
    <w:rsid w:val="008507D3"/>
    <w:rsid w:val="0085083A"/>
    <w:rsid w:val="00850BAC"/>
    <w:rsid w:val="00850F08"/>
    <w:rsid w:val="00851096"/>
    <w:rsid w:val="008510F8"/>
    <w:rsid w:val="008512BE"/>
    <w:rsid w:val="008513AE"/>
    <w:rsid w:val="00851A76"/>
    <w:rsid w:val="00851E7F"/>
    <w:rsid w:val="00851F98"/>
    <w:rsid w:val="00852233"/>
    <w:rsid w:val="00852385"/>
    <w:rsid w:val="00852C54"/>
    <w:rsid w:val="008530A9"/>
    <w:rsid w:val="00853229"/>
    <w:rsid w:val="00853CB7"/>
    <w:rsid w:val="00854150"/>
    <w:rsid w:val="008542AD"/>
    <w:rsid w:val="0085457F"/>
    <w:rsid w:val="00854850"/>
    <w:rsid w:val="00854916"/>
    <w:rsid w:val="00854B82"/>
    <w:rsid w:val="00854BF4"/>
    <w:rsid w:val="00854DA7"/>
    <w:rsid w:val="0085521C"/>
    <w:rsid w:val="00855764"/>
    <w:rsid w:val="00855D0F"/>
    <w:rsid w:val="00855F53"/>
    <w:rsid w:val="008560E0"/>
    <w:rsid w:val="0085626F"/>
    <w:rsid w:val="008562C8"/>
    <w:rsid w:val="008562DC"/>
    <w:rsid w:val="0085657E"/>
    <w:rsid w:val="00856CF1"/>
    <w:rsid w:val="00857112"/>
    <w:rsid w:val="00857170"/>
    <w:rsid w:val="0085767B"/>
    <w:rsid w:val="00857DC8"/>
    <w:rsid w:val="008600A3"/>
    <w:rsid w:val="008601EC"/>
    <w:rsid w:val="008602DF"/>
    <w:rsid w:val="008605B0"/>
    <w:rsid w:val="00860BDC"/>
    <w:rsid w:val="008610F2"/>
    <w:rsid w:val="0086206E"/>
    <w:rsid w:val="00862309"/>
    <w:rsid w:val="0086269F"/>
    <w:rsid w:val="00862721"/>
    <w:rsid w:val="008628FB"/>
    <w:rsid w:val="00862982"/>
    <w:rsid w:val="00862B75"/>
    <w:rsid w:val="00862D69"/>
    <w:rsid w:val="0086317A"/>
    <w:rsid w:val="0086373A"/>
    <w:rsid w:val="00863D17"/>
    <w:rsid w:val="0086483B"/>
    <w:rsid w:val="008648B2"/>
    <w:rsid w:val="008648BD"/>
    <w:rsid w:val="00864936"/>
    <w:rsid w:val="0086493D"/>
    <w:rsid w:val="00864B10"/>
    <w:rsid w:val="00864B9F"/>
    <w:rsid w:val="00864E92"/>
    <w:rsid w:val="00865262"/>
    <w:rsid w:val="00865DB5"/>
    <w:rsid w:val="00865E2D"/>
    <w:rsid w:val="00866AC7"/>
    <w:rsid w:val="00866BD7"/>
    <w:rsid w:val="00866EC1"/>
    <w:rsid w:val="00866EC3"/>
    <w:rsid w:val="00867021"/>
    <w:rsid w:val="00867839"/>
    <w:rsid w:val="00867E3E"/>
    <w:rsid w:val="00867ED7"/>
    <w:rsid w:val="00867F12"/>
    <w:rsid w:val="00870045"/>
    <w:rsid w:val="00870796"/>
    <w:rsid w:val="008709CF"/>
    <w:rsid w:val="00870DCD"/>
    <w:rsid w:val="00871003"/>
    <w:rsid w:val="008711B5"/>
    <w:rsid w:val="008715A0"/>
    <w:rsid w:val="008717D9"/>
    <w:rsid w:val="00871858"/>
    <w:rsid w:val="00871A01"/>
    <w:rsid w:val="00871CD8"/>
    <w:rsid w:val="008720FD"/>
    <w:rsid w:val="0087213F"/>
    <w:rsid w:val="008724EC"/>
    <w:rsid w:val="008735BE"/>
    <w:rsid w:val="00873B57"/>
    <w:rsid w:val="00873B88"/>
    <w:rsid w:val="00873DB7"/>
    <w:rsid w:val="008742EA"/>
    <w:rsid w:val="00874558"/>
    <w:rsid w:val="00874B03"/>
    <w:rsid w:val="0087516F"/>
    <w:rsid w:val="008752A4"/>
    <w:rsid w:val="008753AB"/>
    <w:rsid w:val="00875625"/>
    <w:rsid w:val="008757C9"/>
    <w:rsid w:val="008757CB"/>
    <w:rsid w:val="008757E7"/>
    <w:rsid w:val="00875968"/>
    <w:rsid w:val="00875AD8"/>
    <w:rsid w:val="00875E69"/>
    <w:rsid w:val="00876029"/>
    <w:rsid w:val="00876378"/>
    <w:rsid w:val="008763FF"/>
    <w:rsid w:val="00876401"/>
    <w:rsid w:val="008764CC"/>
    <w:rsid w:val="00876557"/>
    <w:rsid w:val="00876A77"/>
    <w:rsid w:val="00876B90"/>
    <w:rsid w:val="0087728D"/>
    <w:rsid w:val="0087735B"/>
    <w:rsid w:val="00877744"/>
    <w:rsid w:val="00877AB8"/>
    <w:rsid w:val="00880034"/>
    <w:rsid w:val="008801B5"/>
    <w:rsid w:val="008803EE"/>
    <w:rsid w:val="00880404"/>
    <w:rsid w:val="008807A7"/>
    <w:rsid w:val="00880932"/>
    <w:rsid w:val="008809AA"/>
    <w:rsid w:val="008809CD"/>
    <w:rsid w:val="00880D43"/>
    <w:rsid w:val="00881790"/>
    <w:rsid w:val="00881BC0"/>
    <w:rsid w:val="00881C10"/>
    <w:rsid w:val="00881E67"/>
    <w:rsid w:val="00881EF5"/>
    <w:rsid w:val="00881F9D"/>
    <w:rsid w:val="008820A9"/>
    <w:rsid w:val="008827C5"/>
    <w:rsid w:val="00882859"/>
    <w:rsid w:val="00882924"/>
    <w:rsid w:val="00882F77"/>
    <w:rsid w:val="008831A0"/>
    <w:rsid w:val="0088339E"/>
    <w:rsid w:val="00883582"/>
    <w:rsid w:val="008835AF"/>
    <w:rsid w:val="00883901"/>
    <w:rsid w:val="00883BBF"/>
    <w:rsid w:val="008841F3"/>
    <w:rsid w:val="008846E9"/>
    <w:rsid w:val="008849F5"/>
    <w:rsid w:val="00884A1A"/>
    <w:rsid w:val="00884BBC"/>
    <w:rsid w:val="008851D7"/>
    <w:rsid w:val="008856EB"/>
    <w:rsid w:val="00885794"/>
    <w:rsid w:val="00885BA8"/>
    <w:rsid w:val="008860EC"/>
    <w:rsid w:val="008866A6"/>
    <w:rsid w:val="008869F5"/>
    <w:rsid w:val="00886A5C"/>
    <w:rsid w:val="00886F4B"/>
    <w:rsid w:val="00886FEF"/>
    <w:rsid w:val="008876A3"/>
    <w:rsid w:val="00887793"/>
    <w:rsid w:val="008878BD"/>
    <w:rsid w:val="008879D2"/>
    <w:rsid w:val="00890417"/>
    <w:rsid w:val="008905E8"/>
    <w:rsid w:val="0089066D"/>
    <w:rsid w:val="008907CD"/>
    <w:rsid w:val="00890995"/>
    <w:rsid w:val="00890FB5"/>
    <w:rsid w:val="00891022"/>
    <w:rsid w:val="00891068"/>
    <w:rsid w:val="00891475"/>
    <w:rsid w:val="00891E47"/>
    <w:rsid w:val="00892E1F"/>
    <w:rsid w:val="00892F62"/>
    <w:rsid w:val="00893041"/>
    <w:rsid w:val="008930F9"/>
    <w:rsid w:val="0089325D"/>
    <w:rsid w:val="0089374B"/>
    <w:rsid w:val="00893864"/>
    <w:rsid w:val="0089415F"/>
    <w:rsid w:val="00894208"/>
    <w:rsid w:val="008944E3"/>
    <w:rsid w:val="008945AD"/>
    <w:rsid w:val="00894802"/>
    <w:rsid w:val="008949A7"/>
    <w:rsid w:val="00894F6F"/>
    <w:rsid w:val="00895455"/>
    <w:rsid w:val="0089566C"/>
    <w:rsid w:val="008959EF"/>
    <w:rsid w:val="00895E1A"/>
    <w:rsid w:val="00896830"/>
    <w:rsid w:val="0089685E"/>
    <w:rsid w:val="00896944"/>
    <w:rsid w:val="00896E5E"/>
    <w:rsid w:val="00897017"/>
    <w:rsid w:val="00897061"/>
    <w:rsid w:val="00897392"/>
    <w:rsid w:val="00897C5C"/>
    <w:rsid w:val="00897DB0"/>
    <w:rsid w:val="00897DC9"/>
    <w:rsid w:val="008A02C0"/>
    <w:rsid w:val="008A02D4"/>
    <w:rsid w:val="008A09CB"/>
    <w:rsid w:val="008A0B8E"/>
    <w:rsid w:val="008A0E6D"/>
    <w:rsid w:val="008A0EAC"/>
    <w:rsid w:val="008A0F6B"/>
    <w:rsid w:val="008A0F98"/>
    <w:rsid w:val="008A0FC7"/>
    <w:rsid w:val="008A112B"/>
    <w:rsid w:val="008A1461"/>
    <w:rsid w:val="008A15B9"/>
    <w:rsid w:val="008A1D56"/>
    <w:rsid w:val="008A260D"/>
    <w:rsid w:val="008A2ACA"/>
    <w:rsid w:val="008A30DD"/>
    <w:rsid w:val="008A33B4"/>
    <w:rsid w:val="008A3516"/>
    <w:rsid w:val="008A37E1"/>
    <w:rsid w:val="008A451C"/>
    <w:rsid w:val="008A47BC"/>
    <w:rsid w:val="008A49C2"/>
    <w:rsid w:val="008A4B0A"/>
    <w:rsid w:val="008A50D0"/>
    <w:rsid w:val="008A535D"/>
    <w:rsid w:val="008A5553"/>
    <w:rsid w:val="008A5569"/>
    <w:rsid w:val="008A58EF"/>
    <w:rsid w:val="008A5C66"/>
    <w:rsid w:val="008A5EB5"/>
    <w:rsid w:val="008A66EC"/>
    <w:rsid w:val="008A6B53"/>
    <w:rsid w:val="008A6D54"/>
    <w:rsid w:val="008A7767"/>
    <w:rsid w:val="008A7777"/>
    <w:rsid w:val="008A7B37"/>
    <w:rsid w:val="008A7F7B"/>
    <w:rsid w:val="008A7FAD"/>
    <w:rsid w:val="008B02FD"/>
    <w:rsid w:val="008B06F4"/>
    <w:rsid w:val="008B0DE0"/>
    <w:rsid w:val="008B0E1C"/>
    <w:rsid w:val="008B0F6B"/>
    <w:rsid w:val="008B14FB"/>
    <w:rsid w:val="008B1845"/>
    <w:rsid w:val="008B19D8"/>
    <w:rsid w:val="008B2B67"/>
    <w:rsid w:val="008B2CD0"/>
    <w:rsid w:val="008B31D6"/>
    <w:rsid w:val="008B351F"/>
    <w:rsid w:val="008B36A1"/>
    <w:rsid w:val="008B3792"/>
    <w:rsid w:val="008B39D1"/>
    <w:rsid w:val="008B3AF8"/>
    <w:rsid w:val="008B3CFB"/>
    <w:rsid w:val="008B3FBD"/>
    <w:rsid w:val="008B40A7"/>
    <w:rsid w:val="008B410F"/>
    <w:rsid w:val="008B4110"/>
    <w:rsid w:val="008B463C"/>
    <w:rsid w:val="008B490B"/>
    <w:rsid w:val="008B4C70"/>
    <w:rsid w:val="008B4D0C"/>
    <w:rsid w:val="008B4F17"/>
    <w:rsid w:val="008B4FF8"/>
    <w:rsid w:val="008B555C"/>
    <w:rsid w:val="008B59AC"/>
    <w:rsid w:val="008B5A88"/>
    <w:rsid w:val="008B5B5A"/>
    <w:rsid w:val="008B5D51"/>
    <w:rsid w:val="008B5D8B"/>
    <w:rsid w:val="008B5E37"/>
    <w:rsid w:val="008B606B"/>
    <w:rsid w:val="008B60A8"/>
    <w:rsid w:val="008B6B06"/>
    <w:rsid w:val="008B6BAB"/>
    <w:rsid w:val="008B6CBB"/>
    <w:rsid w:val="008B6E91"/>
    <w:rsid w:val="008B7017"/>
    <w:rsid w:val="008B75ED"/>
    <w:rsid w:val="008B78BD"/>
    <w:rsid w:val="008C0AEB"/>
    <w:rsid w:val="008C1224"/>
    <w:rsid w:val="008C142D"/>
    <w:rsid w:val="008C1829"/>
    <w:rsid w:val="008C1B03"/>
    <w:rsid w:val="008C1BE8"/>
    <w:rsid w:val="008C1C4F"/>
    <w:rsid w:val="008C1E14"/>
    <w:rsid w:val="008C202D"/>
    <w:rsid w:val="008C27CD"/>
    <w:rsid w:val="008C2805"/>
    <w:rsid w:val="008C2A35"/>
    <w:rsid w:val="008C35AB"/>
    <w:rsid w:val="008C3809"/>
    <w:rsid w:val="008C38D4"/>
    <w:rsid w:val="008C3950"/>
    <w:rsid w:val="008C3A6F"/>
    <w:rsid w:val="008C3C46"/>
    <w:rsid w:val="008C3CEB"/>
    <w:rsid w:val="008C3FBB"/>
    <w:rsid w:val="008C41DC"/>
    <w:rsid w:val="008C4490"/>
    <w:rsid w:val="008C48C5"/>
    <w:rsid w:val="008C4C71"/>
    <w:rsid w:val="008C4CF1"/>
    <w:rsid w:val="008C4F54"/>
    <w:rsid w:val="008C4F68"/>
    <w:rsid w:val="008C52C4"/>
    <w:rsid w:val="008C63B1"/>
    <w:rsid w:val="008C6B0D"/>
    <w:rsid w:val="008C700E"/>
    <w:rsid w:val="008C7161"/>
    <w:rsid w:val="008C7462"/>
    <w:rsid w:val="008C768B"/>
    <w:rsid w:val="008C7D5B"/>
    <w:rsid w:val="008C7DA7"/>
    <w:rsid w:val="008D028B"/>
    <w:rsid w:val="008D0784"/>
    <w:rsid w:val="008D0785"/>
    <w:rsid w:val="008D0CB9"/>
    <w:rsid w:val="008D0CF8"/>
    <w:rsid w:val="008D11E9"/>
    <w:rsid w:val="008D17E7"/>
    <w:rsid w:val="008D18CB"/>
    <w:rsid w:val="008D1962"/>
    <w:rsid w:val="008D2191"/>
    <w:rsid w:val="008D220B"/>
    <w:rsid w:val="008D2589"/>
    <w:rsid w:val="008D26FD"/>
    <w:rsid w:val="008D28AC"/>
    <w:rsid w:val="008D2E87"/>
    <w:rsid w:val="008D2EB0"/>
    <w:rsid w:val="008D3001"/>
    <w:rsid w:val="008D3034"/>
    <w:rsid w:val="008D3342"/>
    <w:rsid w:val="008D34E5"/>
    <w:rsid w:val="008D388A"/>
    <w:rsid w:val="008D38B6"/>
    <w:rsid w:val="008D3B7A"/>
    <w:rsid w:val="008D3F4B"/>
    <w:rsid w:val="008D41E6"/>
    <w:rsid w:val="008D42A1"/>
    <w:rsid w:val="008D45A1"/>
    <w:rsid w:val="008D4A84"/>
    <w:rsid w:val="008D4F14"/>
    <w:rsid w:val="008D5136"/>
    <w:rsid w:val="008D5237"/>
    <w:rsid w:val="008D54CD"/>
    <w:rsid w:val="008D56D3"/>
    <w:rsid w:val="008D5D1D"/>
    <w:rsid w:val="008D5FB1"/>
    <w:rsid w:val="008D66B8"/>
    <w:rsid w:val="008D686E"/>
    <w:rsid w:val="008D6A05"/>
    <w:rsid w:val="008D6C3A"/>
    <w:rsid w:val="008D7D94"/>
    <w:rsid w:val="008D7EB9"/>
    <w:rsid w:val="008E005F"/>
    <w:rsid w:val="008E0125"/>
    <w:rsid w:val="008E0157"/>
    <w:rsid w:val="008E0290"/>
    <w:rsid w:val="008E04CF"/>
    <w:rsid w:val="008E05E0"/>
    <w:rsid w:val="008E0D14"/>
    <w:rsid w:val="008E12B2"/>
    <w:rsid w:val="008E12F6"/>
    <w:rsid w:val="008E1D34"/>
    <w:rsid w:val="008E2007"/>
    <w:rsid w:val="008E213F"/>
    <w:rsid w:val="008E220F"/>
    <w:rsid w:val="008E22DA"/>
    <w:rsid w:val="008E23C0"/>
    <w:rsid w:val="008E249F"/>
    <w:rsid w:val="008E2A75"/>
    <w:rsid w:val="008E2AF5"/>
    <w:rsid w:val="008E333F"/>
    <w:rsid w:val="008E34A3"/>
    <w:rsid w:val="008E34D4"/>
    <w:rsid w:val="008E3591"/>
    <w:rsid w:val="008E37C5"/>
    <w:rsid w:val="008E3C80"/>
    <w:rsid w:val="008E42A0"/>
    <w:rsid w:val="008E48CD"/>
    <w:rsid w:val="008E4AA4"/>
    <w:rsid w:val="008E4CC4"/>
    <w:rsid w:val="008E5178"/>
    <w:rsid w:val="008E5889"/>
    <w:rsid w:val="008E59CC"/>
    <w:rsid w:val="008E5A2D"/>
    <w:rsid w:val="008E6088"/>
    <w:rsid w:val="008E6D25"/>
    <w:rsid w:val="008E7154"/>
    <w:rsid w:val="008E7275"/>
    <w:rsid w:val="008E73AF"/>
    <w:rsid w:val="008E7A1C"/>
    <w:rsid w:val="008E7ACB"/>
    <w:rsid w:val="008E7C15"/>
    <w:rsid w:val="008F03E7"/>
    <w:rsid w:val="008F0522"/>
    <w:rsid w:val="008F076C"/>
    <w:rsid w:val="008F1031"/>
    <w:rsid w:val="008F123D"/>
    <w:rsid w:val="008F1730"/>
    <w:rsid w:val="008F18E1"/>
    <w:rsid w:val="008F1B74"/>
    <w:rsid w:val="008F1D77"/>
    <w:rsid w:val="008F1F31"/>
    <w:rsid w:val="008F1FFE"/>
    <w:rsid w:val="008F21DD"/>
    <w:rsid w:val="008F280F"/>
    <w:rsid w:val="008F28D4"/>
    <w:rsid w:val="008F2BD1"/>
    <w:rsid w:val="008F2C73"/>
    <w:rsid w:val="008F2C99"/>
    <w:rsid w:val="008F2DD5"/>
    <w:rsid w:val="008F2EA5"/>
    <w:rsid w:val="008F2FF0"/>
    <w:rsid w:val="008F305A"/>
    <w:rsid w:val="008F317E"/>
    <w:rsid w:val="008F34BB"/>
    <w:rsid w:val="008F419E"/>
    <w:rsid w:val="008F419F"/>
    <w:rsid w:val="008F425A"/>
    <w:rsid w:val="008F5457"/>
    <w:rsid w:val="008F551A"/>
    <w:rsid w:val="008F5623"/>
    <w:rsid w:val="008F589E"/>
    <w:rsid w:val="008F5960"/>
    <w:rsid w:val="008F5AED"/>
    <w:rsid w:val="008F5D3D"/>
    <w:rsid w:val="008F5D9D"/>
    <w:rsid w:val="008F6644"/>
    <w:rsid w:val="008F6A0A"/>
    <w:rsid w:val="008F730C"/>
    <w:rsid w:val="008F75F0"/>
    <w:rsid w:val="008F7631"/>
    <w:rsid w:val="008F7C33"/>
    <w:rsid w:val="008F7E8C"/>
    <w:rsid w:val="00900329"/>
    <w:rsid w:val="00900484"/>
    <w:rsid w:val="00900DB7"/>
    <w:rsid w:val="00900E6C"/>
    <w:rsid w:val="00900F94"/>
    <w:rsid w:val="0090163A"/>
    <w:rsid w:val="00902574"/>
    <w:rsid w:val="00902CA8"/>
    <w:rsid w:val="00902CF8"/>
    <w:rsid w:val="00902DA5"/>
    <w:rsid w:val="00902E3C"/>
    <w:rsid w:val="00903505"/>
    <w:rsid w:val="0090404F"/>
    <w:rsid w:val="0090417F"/>
    <w:rsid w:val="00904286"/>
    <w:rsid w:val="00904608"/>
    <w:rsid w:val="0090477A"/>
    <w:rsid w:val="009049A5"/>
    <w:rsid w:val="00904D0A"/>
    <w:rsid w:val="00905482"/>
    <w:rsid w:val="009055B3"/>
    <w:rsid w:val="00905723"/>
    <w:rsid w:val="00905F9B"/>
    <w:rsid w:val="00906093"/>
    <w:rsid w:val="00906435"/>
    <w:rsid w:val="00906A11"/>
    <w:rsid w:val="00906CCB"/>
    <w:rsid w:val="0090731E"/>
    <w:rsid w:val="00907548"/>
    <w:rsid w:val="009077EA"/>
    <w:rsid w:val="00907B50"/>
    <w:rsid w:val="00907B68"/>
    <w:rsid w:val="009100DA"/>
    <w:rsid w:val="00910327"/>
    <w:rsid w:val="0091062B"/>
    <w:rsid w:val="00910970"/>
    <w:rsid w:val="00910BD0"/>
    <w:rsid w:val="00910BF2"/>
    <w:rsid w:val="00910CED"/>
    <w:rsid w:val="00910FA2"/>
    <w:rsid w:val="0091114B"/>
    <w:rsid w:val="009111F2"/>
    <w:rsid w:val="00911459"/>
    <w:rsid w:val="00911755"/>
    <w:rsid w:val="009117E0"/>
    <w:rsid w:val="00911B04"/>
    <w:rsid w:val="009126BC"/>
    <w:rsid w:val="0091274E"/>
    <w:rsid w:val="009128CF"/>
    <w:rsid w:val="00912BCD"/>
    <w:rsid w:val="00912D16"/>
    <w:rsid w:val="00912EA1"/>
    <w:rsid w:val="00913017"/>
    <w:rsid w:val="009130D1"/>
    <w:rsid w:val="009131DF"/>
    <w:rsid w:val="00913245"/>
    <w:rsid w:val="00913313"/>
    <w:rsid w:val="00913428"/>
    <w:rsid w:val="0091410B"/>
    <w:rsid w:val="00914153"/>
    <w:rsid w:val="00914345"/>
    <w:rsid w:val="00914DF0"/>
    <w:rsid w:val="00915575"/>
    <w:rsid w:val="00915903"/>
    <w:rsid w:val="00915A83"/>
    <w:rsid w:val="00915F40"/>
    <w:rsid w:val="00915FF0"/>
    <w:rsid w:val="00916024"/>
    <w:rsid w:val="00916359"/>
    <w:rsid w:val="009163D2"/>
    <w:rsid w:val="0091645F"/>
    <w:rsid w:val="00916E65"/>
    <w:rsid w:val="0091719E"/>
    <w:rsid w:val="00917B23"/>
    <w:rsid w:val="009200F3"/>
    <w:rsid w:val="00920280"/>
    <w:rsid w:val="009203B6"/>
    <w:rsid w:val="009205FF"/>
    <w:rsid w:val="009208F7"/>
    <w:rsid w:val="00920D72"/>
    <w:rsid w:val="00920E81"/>
    <w:rsid w:val="009211D9"/>
    <w:rsid w:val="00921C9A"/>
    <w:rsid w:val="00921D52"/>
    <w:rsid w:val="0092209E"/>
    <w:rsid w:val="009227BB"/>
    <w:rsid w:val="00922B85"/>
    <w:rsid w:val="00922FAB"/>
    <w:rsid w:val="0092363D"/>
    <w:rsid w:val="00923978"/>
    <w:rsid w:val="009240E3"/>
    <w:rsid w:val="0092423B"/>
    <w:rsid w:val="00924396"/>
    <w:rsid w:val="009246D8"/>
    <w:rsid w:val="00924722"/>
    <w:rsid w:val="00924D0D"/>
    <w:rsid w:val="009253C5"/>
    <w:rsid w:val="009258B3"/>
    <w:rsid w:val="00925F8F"/>
    <w:rsid w:val="00926CAA"/>
    <w:rsid w:val="00926E6D"/>
    <w:rsid w:val="00927088"/>
    <w:rsid w:val="0092715E"/>
    <w:rsid w:val="00927375"/>
    <w:rsid w:val="00927977"/>
    <w:rsid w:val="00927BDF"/>
    <w:rsid w:val="00927E94"/>
    <w:rsid w:val="00927FA9"/>
    <w:rsid w:val="0093086C"/>
    <w:rsid w:val="00931BFF"/>
    <w:rsid w:val="00931CC8"/>
    <w:rsid w:val="00931E1C"/>
    <w:rsid w:val="00931F76"/>
    <w:rsid w:val="00932072"/>
    <w:rsid w:val="009320BA"/>
    <w:rsid w:val="00932109"/>
    <w:rsid w:val="00932335"/>
    <w:rsid w:val="009323BE"/>
    <w:rsid w:val="009326E3"/>
    <w:rsid w:val="009329E3"/>
    <w:rsid w:val="00932EDD"/>
    <w:rsid w:val="00932F3E"/>
    <w:rsid w:val="009332F6"/>
    <w:rsid w:val="00933606"/>
    <w:rsid w:val="0093383D"/>
    <w:rsid w:val="00933F5F"/>
    <w:rsid w:val="0093400C"/>
    <w:rsid w:val="00934904"/>
    <w:rsid w:val="009349BC"/>
    <w:rsid w:val="00935525"/>
    <w:rsid w:val="00935B10"/>
    <w:rsid w:val="00935D91"/>
    <w:rsid w:val="00936075"/>
    <w:rsid w:val="0093678E"/>
    <w:rsid w:val="00936951"/>
    <w:rsid w:val="00937105"/>
    <w:rsid w:val="00937308"/>
    <w:rsid w:val="00937508"/>
    <w:rsid w:val="00937F2A"/>
    <w:rsid w:val="009401FF"/>
    <w:rsid w:val="009402FF"/>
    <w:rsid w:val="00940408"/>
    <w:rsid w:val="00940A59"/>
    <w:rsid w:val="009410CD"/>
    <w:rsid w:val="0094114F"/>
    <w:rsid w:val="009411E9"/>
    <w:rsid w:val="009414A8"/>
    <w:rsid w:val="00941659"/>
    <w:rsid w:val="009419BD"/>
    <w:rsid w:val="00941D1C"/>
    <w:rsid w:val="00941E33"/>
    <w:rsid w:val="009421E6"/>
    <w:rsid w:val="0094245B"/>
    <w:rsid w:val="009424B1"/>
    <w:rsid w:val="009428E5"/>
    <w:rsid w:val="00942C2F"/>
    <w:rsid w:val="00942D2D"/>
    <w:rsid w:val="00943149"/>
    <w:rsid w:val="0094314E"/>
    <w:rsid w:val="0094322E"/>
    <w:rsid w:val="00943683"/>
    <w:rsid w:val="00943F41"/>
    <w:rsid w:val="00944184"/>
    <w:rsid w:val="009441B9"/>
    <w:rsid w:val="009446DA"/>
    <w:rsid w:val="00944FFA"/>
    <w:rsid w:val="009452A8"/>
    <w:rsid w:val="00945330"/>
    <w:rsid w:val="00945E96"/>
    <w:rsid w:val="00945F58"/>
    <w:rsid w:val="009465C1"/>
    <w:rsid w:val="0094660F"/>
    <w:rsid w:val="00947538"/>
    <w:rsid w:val="009478AE"/>
    <w:rsid w:val="0094798A"/>
    <w:rsid w:val="00947A31"/>
    <w:rsid w:val="00947C61"/>
    <w:rsid w:val="00947FE8"/>
    <w:rsid w:val="009503ED"/>
    <w:rsid w:val="00950510"/>
    <w:rsid w:val="009507B0"/>
    <w:rsid w:val="00950D1B"/>
    <w:rsid w:val="00950DED"/>
    <w:rsid w:val="00950E43"/>
    <w:rsid w:val="0095101B"/>
    <w:rsid w:val="00951885"/>
    <w:rsid w:val="00951908"/>
    <w:rsid w:val="009519D7"/>
    <w:rsid w:val="00951E3F"/>
    <w:rsid w:val="00952B76"/>
    <w:rsid w:val="00952BC6"/>
    <w:rsid w:val="00952CD0"/>
    <w:rsid w:val="009530BF"/>
    <w:rsid w:val="0095314D"/>
    <w:rsid w:val="0095317F"/>
    <w:rsid w:val="0095323D"/>
    <w:rsid w:val="00953653"/>
    <w:rsid w:val="00953BF4"/>
    <w:rsid w:val="00953D79"/>
    <w:rsid w:val="00953DC0"/>
    <w:rsid w:val="009542B6"/>
    <w:rsid w:val="0095479F"/>
    <w:rsid w:val="00954E97"/>
    <w:rsid w:val="0095506F"/>
    <w:rsid w:val="00955251"/>
    <w:rsid w:val="009554FD"/>
    <w:rsid w:val="00955B03"/>
    <w:rsid w:val="00955DCD"/>
    <w:rsid w:val="00955F6C"/>
    <w:rsid w:val="009560DE"/>
    <w:rsid w:val="0095658C"/>
    <w:rsid w:val="00956620"/>
    <w:rsid w:val="0095683A"/>
    <w:rsid w:val="00956C6C"/>
    <w:rsid w:val="009570DA"/>
    <w:rsid w:val="0095777F"/>
    <w:rsid w:val="00957790"/>
    <w:rsid w:val="009577DB"/>
    <w:rsid w:val="0096097A"/>
    <w:rsid w:val="00960DA3"/>
    <w:rsid w:val="0096114B"/>
    <w:rsid w:val="00961481"/>
    <w:rsid w:val="00961504"/>
    <w:rsid w:val="0096152B"/>
    <w:rsid w:val="00961649"/>
    <w:rsid w:val="00961C7B"/>
    <w:rsid w:val="009620D8"/>
    <w:rsid w:val="0096218F"/>
    <w:rsid w:val="00962206"/>
    <w:rsid w:val="00962468"/>
    <w:rsid w:val="009624AD"/>
    <w:rsid w:val="0096257D"/>
    <w:rsid w:val="00962927"/>
    <w:rsid w:val="00962EB7"/>
    <w:rsid w:val="00963010"/>
    <w:rsid w:val="009631B0"/>
    <w:rsid w:val="00963424"/>
    <w:rsid w:val="00963545"/>
    <w:rsid w:val="00963546"/>
    <w:rsid w:val="00963842"/>
    <w:rsid w:val="00963851"/>
    <w:rsid w:val="009638A8"/>
    <w:rsid w:val="00963B2B"/>
    <w:rsid w:val="00963F37"/>
    <w:rsid w:val="009640F6"/>
    <w:rsid w:val="00964103"/>
    <w:rsid w:val="009641AE"/>
    <w:rsid w:val="00964754"/>
    <w:rsid w:val="009649E4"/>
    <w:rsid w:val="00964ADD"/>
    <w:rsid w:val="00964B11"/>
    <w:rsid w:val="00964B40"/>
    <w:rsid w:val="00964F15"/>
    <w:rsid w:val="00964FB0"/>
    <w:rsid w:val="00965099"/>
    <w:rsid w:val="009651E8"/>
    <w:rsid w:val="00965279"/>
    <w:rsid w:val="0096552F"/>
    <w:rsid w:val="0096578B"/>
    <w:rsid w:val="00965B09"/>
    <w:rsid w:val="0096602E"/>
    <w:rsid w:val="009664AF"/>
    <w:rsid w:val="009666E8"/>
    <w:rsid w:val="009668EC"/>
    <w:rsid w:val="009678FE"/>
    <w:rsid w:val="00967D34"/>
    <w:rsid w:val="00967FD3"/>
    <w:rsid w:val="009702AF"/>
    <w:rsid w:val="0097084B"/>
    <w:rsid w:val="00970B9F"/>
    <w:rsid w:val="00970BEE"/>
    <w:rsid w:val="00970FAC"/>
    <w:rsid w:val="009711FE"/>
    <w:rsid w:val="00971466"/>
    <w:rsid w:val="00971CD8"/>
    <w:rsid w:val="00971E45"/>
    <w:rsid w:val="00971FB3"/>
    <w:rsid w:val="00971FF1"/>
    <w:rsid w:val="009725C7"/>
    <w:rsid w:val="00972DE1"/>
    <w:rsid w:val="009735DE"/>
    <w:rsid w:val="00973955"/>
    <w:rsid w:val="0097416B"/>
    <w:rsid w:val="009746F9"/>
    <w:rsid w:val="00974D3A"/>
    <w:rsid w:val="009755D0"/>
    <w:rsid w:val="00975918"/>
    <w:rsid w:val="00975986"/>
    <w:rsid w:val="00975BF7"/>
    <w:rsid w:val="00975DEE"/>
    <w:rsid w:val="009762E3"/>
    <w:rsid w:val="009768E0"/>
    <w:rsid w:val="009769C5"/>
    <w:rsid w:val="00976AD5"/>
    <w:rsid w:val="00976F1C"/>
    <w:rsid w:val="00976F83"/>
    <w:rsid w:val="0097794E"/>
    <w:rsid w:val="009779A6"/>
    <w:rsid w:val="00977ACB"/>
    <w:rsid w:val="00977AFE"/>
    <w:rsid w:val="00977B06"/>
    <w:rsid w:val="00980206"/>
    <w:rsid w:val="00980209"/>
    <w:rsid w:val="009804A9"/>
    <w:rsid w:val="00980521"/>
    <w:rsid w:val="0098077F"/>
    <w:rsid w:val="00980E2A"/>
    <w:rsid w:val="00980E69"/>
    <w:rsid w:val="00980E87"/>
    <w:rsid w:val="00980F68"/>
    <w:rsid w:val="009818FE"/>
    <w:rsid w:val="00981912"/>
    <w:rsid w:val="00981BB5"/>
    <w:rsid w:val="00982323"/>
    <w:rsid w:val="00982385"/>
    <w:rsid w:val="009825D5"/>
    <w:rsid w:val="00983320"/>
    <w:rsid w:val="00983376"/>
    <w:rsid w:val="0098350F"/>
    <w:rsid w:val="00983694"/>
    <w:rsid w:val="00983A89"/>
    <w:rsid w:val="00983D14"/>
    <w:rsid w:val="00984095"/>
    <w:rsid w:val="00984558"/>
    <w:rsid w:val="00984AB9"/>
    <w:rsid w:val="00984D26"/>
    <w:rsid w:val="00985258"/>
    <w:rsid w:val="009854F1"/>
    <w:rsid w:val="00985DFC"/>
    <w:rsid w:val="00985FA9"/>
    <w:rsid w:val="00985FFC"/>
    <w:rsid w:val="0098668B"/>
    <w:rsid w:val="00986738"/>
    <w:rsid w:val="00986CBE"/>
    <w:rsid w:val="00987167"/>
    <w:rsid w:val="00987212"/>
    <w:rsid w:val="00987528"/>
    <w:rsid w:val="00987541"/>
    <w:rsid w:val="0098795C"/>
    <w:rsid w:val="00987ADF"/>
    <w:rsid w:val="00987BAB"/>
    <w:rsid w:val="00987C45"/>
    <w:rsid w:val="00987EBF"/>
    <w:rsid w:val="00990187"/>
    <w:rsid w:val="009906D4"/>
    <w:rsid w:val="00990E7F"/>
    <w:rsid w:val="00991194"/>
    <w:rsid w:val="00991D47"/>
    <w:rsid w:val="00992092"/>
    <w:rsid w:val="00992365"/>
    <w:rsid w:val="00992E06"/>
    <w:rsid w:val="00992F8B"/>
    <w:rsid w:val="00993073"/>
    <w:rsid w:val="009931F5"/>
    <w:rsid w:val="00993394"/>
    <w:rsid w:val="009934E4"/>
    <w:rsid w:val="00993A67"/>
    <w:rsid w:val="00993ABD"/>
    <w:rsid w:val="00993C97"/>
    <w:rsid w:val="00993CA1"/>
    <w:rsid w:val="00993E47"/>
    <w:rsid w:val="009945EB"/>
    <w:rsid w:val="00994FC1"/>
    <w:rsid w:val="0099512D"/>
    <w:rsid w:val="0099555F"/>
    <w:rsid w:val="009957A4"/>
    <w:rsid w:val="009958F4"/>
    <w:rsid w:val="00995AA0"/>
    <w:rsid w:val="00995C08"/>
    <w:rsid w:val="00995C49"/>
    <w:rsid w:val="00995FD1"/>
    <w:rsid w:val="00996317"/>
    <w:rsid w:val="00996B07"/>
    <w:rsid w:val="00996D80"/>
    <w:rsid w:val="00996D87"/>
    <w:rsid w:val="00996E11"/>
    <w:rsid w:val="00996F5F"/>
    <w:rsid w:val="0099708D"/>
    <w:rsid w:val="00997147"/>
    <w:rsid w:val="009971B5"/>
    <w:rsid w:val="009976BD"/>
    <w:rsid w:val="009977D8"/>
    <w:rsid w:val="00997CB2"/>
    <w:rsid w:val="009A04F6"/>
    <w:rsid w:val="009A05F3"/>
    <w:rsid w:val="009A0A57"/>
    <w:rsid w:val="009A10B6"/>
    <w:rsid w:val="009A1488"/>
    <w:rsid w:val="009A1757"/>
    <w:rsid w:val="009A203D"/>
    <w:rsid w:val="009A26B7"/>
    <w:rsid w:val="009A2A32"/>
    <w:rsid w:val="009A317C"/>
    <w:rsid w:val="009A34E0"/>
    <w:rsid w:val="009A3562"/>
    <w:rsid w:val="009A385D"/>
    <w:rsid w:val="009A3A85"/>
    <w:rsid w:val="009A4461"/>
    <w:rsid w:val="009A471B"/>
    <w:rsid w:val="009A4C0E"/>
    <w:rsid w:val="009A4D87"/>
    <w:rsid w:val="009A50B4"/>
    <w:rsid w:val="009A5E11"/>
    <w:rsid w:val="009A6157"/>
    <w:rsid w:val="009A616A"/>
    <w:rsid w:val="009A661B"/>
    <w:rsid w:val="009A69E4"/>
    <w:rsid w:val="009A6C39"/>
    <w:rsid w:val="009A6EFF"/>
    <w:rsid w:val="009A6F33"/>
    <w:rsid w:val="009A6F65"/>
    <w:rsid w:val="009A71D9"/>
    <w:rsid w:val="009A72B0"/>
    <w:rsid w:val="009A762C"/>
    <w:rsid w:val="009A778B"/>
    <w:rsid w:val="009A78C7"/>
    <w:rsid w:val="009B02AD"/>
    <w:rsid w:val="009B0438"/>
    <w:rsid w:val="009B06A9"/>
    <w:rsid w:val="009B0E28"/>
    <w:rsid w:val="009B15C5"/>
    <w:rsid w:val="009B1BB2"/>
    <w:rsid w:val="009B1CB1"/>
    <w:rsid w:val="009B1E6E"/>
    <w:rsid w:val="009B255A"/>
    <w:rsid w:val="009B27C8"/>
    <w:rsid w:val="009B2887"/>
    <w:rsid w:val="009B2C68"/>
    <w:rsid w:val="009B379A"/>
    <w:rsid w:val="009B38C7"/>
    <w:rsid w:val="009B3AE5"/>
    <w:rsid w:val="009B4067"/>
    <w:rsid w:val="009B41FA"/>
    <w:rsid w:val="009B428C"/>
    <w:rsid w:val="009B4401"/>
    <w:rsid w:val="009B4577"/>
    <w:rsid w:val="009B495D"/>
    <w:rsid w:val="009B535D"/>
    <w:rsid w:val="009B54B1"/>
    <w:rsid w:val="009B649F"/>
    <w:rsid w:val="009B6A7B"/>
    <w:rsid w:val="009B6BF7"/>
    <w:rsid w:val="009B70A4"/>
    <w:rsid w:val="009B73AC"/>
    <w:rsid w:val="009B7FBC"/>
    <w:rsid w:val="009C0492"/>
    <w:rsid w:val="009C04ED"/>
    <w:rsid w:val="009C0643"/>
    <w:rsid w:val="009C07A5"/>
    <w:rsid w:val="009C0E65"/>
    <w:rsid w:val="009C0F0D"/>
    <w:rsid w:val="009C1028"/>
    <w:rsid w:val="009C18F3"/>
    <w:rsid w:val="009C190B"/>
    <w:rsid w:val="009C1AD4"/>
    <w:rsid w:val="009C1E6C"/>
    <w:rsid w:val="009C20CC"/>
    <w:rsid w:val="009C3363"/>
    <w:rsid w:val="009C33BD"/>
    <w:rsid w:val="009C35EE"/>
    <w:rsid w:val="009C3B9C"/>
    <w:rsid w:val="009C3BB8"/>
    <w:rsid w:val="009C4169"/>
    <w:rsid w:val="009C44C3"/>
    <w:rsid w:val="009C4793"/>
    <w:rsid w:val="009C4A5F"/>
    <w:rsid w:val="009C4AEB"/>
    <w:rsid w:val="009C4E68"/>
    <w:rsid w:val="009C516E"/>
    <w:rsid w:val="009C565C"/>
    <w:rsid w:val="009C5910"/>
    <w:rsid w:val="009C6124"/>
    <w:rsid w:val="009C63CB"/>
    <w:rsid w:val="009C67CB"/>
    <w:rsid w:val="009C68FC"/>
    <w:rsid w:val="009C6C8F"/>
    <w:rsid w:val="009C6E2D"/>
    <w:rsid w:val="009C70CD"/>
    <w:rsid w:val="009C7209"/>
    <w:rsid w:val="009C77DF"/>
    <w:rsid w:val="009C7FC9"/>
    <w:rsid w:val="009D014A"/>
    <w:rsid w:val="009D01D3"/>
    <w:rsid w:val="009D0449"/>
    <w:rsid w:val="009D0571"/>
    <w:rsid w:val="009D08D0"/>
    <w:rsid w:val="009D0A53"/>
    <w:rsid w:val="009D109E"/>
    <w:rsid w:val="009D11C7"/>
    <w:rsid w:val="009D12C2"/>
    <w:rsid w:val="009D1780"/>
    <w:rsid w:val="009D21C5"/>
    <w:rsid w:val="009D26B6"/>
    <w:rsid w:val="009D29D3"/>
    <w:rsid w:val="009D2DFC"/>
    <w:rsid w:val="009D3489"/>
    <w:rsid w:val="009D3808"/>
    <w:rsid w:val="009D3B2B"/>
    <w:rsid w:val="009D458A"/>
    <w:rsid w:val="009D4748"/>
    <w:rsid w:val="009D48D6"/>
    <w:rsid w:val="009D4D55"/>
    <w:rsid w:val="009D58F5"/>
    <w:rsid w:val="009D65A6"/>
    <w:rsid w:val="009D65D0"/>
    <w:rsid w:val="009D6739"/>
    <w:rsid w:val="009D673B"/>
    <w:rsid w:val="009D6948"/>
    <w:rsid w:val="009D6E33"/>
    <w:rsid w:val="009D73CA"/>
    <w:rsid w:val="009D7895"/>
    <w:rsid w:val="009D7BFE"/>
    <w:rsid w:val="009D7E84"/>
    <w:rsid w:val="009E04C9"/>
    <w:rsid w:val="009E095F"/>
    <w:rsid w:val="009E0AB6"/>
    <w:rsid w:val="009E0C9D"/>
    <w:rsid w:val="009E12F5"/>
    <w:rsid w:val="009E1EB9"/>
    <w:rsid w:val="009E1F71"/>
    <w:rsid w:val="009E20BA"/>
    <w:rsid w:val="009E2150"/>
    <w:rsid w:val="009E2896"/>
    <w:rsid w:val="009E2E75"/>
    <w:rsid w:val="009E2F75"/>
    <w:rsid w:val="009E3142"/>
    <w:rsid w:val="009E38C8"/>
    <w:rsid w:val="009E3BF3"/>
    <w:rsid w:val="009E3BFA"/>
    <w:rsid w:val="009E3CBA"/>
    <w:rsid w:val="009E406B"/>
    <w:rsid w:val="009E4083"/>
    <w:rsid w:val="009E40AC"/>
    <w:rsid w:val="009E45CC"/>
    <w:rsid w:val="009E4A5F"/>
    <w:rsid w:val="009E4B04"/>
    <w:rsid w:val="009E53E0"/>
    <w:rsid w:val="009E586D"/>
    <w:rsid w:val="009E5BE4"/>
    <w:rsid w:val="009E5D18"/>
    <w:rsid w:val="009E615F"/>
    <w:rsid w:val="009E6656"/>
    <w:rsid w:val="009E6D1D"/>
    <w:rsid w:val="009E6D94"/>
    <w:rsid w:val="009E7AAC"/>
    <w:rsid w:val="009E7AE7"/>
    <w:rsid w:val="009E7FB0"/>
    <w:rsid w:val="009F0047"/>
    <w:rsid w:val="009F010B"/>
    <w:rsid w:val="009F01A4"/>
    <w:rsid w:val="009F0386"/>
    <w:rsid w:val="009F0557"/>
    <w:rsid w:val="009F0B97"/>
    <w:rsid w:val="009F1347"/>
    <w:rsid w:val="009F13AA"/>
    <w:rsid w:val="009F1409"/>
    <w:rsid w:val="009F1511"/>
    <w:rsid w:val="009F1589"/>
    <w:rsid w:val="009F17C0"/>
    <w:rsid w:val="009F20EC"/>
    <w:rsid w:val="009F2321"/>
    <w:rsid w:val="009F26FE"/>
    <w:rsid w:val="009F2732"/>
    <w:rsid w:val="009F28E6"/>
    <w:rsid w:val="009F2967"/>
    <w:rsid w:val="009F33C7"/>
    <w:rsid w:val="009F3A64"/>
    <w:rsid w:val="009F3F6D"/>
    <w:rsid w:val="009F4033"/>
    <w:rsid w:val="009F404A"/>
    <w:rsid w:val="009F4076"/>
    <w:rsid w:val="009F4552"/>
    <w:rsid w:val="009F4759"/>
    <w:rsid w:val="009F51B8"/>
    <w:rsid w:val="009F57D4"/>
    <w:rsid w:val="009F5CD8"/>
    <w:rsid w:val="009F62AB"/>
    <w:rsid w:val="009F65FE"/>
    <w:rsid w:val="009F6683"/>
    <w:rsid w:val="009F69F7"/>
    <w:rsid w:val="009F7244"/>
    <w:rsid w:val="009F7428"/>
    <w:rsid w:val="009F757C"/>
    <w:rsid w:val="009F77A0"/>
    <w:rsid w:val="009F7D00"/>
    <w:rsid w:val="00A004AE"/>
    <w:rsid w:val="00A00674"/>
    <w:rsid w:val="00A008DB"/>
    <w:rsid w:val="00A00BB6"/>
    <w:rsid w:val="00A00CC2"/>
    <w:rsid w:val="00A00F65"/>
    <w:rsid w:val="00A0133C"/>
    <w:rsid w:val="00A0157B"/>
    <w:rsid w:val="00A016D1"/>
    <w:rsid w:val="00A016F4"/>
    <w:rsid w:val="00A0173C"/>
    <w:rsid w:val="00A019C5"/>
    <w:rsid w:val="00A01A8D"/>
    <w:rsid w:val="00A01BB6"/>
    <w:rsid w:val="00A01C2D"/>
    <w:rsid w:val="00A01D8C"/>
    <w:rsid w:val="00A0200E"/>
    <w:rsid w:val="00A02257"/>
    <w:rsid w:val="00A02333"/>
    <w:rsid w:val="00A02E37"/>
    <w:rsid w:val="00A02E84"/>
    <w:rsid w:val="00A02EA7"/>
    <w:rsid w:val="00A030F6"/>
    <w:rsid w:val="00A032F3"/>
    <w:rsid w:val="00A034E6"/>
    <w:rsid w:val="00A0365B"/>
    <w:rsid w:val="00A03B7C"/>
    <w:rsid w:val="00A03E64"/>
    <w:rsid w:val="00A0442D"/>
    <w:rsid w:val="00A0494F"/>
    <w:rsid w:val="00A04CC5"/>
    <w:rsid w:val="00A0590E"/>
    <w:rsid w:val="00A05C28"/>
    <w:rsid w:val="00A05C3F"/>
    <w:rsid w:val="00A05D63"/>
    <w:rsid w:val="00A05E95"/>
    <w:rsid w:val="00A05F87"/>
    <w:rsid w:val="00A060DF"/>
    <w:rsid w:val="00A062C5"/>
    <w:rsid w:val="00A06441"/>
    <w:rsid w:val="00A06500"/>
    <w:rsid w:val="00A06BA5"/>
    <w:rsid w:val="00A06C05"/>
    <w:rsid w:val="00A071D7"/>
    <w:rsid w:val="00A07203"/>
    <w:rsid w:val="00A07246"/>
    <w:rsid w:val="00A078A1"/>
    <w:rsid w:val="00A07CBC"/>
    <w:rsid w:val="00A07F1C"/>
    <w:rsid w:val="00A07FC1"/>
    <w:rsid w:val="00A10668"/>
    <w:rsid w:val="00A1089F"/>
    <w:rsid w:val="00A109BE"/>
    <w:rsid w:val="00A10A66"/>
    <w:rsid w:val="00A10AD1"/>
    <w:rsid w:val="00A10CF1"/>
    <w:rsid w:val="00A10FF8"/>
    <w:rsid w:val="00A11089"/>
    <w:rsid w:val="00A11AE7"/>
    <w:rsid w:val="00A11DF1"/>
    <w:rsid w:val="00A12603"/>
    <w:rsid w:val="00A1289E"/>
    <w:rsid w:val="00A12A8E"/>
    <w:rsid w:val="00A12DDB"/>
    <w:rsid w:val="00A13056"/>
    <w:rsid w:val="00A1346C"/>
    <w:rsid w:val="00A1351F"/>
    <w:rsid w:val="00A13747"/>
    <w:rsid w:val="00A137A0"/>
    <w:rsid w:val="00A1495C"/>
    <w:rsid w:val="00A14980"/>
    <w:rsid w:val="00A14990"/>
    <w:rsid w:val="00A1509E"/>
    <w:rsid w:val="00A15313"/>
    <w:rsid w:val="00A1531F"/>
    <w:rsid w:val="00A1533E"/>
    <w:rsid w:val="00A156C3"/>
    <w:rsid w:val="00A15C9B"/>
    <w:rsid w:val="00A162C5"/>
    <w:rsid w:val="00A166CF"/>
    <w:rsid w:val="00A16AB9"/>
    <w:rsid w:val="00A16D5C"/>
    <w:rsid w:val="00A17111"/>
    <w:rsid w:val="00A172CA"/>
    <w:rsid w:val="00A1733A"/>
    <w:rsid w:val="00A1772E"/>
    <w:rsid w:val="00A177BC"/>
    <w:rsid w:val="00A17A1D"/>
    <w:rsid w:val="00A17E5B"/>
    <w:rsid w:val="00A17E5D"/>
    <w:rsid w:val="00A17E90"/>
    <w:rsid w:val="00A20192"/>
    <w:rsid w:val="00A202E7"/>
    <w:rsid w:val="00A20512"/>
    <w:rsid w:val="00A20839"/>
    <w:rsid w:val="00A20A48"/>
    <w:rsid w:val="00A20C4A"/>
    <w:rsid w:val="00A20F64"/>
    <w:rsid w:val="00A211AB"/>
    <w:rsid w:val="00A215A8"/>
    <w:rsid w:val="00A21690"/>
    <w:rsid w:val="00A21706"/>
    <w:rsid w:val="00A217FA"/>
    <w:rsid w:val="00A21C49"/>
    <w:rsid w:val="00A21D7E"/>
    <w:rsid w:val="00A228BF"/>
    <w:rsid w:val="00A229E5"/>
    <w:rsid w:val="00A22CE1"/>
    <w:rsid w:val="00A230BB"/>
    <w:rsid w:val="00A23A85"/>
    <w:rsid w:val="00A23C45"/>
    <w:rsid w:val="00A2418E"/>
    <w:rsid w:val="00A2454C"/>
    <w:rsid w:val="00A245F0"/>
    <w:rsid w:val="00A24BCF"/>
    <w:rsid w:val="00A24C70"/>
    <w:rsid w:val="00A24CF2"/>
    <w:rsid w:val="00A256D6"/>
    <w:rsid w:val="00A25EF3"/>
    <w:rsid w:val="00A25F37"/>
    <w:rsid w:val="00A26130"/>
    <w:rsid w:val="00A26276"/>
    <w:rsid w:val="00A2658D"/>
    <w:rsid w:val="00A26820"/>
    <w:rsid w:val="00A26834"/>
    <w:rsid w:val="00A26DAD"/>
    <w:rsid w:val="00A26DB5"/>
    <w:rsid w:val="00A26DE5"/>
    <w:rsid w:val="00A271F3"/>
    <w:rsid w:val="00A276E6"/>
    <w:rsid w:val="00A27724"/>
    <w:rsid w:val="00A27A9F"/>
    <w:rsid w:val="00A27E1E"/>
    <w:rsid w:val="00A30064"/>
    <w:rsid w:val="00A302A2"/>
    <w:rsid w:val="00A30978"/>
    <w:rsid w:val="00A311A4"/>
    <w:rsid w:val="00A314C9"/>
    <w:rsid w:val="00A31A6E"/>
    <w:rsid w:val="00A31B3A"/>
    <w:rsid w:val="00A31B3B"/>
    <w:rsid w:val="00A31BBB"/>
    <w:rsid w:val="00A31D4E"/>
    <w:rsid w:val="00A321B8"/>
    <w:rsid w:val="00A32352"/>
    <w:rsid w:val="00A325C1"/>
    <w:rsid w:val="00A3260F"/>
    <w:rsid w:val="00A3289A"/>
    <w:rsid w:val="00A3370C"/>
    <w:rsid w:val="00A33A5F"/>
    <w:rsid w:val="00A3412C"/>
    <w:rsid w:val="00A34468"/>
    <w:rsid w:val="00A34493"/>
    <w:rsid w:val="00A345E0"/>
    <w:rsid w:val="00A346FF"/>
    <w:rsid w:val="00A349DF"/>
    <w:rsid w:val="00A34D0F"/>
    <w:rsid w:val="00A350B5"/>
    <w:rsid w:val="00A3524B"/>
    <w:rsid w:val="00A35B08"/>
    <w:rsid w:val="00A35D40"/>
    <w:rsid w:val="00A35F59"/>
    <w:rsid w:val="00A35F81"/>
    <w:rsid w:val="00A3605A"/>
    <w:rsid w:val="00A361D8"/>
    <w:rsid w:val="00A362F7"/>
    <w:rsid w:val="00A36403"/>
    <w:rsid w:val="00A36BB2"/>
    <w:rsid w:val="00A36D10"/>
    <w:rsid w:val="00A36E18"/>
    <w:rsid w:val="00A37010"/>
    <w:rsid w:val="00A375BB"/>
    <w:rsid w:val="00A40206"/>
    <w:rsid w:val="00A40558"/>
    <w:rsid w:val="00A406E6"/>
    <w:rsid w:val="00A40A09"/>
    <w:rsid w:val="00A40B19"/>
    <w:rsid w:val="00A40DC5"/>
    <w:rsid w:val="00A40FB0"/>
    <w:rsid w:val="00A40FF3"/>
    <w:rsid w:val="00A411E5"/>
    <w:rsid w:val="00A412BB"/>
    <w:rsid w:val="00A4189B"/>
    <w:rsid w:val="00A41DBD"/>
    <w:rsid w:val="00A41DF0"/>
    <w:rsid w:val="00A41EDB"/>
    <w:rsid w:val="00A420F4"/>
    <w:rsid w:val="00A422BF"/>
    <w:rsid w:val="00A42420"/>
    <w:rsid w:val="00A42564"/>
    <w:rsid w:val="00A42A6B"/>
    <w:rsid w:val="00A42EA7"/>
    <w:rsid w:val="00A43139"/>
    <w:rsid w:val="00A436E1"/>
    <w:rsid w:val="00A43730"/>
    <w:rsid w:val="00A43732"/>
    <w:rsid w:val="00A437FE"/>
    <w:rsid w:val="00A43A94"/>
    <w:rsid w:val="00A43E5E"/>
    <w:rsid w:val="00A43EC5"/>
    <w:rsid w:val="00A44239"/>
    <w:rsid w:val="00A446DA"/>
    <w:rsid w:val="00A448DB"/>
    <w:rsid w:val="00A44BB6"/>
    <w:rsid w:val="00A44D6A"/>
    <w:rsid w:val="00A451F3"/>
    <w:rsid w:val="00A45316"/>
    <w:rsid w:val="00A453A6"/>
    <w:rsid w:val="00A46015"/>
    <w:rsid w:val="00A46C55"/>
    <w:rsid w:val="00A46ECB"/>
    <w:rsid w:val="00A473F0"/>
    <w:rsid w:val="00A47486"/>
    <w:rsid w:val="00A47766"/>
    <w:rsid w:val="00A47B2B"/>
    <w:rsid w:val="00A47D4F"/>
    <w:rsid w:val="00A47E13"/>
    <w:rsid w:val="00A50123"/>
    <w:rsid w:val="00A5033C"/>
    <w:rsid w:val="00A50C2A"/>
    <w:rsid w:val="00A51259"/>
    <w:rsid w:val="00A5125F"/>
    <w:rsid w:val="00A5134C"/>
    <w:rsid w:val="00A52165"/>
    <w:rsid w:val="00A5284F"/>
    <w:rsid w:val="00A5286F"/>
    <w:rsid w:val="00A52923"/>
    <w:rsid w:val="00A5299C"/>
    <w:rsid w:val="00A53E4F"/>
    <w:rsid w:val="00A54101"/>
    <w:rsid w:val="00A541BA"/>
    <w:rsid w:val="00A54784"/>
    <w:rsid w:val="00A55AE4"/>
    <w:rsid w:val="00A55DE1"/>
    <w:rsid w:val="00A55EA4"/>
    <w:rsid w:val="00A5652F"/>
    <w:rsid w:val="00A566E1"/>
    <w:rsid w:val="00A56813"/>
    <w:rsid w:val="00A56B0A"/>
    <w:rsid w:val="00A56BA1"/>
    <w:rsid w:val="00A56D2F"/>
    <w:rsid w:val="00A56E5D"/>
    <w:rsid w:val="00A56FEF"/>
    <w:rsid w:val="00A571C2"/>
    <w:rsid w:val="00A57484"/>
    <w:rsid w:val="00A574BC"/>
    <w:rsid w:val="00A57558"/>
    <w:rsid w:val="00A576CE"/>
    <w:rsid w:val="00A57857"/>
    <w:rsid w:val="00A57A05"/>
    <w:rsid w:val="00A57F50"/>
    <w:rsid w:val="00A57FC9"/>
    <w:rsid w:val="00A60418"/>
    <w:rsid w:val="00A6059C"/>
    <w:rsid w:val="00A606E1"/>
    <w:rsid w:val="00A606FF"/>
    <w:rsid w:val="00A60D7E"/>
    <w:rsid w:val="00A61507"/>
    <w:rsid w:val="00A617F8"/>
    <w:rsid w:val="00A61A9C"/>
    <w:rsid w:val="00A61E62"/>
    <w:rsid w:val="00A620B1"/>
    <w:rsid w:val="00A620F5"/>
    <w:rsid w:val="00A62540"/>
    <w:rsid w:val="00A62AC1"/>
    <w:rsid w:val="00A62AE9"/>
    <w:rsid w:val="00A62C87"/>
    <w:rsid w:val="00A62D44"/>
    <w:rsid w:val="00A638C9"/>
    <w:rsid w:val="00A63B13"/>
    <w:rsid w:val="00A63B45"/>
    <w:rsid w:val="00A644EF"/>
    <w:rsid w:val="00A6450C"/>
    <w:rsid w:val="00A64594"/>
    <w:rsid w:val="00A64CEC"/>
    <w:rsid w:val="00A64FEB"/>
    <w:rsid w:val="00A64FFD"/>
    <w:rsid w:val="00A65188"/>
    <w:rsid w:val="00A652BC"/>
    <w:rsid w:val="00A652CC"/>
    <w:rsid w:val="00A6535D"/>
    <w:rsid w:val="00A65B36"/>
    <w:rsid w:val="00A65EA6"/>
    <w:rsid w:val="00A66CFC"/>
    <w:rsid w:val="00A67424"/>
    <w:rsid w:val="00A67BF3"/>
    <w:rsid w:val="00A700BE"/>
    <w:rsid w:val="00A70BF2"/>
    <w:rsid w:val="00A70EDE"/>
    <w:rsid w:val="00A70F00"/>
    <w:rsid w:val="00A72185"/>
    <w:rsid w:val="00A72415"/>
    <w:rsid w:val="00A72E59"/>
    <w:rsid w:val="00A72FA9"/>
    <w:rsid w:val="00A7397E"/>
    <w:rsid w:val="00A73CC2"/>
    <w:rsid w:val="00A73DE6"/>
    <w:rsid w:val="00A73E0D"/>
    <w:rsid w:val="00A73F75"/>
    <w:rsid w:val="00A7460B"/>
    <w:rsid w:val="00A7460E"/>
    <w:rsid w:val="00A74756"/>
    <w:rsid w:val="00A7487C"/>
    <w:rsid w:val="00A7499E"/>
    <w:rsid w:val="00A7561F"/>
    <w:rsid w:val="00A75F08"/>
    <w:rsid w:val="00A7612A"/>
    <w:rsid w:val="00A76B3C"/>
    <w:rsid w:val="00A76C75"/>
    <w:rsid w:val="00A76DEC"/>
    <w:rsid w:val="00A76E98"/>
    <w:rsid w:val="00A800F5"/>
    <w:rsid w:val="00A802C1"/>
    <w:rsid w:val="00A8043C"/>
    <w:rsid w:val="00A8058C"/>
    <w:rsid w:val="00A80FA6"/>
    <w:rsid w:val="00A8113B"/>
    <w:rsid w:val="00A81B45"/>
    <w:rsid w:val="00A81C8B"/>
    <w:rsid w:val="00A8208A"/>
    <w:rsid w:val="00A831D7"/>
    <w:rsid w:val="00A8367B"/>
    <w:rsid w:val="00A839C0"/>
    <w:rsid w:val="00A8439F"/>
    <w:rsid w:val="00A847E1"/>
    <w:rsid w:val="00A84D98"/>
    <w:rsid w:val="00A84E15"/>
    <w:rsid w:val="00A8554A"/>
    <w:rsid w:val="00A85C74"/>
    <w:rsid w:val="00A85D1A"/>
    <w:rsid w:val="00A85D21"/>
    <w:rsid w:val="00A85DB0"/>
    <w:rsid w:val="00A866F4"/>
    <w:rsid w:val="00A86A9F"/>
    <w:rsid w:val="00A86C98"/>
    <w:rsid w:val="00A86CA8"/>
    <w:rsid w:val="00A86CAB"/>
    <w:rsid w:val="00A87202"/>
    <w:rsid w:val="00A87743"/>
    <w:rsid w:val="00A87B24"/>
    <w:rsid w:val="00A87EA0"/>
    <w:rsid w:val="00A87F2E"/>
    <w:rsid w:val="00A87F50"/>
    <w:rsid w:val="00A905CC"/>
    <w:rsid w:val="00A90F73"/>
    <w:rsid w:val="00A91308"/>
    <w:rsid w:val="00A91343"/>
    <w:rsid w:val="00A91519"/>
    <w:rsid w:val="00A915A0"/>
    <w:rsid w:val="00A91D1D"/>
    <w:rsid w:val="00A92888"/>
    <w:rsid w:val="00A92AA4"/>
    <w:rsid w:val="00A92BC8"/>
    <w:rsid w:val="00A933B6"/>
    <w:rsid w:val="00A93566"/>
    <w:rsid w:val="00A935B0"/>
    <w:rsid w:val="00A93B49"/>
    <w:rsid w:val="00A93E36"/>
    <w:rsid w:val="00A93EFA"/>
    <w:rsid w:val="00A94312"/>
    <w:rsid w:val="00A945DC"/>
    <w:rsid w:val="00A94B28"/>
    <w:rsid w:val="00A94C08"/>
    <w:rsid w:val="00A94DA1"/>
    <w:rsid w:val="00A95676"/>
    <w:rsid w:val="00A957C7"/>
    <w:rsid w:val="00A95D82"/>
    <w:rsid w:val="00A95EB8"/>
    <w:rsid w:val="00A95F1F"/>
    <w:rsid w:val="00A9615A"/>
    <w:rsid w:val="00A96CA6"/>
    <w:rsid w:val="00A96E11"/>
    <w:rsid w:val="00A97051"/>
    <w:rsid w:val="00A9712A"/>
    <w:rsid w:val="00A976AD"/>
    <w:rsid w:val="00A979B9"/>
    <w:rsid w:val="00A97A84"/>
    <w:rsid w:val="00AA016F"/>
    <w:rsid w:val="00AA09A4"/>
    <w:rsid w:val="00AA0AE2"/>
    <w:rsid w:val="00AA0E57"/>
    <w:rsid w:val="00AA1B7C"/>
    <w:rsid w:val="00AA1B8E"/>
    <w:rsid w:val="00AA1C0F"/>
    <w:rsid w:val="00AA1D02"/>
    <w:rsid w:val="00AA1E42"/>
    <w:rsid w:val="00AA1F05"/>
    <w:rsid w:val="00AA2275"/>
    <w:rsid w:val="00AA294B"/>
    <w:rsid w:val="00AA2B8A"/>
    <w:rsid w:val="00AA3035"/>
    <w:rsid w:val="00AA3417"/>
    <w:rsid w:val="00AA3A16"/>
    <w:rsid w:val="00AA3B1C"/>
    <w:rsid w:val="00AA4156"/>
    <w:rsid w:val="00AA41B8"/>
    <w:rsid w:val="00AA467C"/>
    <w:rsid w:val="00AA481E"/>
    <w:rsid w:val="00AA5346"/>
    <w:rsid w:val="00AA5409"/>
    <w:rsid w:val="00AA564D"/>
    <w:rsid w:val="00AA576F"/>
    <w:rsid w:val="00AA5DC9"/>
    <w:rsid w:val="00AA5E97"/>
    <w:rsid w:val="00AA6261"/>
    <w:rsid w:val="00AA6491"/>
    <w:rsid w:val="00AA693A"/>
    <w:rsid w:val="00AA6F21"/>
    <w:rsid w:val="00AA6F5C"/>
    <w:rsid w:val="00AA6F73"/>
    <w:rsid w:val="00AA7116"/>
    <w:rsid w:val="00AA71C2"/>
    <w:rsid w:val="00AA74E0"/>
    <w:rsid w:val="00AA75FD"/>
    <w:rsid w:val="00AA7746"/>
    <w:rsid w:val="00AA7989"/>
    <w:rsid w:val="00AA7AA9"/>
    <w:rsid w:val="00AA7E24"/>
    <w:rsid w:val="00AA7FAB"/>
    <w:rsid w:val="00AB0A14"/>
    <w:rsid w:val="00AB0C0D"/>
    <w:rsid w:val="00AB0FB4"/>
    <w:rsid w:val="00AB1391"/>
    <w:rsid w:val="00AB13C4"/>
    <w:rsid w:val="00AB1B9E"/>
    <w:rsid w:val="00AB1C4D"/>
    <w:rsid w:val="00AB2094"/>
    <w:rsid w:val="00AB28F6"/>
    <w:rsid w:val="00AB2AC6"/>
    <w:rsid w:val="00AB2C60"/>
    <w:rsid w:val="00AB31E2"/>
    <w:rsid w:val="00AB346B"/>
    <w:rsid w:val="00AB35DD"/>
    <w:rsid w:val="00AB38D8"/>
    <w:rsid w:val="00AB3C54"/>
    <w:rsid w:val="00AB4042"/>
    <w:rsid w:val="00AB4102"/>
    <w:rsid w:val="00AB424C"/>
    <w:rsid w:val="00AB44C3"/>
    <w:rsid w:val="00AB4C0E"/>
    <w:rsid w:val="00AB4C6E"/>
    <w:rsid w:val="00AB4D61"/>
    <w:rsid w:val="00AB520F"/>
    <w:rsid w:val="00AB59DE"/>
    <w:rsid w:val="00AB59F2"/>
    <w:rsid w:val="00AB684A"/>
    <w:rsid w:val="00AB69CC"/>
    <w:rsid w:val="00AB6CCA"/>
    <w:rsid w:val="00AB6DF9"/>
    <w:rsid w:val="00AB7085"/>
    <w:rsid w:val="00AB7771"/>
    <w:rsid w:val="00AB7A83"/>
    <w:rsid w:val="00AC013F"/>
    <w:rsid w:val="00AC01C0"/>
    <w:rsid w:val="00AC023F"/>
    <w:rsid w:val="00AC0DC1"/>
    <w:rsid w:val="00AC0EB4"/>
    <w:rsid w:val="00AC1033"/>
    <w:rsid w:val="00AC1396"/>
    <w:rsid w:val="00AC1467"/>
    <w:rsid w:val="00AC1662"/>
    <w:rsid w:val="00AC1B83"/>
    <w:rsid w:val="00AC1D66"/>
    <w:rsid w:val="00AC1E34"/>
    <w:rsid w:val="00AC1F0F"/>
    <w:rsid w:val="00AC227C"/>
    <w:rsid w:val="00AC22CF"/>
    <w:rsid w:val="00AC26E8"/>
    <w:rsid w:val="00AC2775"/>
    <w:rsid w:val="00AC2892"/>
    <w:rsid w:val="00AC3198"/>
    <w:rsid w:val="00AC35E4"/>
    <w:rsid w:val="00AC3CCF"/>
    <w:rsid w:val="00AC3D5E"/>
    <w:rsid w:val="00AC3FC9"/>
    <w:rsid w:val="00AC456A"/>
    <w:rsid w:val="00AC4E92"/>
    <w:rsid w:val="00AC5120"/>
    <w:rsid w:val="00AC5E7E"/>
    <w:rsid w:val="00AC6510"/>
    <w:rsid w:val="00AC67B4"/>
    <w:rsid w:val="00AC69E5"/>
    <w:rsid w:val="00AC6C0E"/>
    <w:rsid w:val="00AC6D08"/>
    <w:rsid w:val="00AC6D3B"/>
    <w:rsid w:val="00AC6D4B"/>
    <w:rsid w:val="00AC6D71"/>
    <w:rsid w:val="00AC6E28"/>
    <w:rsid w:val="00AC70D7"/>
    <w:rsid w:val="00AC72E3"/>
    <w:rsid w:val="00AC74A8"/>
    <w:rsid w:val="00AC766D"/>
    <w:rsid w:val="00AC76DD"/>
    <w:rsid w:val="00AC784C"/>
    <w:rsid w:val="00AC7CE0"/>
    <w:rsid w:val="00AD00EC"/>
    <w:rsid w:val="00AD02C9"/>
    <w:rsid w:val="00AD04CA"/>
    <w:rsid w:val="00AD04DD"/>
    <w:rsid w:val="00AD0FFB"/>
    <w:rsid w:val="00AD141F"/>
    <w:rsid w:val="00AD1B32"/>
    <w:rsid w:val="00AD1D0A"/>
    <w:rsid w:val="00AD21AB"/>
    <w:rsid w:val="00AD229C"/>
    <w:rsid w:val="00AD23EE"/>
    <w:rsid w:val="00AD2872"/>
    <w:rsid w:val="00AD29CB"/>
    <w:rsid w:val="00AD30E9"/>
    <w:rsid w:val="00AD3493"/>
    <w:rsid w:val="00AD3CF1"/>
    <w:rsid w:val="00AD4745"/>
    <w:rsid w:val="00AD4876"/>
    <w:rsid w:val="00AD4927"/>
    <w:rsid w:val="00AD49A8"/>
    <w:rsid w:val="00AD49B7"/>
    <w:rsid w:val="00AD4A77"/>
    <w:rsid w:val="00AD4A78"/>
    <w:rsid w:val="00AD4BFD"/>
    <w:rsid w:val="00AD4CCA"/>
    <w:rsid w:val="00AD52A1"/>
    <w:rsid w:val="00AD5302"/>
    <w:rsid w:val="00AD58DD"/>
    <w:rsid w:val="00AD5A08"/>
    <w:rsid w:val="00AD5AA9"/>
    <w:rsid w:val="00AD5FC0"/>
    <w:rsid w:val="00AD6410"/>
    <w:rsid w:val="00AD67E9"/>
    <w:rsid w:val="00AD68C2"/>
    <w:rsid w:val="00AD6D16"/>
    <w:rsid w:val="00AD79EC"/>
    <w:rsid w:val="00AD7C14"/>
    <w:rsid w:val="00AE0F1C"/>
    <w:rsid w:val="00AE12D5"/>
    <w:rsid w:val="00AE15B4"/>
    <w:rsid w:val="00AE169F"/>
    <w:rsid w:val="00AE16EC"/>
    <w:rsid w:val="00AE1A51"/>
    <w:rsid w:val="00AE1B98"/>
    <w:rsid w:val="00AE1E11"/>
    <w:rsid w:val="00AE20E4"/>
    <w:rsid w:val="00AE2165"/>
    <w:rsid w:val="00AE251D"/>
    <w:rsid w:val="00AE2AA6"/>
    <w:rsid w:val="00AE2D47"/>
    <w:rsid w:val="00AE30C7"/>
    <w:rsid w:val="00AE3915"/>
    <w:rsid w:val="00AE3DE6"/>
    <w:rsid w:val="00AE4037"/>
    <w:rsid w:val="00AE42BC"/>
    <w:rsid w:val="00AE49A2"/>
    <w:rsid w:val="00AE4ADD"/>
    <w:rsid w:val="00AE4BC3"/>
    <w:rsid w:val="00AE4F5F"/>
    <w:rsid w:val="00AE5522"/>
    <w:rsid w:val="00AE58C8"/>
    <w:rsid w:val="00AE5BEF"/>
    <w:rsid w:val="00AE61CD"/>
    <w:rsid w:val="00AE6326"/>
    <w:rsid w:val="00AE66BF"/>
    <w:rsid w:val="00AE68D0"/>
    <w:rsid w:val="00AE7729"/>
    <w:rsid w:val="00AF0013"/>
    <w:rsid w:val="00AF01E3"/>
    <w:rsid w:val="00AF0575"/>
    <w:rsid w:val="00AF05BF"/>
    <w:rsid w:val="00AF0B34"/>
    <w:rsid w:val="00AF0C43"/>
    <w:rsid w:val="00AF0C60"/>
    <w:rsid w:val="00AF0DEE"/>
    <w:rsid w:val="00AF0FD4"/>
    <w:rsid w:val="00AF1200"/>
    <w:rsid w:val="00AF1608"/>
    <w:rsid w:val="00AF1B47"/>
    <w:rsid w:val="00AF1D7E"/>
    <w:rsid w:val="00AF205D"/>
    <w:rsid w:val="00AF2358"/>
    <w:rsid w:val="00AF2902"/>
    <w:rsid w:val="00AF299A"/>
    <w:rsid w:val="00AF2A83"/>
    <w:rsid w:val="00AF2CC8"/>
    <w:rsid w:val="00AF3A38"/>
    <w:rsid w:val="00AF3C2B"/>
    <w:rsid w:val="00AF3C8E"/>
    <w:rsid w:val="00AF3E12"/>
    <w:rsid w:val="00AF3FE0"/>
    <w:rsid w:val="00AF407B"/>
    <w:rsid w:val="00AF45F0"/>
    <w:rsid w:val="00AF466C"/>
    <w:rsid w:val="00AF4712"/>
    <w:rsid w:val="00AF4ADE"/>
    <w:rsid w:val="00AF4CF8"/>
    <w:rsid w:val="00AF5147"/>
    <w:rsid w:val="00AF528D"/>
    <w:rsid w:val="00AF55F7"/>
    <w:rsid w:val="00AF5638"/>
    <w:rsid w:val="00AF59E3"/>
    <w:rsid w:val="00AF5BF2"/>
    <w:rsid w:val="00AF5C88"/>
    <w:rsid w:val="00AF5EB6"/>
    <w:rsid w:val="00AF6169"/>
    <w:rsid w:val="00AF63FF"/>
    <w:rsid w:val="00AF659A"/>
    <w:rsid w:val="00AF6E96"/>
    <w:rsid w:val="00AF6EB7"/>
    <w:rsid w:val="00AF6ECF"/>
    <w:rsid w:val="00AF6FD1"/>
    <w:rsid w:val="00AF713E"/>
    <w:rsid w:val="00AF71A4"/>
    <w:rsid w:val="00AF732D"/>
    <w:rsid w:val="00AF797B"/>
    <w:rsid w:val="00B0075B"/>
    <w:rsid w:val="00B0078E"/>
    <w:rsid w:val="00B00CF9"/>
    <w:rsid w:val="00B0103F"/>
    <w:rsid w:val="00B0119D"/>
    <w:rsid w:val="00B01452"/>
    <w:rsid w:val="00B01AAF"/>
    <w:rsid w:val="00B01CC2"/>
    <w:rsid w:val="00B0203E"/>
    <w:rsid w:val="00B020BB"/>
    <w:rsid w:val="00B022F4"/>
    <w:rsid w:val="00B02582"/>
    <w:rsid w:val="00B0299F"/>
    <w:rsid w:val="00B02C5B"/>
    <w:rsid w:val="00B03130"/>
    <w:rsid w:val="00B03508"/>
    <w:rsid w:val="00B03663"/>
    <w:rsid w:val="00B03678"/>
    <w:rsid w:val="00B03B55"/>
    <w:rsid w:val="00B03F58"/>
    <w:rsid w:val="00B04046"/>
    <w:rsid w:val="00B040A0"/>
    <w:rsid w:val="00B048D1"/>
    <w:rsid w:val="00B05347"/>
    <w:rsid w:val="00B05398"/>
    <w:rsid w:val="00B053F0"/>
    <w:rsid w:val="00B0559D"/>
    <w:rsid w:val="00B055CF"/>
    <w:rsid w:val="00B05CBE"/>
    <w:rsid w:val="00B05D80"/>
    <w:rsid w:val="00B065AE"/>
    <w:rsid w:val="00B06697"/>
    <w:rsid w:val="00B06C16"/>
    <w:rsid w:val="00B0742A"/>
    <w:rsid w:val="00B07697"/>
    <w:rsid w:val="00B07CD3"/>
    <w:rsid w:val="00B07D0B"/>
    <w:rsid w:val="00B10185"/>
    <w:rsid w:val="00B10188"/>
    <w:rsid w:val="00B1042C"/>
    <w:rsid w:val="00B10512"/>
    <w:rsid w:val="00B10563"/>
    <w:rsid w:val="00B106FD"/>
    <w:rsid w:val="00B10C33"/>
    <w:rsid w:val="00B10D4E"/>
    <w:rsid w:val="00B11548"/>
    <w:rsid w:val="00B11C7F"/>
    <w:rsid w:val="00B11E67"/>
    <w:rsid w:val="00B12195"/>
    <w:rsid w:val="00B12899"/>
    <w:rsid w:val="00B12A33"/>
    <w:rsid w:val="00B1301A"/>
    <w:rsid w:val="00B1310A"/>
    <w:rsid w:val="00B135C6"/>
    <w:rsid w:val="00B13651"/>
    <w:rsid w:val="00B1377C"/>
    <w:rsid w:val="00B13E00"/>
    <w:rsid w:val="00B146C4"/>
    <w:rsid w:val="00B14E7D"/>
    <w:rsid w:val="00B157CD"/>
    <w:rsid w:val="00B16069"/>
    <w:rsid w:val="00B16DE5"/>
    <w:rsid w:val="00B16FDF"/>
    <w:rsid w:val="00B17108"/>
    <w:rsid w:val="00B174B7"/>
    <w:rsid w:val="00B174EE"/>
    <w:rsid w:val="00B17E71"/>
    <w:rsid w:val="00B17F5B"/>
    <w:rsid w:val="00B202C1"/>
    <w:rsid w:val="00B2064E"/>
    <w:rsid w:val="00B20D7A"/>
    <w:rsid w:val="00B21596"/>
    <w:rsid w:val="00B21644"/>
    <w:rsid w:val="00B21C3E"/>
    <w:rsid w:val="00B21EDC"/>
    <w:rsid w:val="00B2213E"/>
    <w:rsid w:val="00B22259"/>
    <w:rsid w:val="00B222B9"/>
    <w:rsid w:val="00B2295A"/>
    <w:rsid w:val="00B22BCC"/>
    <w:rsid w:val="00B22CD6"/>
    <w:rsid w:val="00B22E83"/>
    <w:rsid w:val="00B22EB4"/>
    <w:rsid w:val="00B230ED"/>
    <w:rsid w:val="00B23E3C"/>
    <w:rsid w:val="00B23E45"/>
    <w:rsid w:val="00B24371"/>
    <w:rsid w:val="00B24AC6"/>
    <w:rsid w:val="00B24ADF"/>
    <w:rsid w:val="00B25375"/>
    <w:rsid w:val="00B25C12"/>
    <w:rsid w:val="00B260E8"/>
    <w:rsid w:val="00B26367"/>
    <w:rsid w:val="00B2687C"/>
    <w:rsid w:val="00B269C9"/>
    <w:rsid w:val="00B26A5D"/>
    <w:rsid w:val="00B26FBE"/>
    <w:rsid w:val="00B275D2"/>
    <w:rsid w:val="00B275E2"/>
    <w:rsid w:val="00B2782B"/>
    <w:rsid w:val="00B2787C"/>
    <w:rsid w:val="00B2798F"/>
    <w:rsid w:val="00B279CE"/>
    <w:rsid w:val="00B27B66"/>
    <w:rsid w:val="00B27E33"/>
    <w:rsid w:val="00B3008A"/>
    <w:rsid w:val="00B3075B"/>
    <w:rsid w:val="00B30D76"/>
    <w:rsid w:val="00B30E96"/>
    <w:rsid w:val="00B31024"/>
    <w:rsid w:val="00B311B8"/>
    <w:rsid w:val="00B316A5"/>
    <w:rsid w:val="00B3181B"/>
    <w:rsid w:val="00B31B49"/>
    <w:rsid w:val="00B31B76"/>
    <w:rsid w:val="00B31D86"/>
    <w:rsid w:val="00B31E1B"/>
    <w:rsid w:val="00B32183"/>
    <w:rsid w:val="00B323C2"/>
    <w:rsid w:val="00B3244C"/>
    <w:rsid w:val="00B3259B"/>
    <w:rsid w:val="00B33234"/>
    <w:rsid w:val="00B3344A"/>
    <w:rsid w:val="00B336EF"/>
    <w:rsid w:val="00B33D49"/>
    <w:rsid w:val="00B33D8A"/>
    <w:rsid w:val="00B346C5"/>
    <w:rsid w:val="00B3471E"/>
    <w:rsid w:val="00B355E0"/>
    <w:rsid w:val="00B356B6"/>
    <w:rsid w:val="00B35D1D"/>
    <w:rsid w:val="00B35D6D"/>
    <w:rsid w:val="00B361C0"/>
    <w:rsid w:val="00B36414"/>
    <w:rsid w:val="00B36981"/>
    <w:rsid w:val="00B37201"/>
    <w:rsid w:val="00B37430"/>
    <w:rsid w:val="00B375D6"/>
    <w:rsid w:val="00B37F66"/>
    <w:rsid w:val="00B401F5"/>
    <w:rsid w:val="00B404B1"/>
    <w:rsid w:val="00B4074A"/>
    <w:rsid w:val="00B40828"/>
    <w:rsid w:val="00B40A3B"/>
    <w:rsid w:val="00B40A57"/>
    <w:rsid w:val="00B40CCE"/>
    <w:rsid w:val="00B40E98"/>
    <w:rsid w:val="00B4114A"/>
    <w:rsid w:val="00B41588"/>
    <w:rsid w:val="00B41666"/>
    <w:rsid w:val="00B416B6"/>
    <w:rsid w:val="00B418D8"/>
    <w:rsid w:val="00B41931"/>
    <w:rsid w:val="00B41E5A"/>
    <w:rsid w:val="00B4238F"/>
    <w:rsid w:val="00B42968"/>
    <w:rsid w:val="00B42990"/>
    <w:rsid w:val="00B42B9D"/>
    <w:rsid w:val="00B42EB2"/>
    <w:rsid w:val="00B43105"/>
    <w:rsid w:val="00B43592"/>
    <w:rsid w:val="00B43821"/>
    <w:rsid w:val="00B43C78"/>
    <w:rsid w:val="00B43E0E"/>
    <w:rsid w:val="00B43E39"/>
    <w:rsid w:val="00B43F6E"/>
    <w:rsid w:val="00B445C6"/>
    <w:rsid w:val="00B44AA5"/>
    <w:rsid w:val="00B44B16"/>
    <w:rsid w:val="00B44B57"/>
    <w:rsid w:val="00B44CA2"/>
    <w:rsid w:val="00B44DEB"/>
    <w:rsid w:val="00B45413"/>
    <w:rsid w:val="00B45443"/>
    <w:rsid w:val="00B454E0"/>
    <w:rsid w:val="00B458B4"/>
    <w:rsid w:val="00B45963"/>
    <w:rsid w:val="00B459D8"/>
    <w:rsid w:val="00B45E02"/>
    <w:rsid w:val="00B461F5"/>
    <w:rsid w:val="00B4689E"/>
    <w:rsid w:val="00B468C1"/>
    <w:rsid w:val="00B46D02"/>
    <w:rsid w:val="00B47186"/>
    <w:rsid w:val="00B477C9"/>
    <w:rsid w:val="00B47BE2"/>
    <w:rsid w:val="00B47D81"/>
    <w:rsid w:val="00B505C0"/>
    <w:rsid w:val="00B50615"/>
    <w:rsid w:val="00B5070B"/>
    <w:rsid w:val="00B5087A"/>
    <w:rsid w:val="00B50BA0"/>
    <w:rsid w:val="00B50D12"/>
    <w:rsid w:val="00B5112B"/>
    <w:rsid w:val="00B5159D"/>
    <w:rsid w:val="00B51A07"/>
    <w:rsid w:val="00B51C0F"/>
    <w:rsid w:val="00B51CDD"/>
    <w:rsid w:val="00B5215B"/>
    <w:rsid w:val="00B525E8"/>
    <w:rsid w:val="00B529CD"/>
    <w:rsid w:val="00B52ECA"/>
    <w:rsid w:val="00B53ADC"/>
    <w:rsid w:val="00B54312"/>
    <w:rsid w:val="00B54AC7"/>
    <w:rsid w:val="00B54B77"/>
    <w:rsid w:val="00B54CF8"/>
    <w:rsid w:val="00B55B68"/>
    <w:rsid w:val="00B55E18"/>
    <w:rsid w:val="00B55F81"/>
    <w:rsid w:val="00B561D9"/>
    <w:rsid w:val="00B56297"/>
    <w:rsid w:val="00B5682F"/>
    <w:rsid w:val="00B56A8E"/>
    <w:rsid w:val="00B56BC3"/>
    <w:rsid w:val="00B56D54"/>
    <w:rsid w:val="00B56F4D"/>
    <w:rsid w:val="00B5719F"/>
    <w:rsid w:val="00B5750C"/>
    <w:rsid w:val="00B57C55"/>
    <w:rsid w:val="00B6013A"/>
    <w:rsid w:val="00B60160"/>
    <w:rsid w:val="00B6033B"/>
    <w:rsid w:val="00B60560"/>
    <w:rsid w:val="00B60E09"/>
    <w:rsid w:val="00B60FFE"/>
    <w:rsid w:val="00B613B4"/>
    <w:rsid w:val="00B613C9"/>
    <w:rsid w:val="00B61680"/>
    <w:rsid w:val="00B619AF"/>
    <w:rsid w:val="00B620C8"/>
    <w:rsid w:val="00B6238D"/>
    <w:rsid w:val="00B626CD"/>
    <w:rsid w:val="00B62B2F"/>
    <w:rsid w:val="00B62EA2"/>
    <w:rsid w:val="00B631C0"/>
    <w:rsid w:val="00B63402"/>
    <w:rsid w:val="00B63AE6"/>
    <w:rsid w:val="00B64117"/>
    <w:rsid w:val="00B6414E"/>
    <w:rsid w:val="00B641AE"/>
    <w:rsid w:val="00B643B4"/>
    <w:rsid w:val="00B644CF"/>
    <w:rsid w:val="00B6479D"/>
    <w:rsid w:val="00B647DA"/>
    <w:rsid w:val="00B64A0D"/>
    <w:rsid w:val="00B65AB3"/>
    <w:rsid w:val="00B65C95"/>
    <w:rsid w:val="00B65F03"/>
    <w:rsid w:val="00B6666F"/>
    <w:rsid w:val="00B6724B"/>
    <w:rsid w:val="00B67407"/>
    <w:rsid w:val="00B67483"/>
    <w:rsid w:val="00B676A7"/>
    <w:rsid w:val="00B67BE9"/>
    <w:rsid w:val="00B67FD5"/>
    <w:rsid w:val="00B700AE"/>
    <w:rsid w:val="00B70A75"/>
    <w:rsid w:val="00B70C25"/>
    <w:rsid w:val="00B70C91"/>
    <w:rsid w:val="00B70DDA"/>
    <w:rsid w:val="00B712F0"/>
    <w:rsid w:val="00B71591"/>
    <w:rsid w:val="00B71A91"/>
    <w:rsid w:val="00B71E02"/>
    <w:rsid w:val="00B720E9"/>
    <w:rsid w:val="00B7222A"/>
    <w:rsid w:val="00B724EE"/>
    <w:rsid w:val="00B726F3"/>
    <w:rsid w:val="00B728E8"/>
    <w:rsid w:val="00B7365C"/>
    <w:rsid w:val="00B738F4"/>
    <w:rsid w:val="00B73B8E"/>
    <w:rsid w:val="00B73F4C"/>
    <w:rsid w:val="00B74306"/>
    <w:rsid w:val="00B74613"/>
    <w:rsid w:val="00B7472E"/>
    <w:rsid w:val="00B747FB"/>
    <w:rsid w:val="00B74BE2"/>
    <w:rsid w:val="00B74DFB"/>
    <w:rsid w:val="00B74FF1"/>
    <w:rsid w:val="00B75238"/>
    <w:rsid w:val="00B759DA"/>
    <w:rsid w:val="00B75A01"/>
    <w:rsid w:val="00B75D37"/>
    <w:rsid w:val="00B75FAB"/>
    <w:rsid w:val="00B76058"/>
    <w:rsid w:val="00B76308"/>
    <w:rsid w:val="00B766AE"/>
    <w:rsid w:val="00B76B7A"/>
    <w:rsid w:val="00B77421"/>
    <w:rsid w:val="00B77563"/>
    <w:rsid w:val="00B77652"/>
    <w:rsid w:val="00B77A5A"/>
    <w:rsid w:val="00B77D64"/>
    <w:rsid w:val="00B77D83"/>
    <w:rsid w:val="00B8027A"/>
    <w:rsid w:val="00B80420"/>
    <w:rsid w:val="00B812CF"/>
    <w:rsid w:val="00B818BF"/>
    <w:rsid w:val="00B81C09"/>
    <w:rsid w:val="00B81C9B"/>
    <w:rsid w:val="00B823D1"/>
    <w:rsid w:val="00B824A1"/>
    <w:rsid w:val="00B83459"/>
    <w:rsid w:val="00B842A3"/>
    <w:rsid w:val="00B84457"/>
    <w:rsid w:val="00B84DF5"/>
    <w:rsid w:val="00B85192"/>
    <w:rsid w:val="00B852BA"/>
    <w:rsid w:val="00B85E4F"/>
    <w:rsid w:val="00B86462"/>
    <w:rsid w:val="00B86C5C"/>
    <w:rsid w:val="00B86E35"/>
    <w:rsid w:val="00B86F7F"/>
    <w:rsid w:val="00B8702A"/>
    <w:rsid w:val="00B8702B"/>
    <w:rsid w:val="00B871A9"/>
    <w:rsid w:val="00B87E8F"/>
    <w:rsid w:val="00B9026A"/>
    <w:rsid w:val="00B9051F"/>
    <w:rsid w:val="00B9142B"/>
    <w:rsid w:val="00B91559"/>
    <w:rsid w:val="00B9243C"/>
    <w:rsid w:val="00B92EFA"/>
    <w:rsid w:val="00B92FB3"/>
    <w:rsid w:val="00B93152"/>
    <w:rsid w:val="00B9324D"/>
    <w:rsid w:val="00B93ECE"/>
    <w:rsid w:val="00B9424D"/>
    <w:rsid w:val="00B943A8"/>
    <w:rsid w:val="00B94F13"/>
    <w:rsid w:val="00B94F9E"/>
    <w:rsid w:val="00B9559C"/>
    <w:rsid w:val="00B9588D"/>
    <w:rsid w:val="00B9597A"/>
    <w:rsid w:val="00B95A30"/>
    <w:rsid w:val="00B965F0"/>
    <w:rsid w:val="00B9666D"/>
    <w:rsid w:val="00B968EF"/>
    <w:rsid w:val="00B96A8F"/>
    <w:rsid w:val="00B96AAB"/>
    <w:rsid w:val="00B971F3"/>
    <w:rsid w:val="00B9736F"/>
    <w:rsid w:val="00B97AC2"/>
    <w:rsid w:val="00B97B92"/>
    <w:rsid w:val="00B97DE2"/>
    <w:rsid w:val="00BA00CF"/>
    <w:rsid w:val="00BA04EB"/>
    <w:rsid w:val="00BA11D6"/>
    <w:rsid w:val="00BA2087"/>
    <w:rsid w:val="00BA2233"/>
    <w:rsid w:val="00BA225B"/>
    <w:rsid w:val="00BA2632"/>
    <w:rsid w:val="00BA2A42"/>
    <w:rsid w:val="00BA2AFE"/>
    <w:rsid w:val="00BA302E"/>
    <w:rsid w:val="00BA3110"/>
    <w:rsid w:val="00BA3D2A"/>
    <w:rsid w:val="00BA408D"/>
    <w:rsid w:val="00BA42F9"/>
    <w:rsid w:val="00BA4FC2"/>
    <w:rsid w:val="00BA6343"/>
    <w:rsid w:val="00BA6A7B"/>
    <w:rsid w:val="00BA6B4D"/>
    <w:rsid w:val="00BA754C"/>
    <w:rsid w:val="00BA75F6"/>
    <w:rsid w:val="00BA78FE"/>
    <w:rsid w:val="00BB02C2"/>
    <w:rsid w:val="00BB04FB"/>
    <w:rsid w:val="00BB05FD"/>
    <w:rsid w:val="00BB085C"/>
    <w:rsid w:val="00BB125B"/>
    <w:rsid w:val="00BB129B"/>
    <w:rsid w:val="00BB1452"/>
    <w:rsid w:val="00BB14BE"/>
    <w:rsid w:val="00BB1661"/>
    <w:rsid w:val="00BB1B5A"/>
    <w:rsid w:val="00BB1D00"/>
    <w:rsid w:val="00BB1E06"/>
    <w:rsid w:val="00BB2289"/>
    <w:rsid w:val="00BB2719"/>
    <w:rsid w:val="00BB2831"/>
    <w:rsid w:val="00BB28AD"/>
    <w:rsid w:val="00BB28FC"/>
    <w:rsid w:val="00BB2D08"/>
    <w:rsid w:val="00BB2E27"/>
    <w:rsid w:val="00BB3019"/>
    <w:rsid w:val="00BB30E7"/>
    <w:rsid w:val="00BB33FC"/>
    <w:rsid w:val="00BB3577"/>
    <w:rsid w:val="00BB38A8"/>
    <w:rsid w:val="00BB3CF7"/>
    <w:rsid w:val="00BB3D7F"/>
    <w:rsid w:val="00BB401C"/>
    <w:rsid w:val="00BB4046"/>
    <w:rsid w:val="00BB4467"/>
    <w:rsid w:val="00BB4940"/>
    <w:rsid w:val="00BB4D21"/>
    <w:rsid w:val="00BB4DD0"/>
    <w:rsid w:val="00BB4DD1"/>
    <w:rsid w:val="00BB4E06"/>
    <w:rsid w:val="00BB4EC5"/>
    <w:rsid w:val="00BB5034"/>
    <w:rsid w:val="00BB5226"/>
    <w:rsid w:val="00BB5310"/>
    <w:rsid w:val="00BB5350"/>
    <w:rsid w:val="00BB5BA7"/>
    <w:rsid w:val="00BB5DE2"/>
    <w:rsid w:val="00BB5E5D"/>
    <w:rsid w:val="00BB5FF3"/>
    <w:rsid w:val="00BB608B"/>
    <w:rsid w:val="00BB6436"/>
    <w:rsid w:val="00BB6F62"/>
    <w:rsid w:val="00BB71E8"/>
    <w:rsid w:val="00BB72F4"/>
    <w:rsid w:val="00BB7311"/>
    <w:rsid w:val="00BB77F2"/>
    <w:rsid w:val="00BB7DA5"/>
    <w:rsid w:val="00BB7DF8"/>
    <w:rsid w:val="00BC00F1"/>
    <w:rsid w:val="00BC0155"/>
    <w:rsid w:val="00BC0E54"/>
    <w:rsid w:val="00BC1234"/>
    <w:rsid w:val="00BC12D1"/>
    <w:rsid w:val="00BC195E"/>
    <w:rsid w:val="00BC1AD3"/>
    <w:rsid w:val="00BC1E01"/>
    <w:rsid w:val="00BC23AA"/>
    <w:rsid w:val="00BC285A"/>
    <w:rsid w:val="00BC2A38"/>
    <w:rsid w:val="00BC2FB9"/>
    <w:rsid w:val="00BC31A6"/>
    <w:rsid w:val="00BC3238"/>
    <w:rsid w:val="00BC36C4"/>
    <w:rsid w:val="00BC379F"/>
    <w:rsid w:val="00BC39F3"/>
    <w:rsid w:val="00BC3A23"/>
    <w:rsid w:val="00BC3A78"/>
    <w:rsid w:val="00BC3CFE"/>
    <w:rsid w:val="00BC3FF9"/>
    <w:rsid w:val="00BC4635"/>
    <w:rsid w:val="00BC47F3"/>
    <w:rsid w:val="00BC4D46"/>
    <w:rsid w:val="00BC5000"/>
    <w:rsid w:val="00BC562F"/>
    <w:rsid w:val="00BC5C16"/>
    <w:rsid w:val="00BC5C92"/>
    <w:rsid w:val="00BC5D0F"/>
    <w:rsid w:val="00BC60AE"/>
    <w:rsid w:val="00BC65F7"/>
    <w:rsid w:val="00BC670F"/>
    <w:rsid w:val="00BC682A"/>
    <w:rsid w:val="00BC6DB0"/>
    <w:rsid w:val="00BC79B4"/>
    <w:rsid w:val="00BD00FD"/>
    <w:rsid w:val="00BD02F7"/>
    <w:rsid w:val="00BD0950"/>
    <w:rsid w:val="00BD10D3"/>
    <w:rsid w:val="00BD11CA"/>
    <w:rsid w:val="00BD1353"/>
    <w:rsid w:val="00BD13E3"/>
    <w:rsid w:val="00BD16A6"/>
    <w:rsid w:val="00BD1946"/>
    <w:rsid w:val="00BD197A"/>
    <w:rsid w:val="00BD1C29"/>
    <w:rsid w:val="00BD1D33"/>
    <w:rsid w:val="00BD230D"/>
    <w:rsid w:val="00BD2357"/>
    <w:rsid w:val="00BD3146"/>
    <w:rsid w:val="00BD3ACF"/>
    <w:rsid w:val="00BD4052"/>
    <w:rsid w:val="00BD40A1"/>
    <w:rsid w:val="00BD44A3"/>
    <w:rsid w:val="00BD4B97"/>
    <w:rsid w:val="00BD5160"/>
    <w:rsid w:val="00BD534D"/>
    <w:rsid w:val="00BD5593"/>
    <w:rsid w:val="00BD5903"/>
    <w:rsid w:val="00BD5A81"/>
    <w:rsid w:val="00BD5D7F"/>
    <w:rsid w:val="00BD5E95"/>
    <w:rsid w:val="00BD5F34"/>
    <w:rsid w:val="00BD606A"/>
    <w:rsid w:val="00BD6399"/>
    <w:rsid w:val="00BD6978"/>
    <w:rsid w:val="00BD6A2B"/>
    <w:rsid w:val="00BD6C3C"/>
    <w:rsid w:val="00BD6F0D"/>
    <w:rsid w:val="00BD70F7"/>
    <w:rsid w:val="00BD72E4"/>
    <w:rsid w:val="00BD76A5"/>
    <w:rsid w:val="00BD7D2A"/>
    <w:rsid w:val="00BD7E32"/>
    <w:rsid w:val="00BE0643"/>
    <w:rsid w:val="00BE08EA"/>
    <w:rsid w:val="00BE0A0D"/>
    <w:rsid w:val="00BE116B"/>
    <w:rsid w:val="00BE13BB"/>
    <w:rsid w:val="00BE1714"/>
    <w:rsid w:val="00BE1B0D"/>
    <w:rsid w:val="00BE1FEE"/>
    <w:rsid w:val="00BE22A1"/>
    <w:rsid w:val="00BE23F0"/>
    <w:rsid w:val="00BE2B2E"/>
    <w:rsid w:val="00BE2B46"/>
    <w:rsid w:val="00BE2BA3"/>
    <w:rsid w:val="00BE2BE4"/>
    <w:rsid w:val="00BE2CF9"/>
    <w:rsid w:val="00BE2F4A"/>
    <w:rsid w:val="00BE32A1"/>
    <w:rsid w:val="00BE3655"/>
    <w:rsid w:val="00BE36B6"/>
    <w:rsid w:val="00BE36C3"/>
    <w:rsid w:val="00BE3810"/>
    <w:rsid w:val="00BE3A15"/>
    <w:rsid w:val="00BE3A66"/>
    <w:rsid w:val="00BE3E63"/>
    <w:rsid w:val="00BE5255"/>
    <w:rsid w:val="00BE54A8"/>
    <w:rsid w:val="00BE593D"/>
    <w:rsid w:val="00BE5D6C"/>
    <w:rsid w:val="00BE5F93"/>
    <w:rsid w:val="00BE6169"/>
    <w:rsid w:val="00BE628C"/>
    <w:rsid w:val="00BE6A12"/>
    <w:rsid w:val="00BE6D40"/>
    <w:rsid w:val="00BE7672"/>
    <w:rsid w:val="00BE7846"/>
    <w:rsid w:val="00BE7932"/>
    <w:rsid w:val="00BE7934"/>
    <w:rsid w:val="00BE79A4"/>
    <w:rsid w:val="00BE79D0"/>
    <w:rsid w:val="00BE7C84"/>
    <w:rsid w:val="00BE7DEA"/>
    <w:rsid w:val="00BE7EF3"/>
    <w:rsid w:val="00BF040D"/>
    <w:rsid w:val="00BF05ED"/>
    <w:rsid w:val="00BF090A"/>
    <w:rsid w:val="00BF0B3E"/>
    <w:rsid w:val="00BF0B4B"/>
    <w:rsid w:val="00BF0C41"/>
    <w:rsid w:val="00BF0F6D"/>
    <w:rsid w:val="00BF0F71"/>
    <w:rsid w:val="00BF1009"/>
    <w:rsid w:val="00BF133B"/>
    <w:rsid w:val="00BF135F"/>
    <w:rsid w:val="00BF1548"/>
    <w:rsid w:val="00BF1711"/>
    <w:rsid w:val="00BF1A6F"/>
    <w:rsid w:val="00BF1BB5"/>
    <w:rsid w:val="00BF1E63"/>
    <w:rsid w:val="00BF1F01"/>
    <w:rsid w:val="00BF2098"/>
    <w:rsid w:val="00BF2756"/>
    <w:rsid w:val="00BF2F70"/>
    <w:rsid w:val="00BF35B5"/>
    <w:rsid w:val="00BF377E"/>
    <w:rsid w:val="00BF3CE5"/>
    <w:rsid w:val="00BF3D09"/>
    <w:rsid w:val="00BF4101"/>
    <w:rsid w:val="00BF4828"/>
    <w:rsid w:val="00BF4BFF"/>
    <w:rsid w:val="00BF4CA4"/>
    <w:rsid w:val="00BF4DC2"/>
    <w:rsid w:val="00BF4F59"/>
    <w:rsid w:val="00BF5898"/>
    <w:rsid w:val="00BF5AC7"/>
    <w:rsid w:val="00BF5B88"/>
    <w:rsid w:val="00BF656A"/>
    <w:rsid w:val="00BF6707"/>
    <w:rsid w:val="00BF694E"/>
    <w:rsid w:val="00BF6CCD"/>
    <w:rsid w:val="00BF6E7B"/>
    <w:rsid w:val="00BF7541"/>
    <w:rsid w:val="00BF7C71"/>
    <w:rsid w:val="00BF7EA6"/>
    <w:rsid w:val="00BF7F53"/>
    <w:rsid w:val="00C0006A"/>
    <w:rsid w:val="00C000FE"/>
    <w:rsid w:val="00C002AD"/>
    <w:rsid w:val="00C0058F"/>
    <w:rsid w:val="00C00926"/>
    <w:rsid w:val="00C00F2C"/>
    <w:rsid w:val="00C00F86"/>
    <w:rsid w:val="00C01040"/>
    <w:rsid w:val="00C013A9"/>
    <w:rsid w:val="00C015CA"/>
    <w:rsid w:val="00C0160C"/>
    <w:rsid w:val="00C01865"/>
    <w:rsid w:val="00C01CC0"/>
    <w:rsid w:val="00C020D6"/>
    <w:rsid w:val="00C0247C"/>
    <w:rsid w:val="00C02561"/>
    <w:rsid w:val="00C026FB"/>
    <w:rsid w:val="00C02838"/>
    <w:rsid w:val="00C02CF2"/>
    <w:rsid w:val="00C0377D"/>
    <w:rsid w:val="00C038F0"/>
    <w:rsid w:val="00C03AC7"/>
    <w:rsid w:val="00C03E78"/>
    <w:rsid w:val="00C04B11"/>
    <w:rsid w:val="00C04D88"/>
    <w:rsid w:val="00C050DE"/>
    <w:rsid w:val="00C052CC"/>
    <w:rsid w:val="00C053CE"/>
    <w:rsid w:val="00C055CA"/>
    <w:rsid w:val="00C057EA"/>
    <w:rsid w:val="00C0596C"/>
    <w:rsid w:val="00C05D05"/>
    <w:rsid w:val="00C0601A"/>
    <w:rsid w:val="00C064FD"/>
    <w:rsid w:val="00C0685C"/>
    <w:rsid w:val="00C06A44"/>
    <w:rsid w:val="00C06B6B"/>
    <w:rsid w:val="00C06E68"/>
    <w:rsid w:val="00C072FF"/>
    <w:rsid w:val="00C07825"/>
    <w:rsid w:val="00C07B94"/>
    <w:rsid w:val="00C07E83"/>
    <w:rsid w:val="00C10083"/>
    <w:rsid w:val="00C10E2D"/>
    <w:rsid w:val="00C11B4A"/>
    <w:rsid w:val="00C11FCB"/>
    <w:rsid w:val="00C12051"/>
    <w:rsid w:val="00C123F2"/>
    <w:rsid w:val="00C12562"/>
    <w:rsid w:val="00C12767"/>
    <w:rsid w:val="00C127FA"/>
    <w:rsid w:val="00C12E06"/>
    <w:rsid w:val="00C1352B"/>
    <w:rsid w:val="00C137AA"/>
    <w:rsid w:val="00C13893"/>
    <w:rsid w:val="00C13B2F"/>
    <w:rsid w:val="00C14631"/>
    <w:rsid w:val="00C14C20"/>
    <w:rsid w:val="00C153E9"/>
    <w:rsid w:val="00C161F5"/>
    <w:rsid w:val="00C1660D"/>
    <w:rsid w:val="00C16937"/>
    <w:rsid w:val="00C169C4"/>
    <w:rsid w:val="00C16D37"/>
    <w:rsid w:val="00C17520"/>
    <w:rsid w:val="00C17587"/>
    <w:rsid w:val="00C17A44"/>
    <w:rsid w:val="00C17C98"/>
    <w:rsid w:val="00C17F3A"/>
    <w:rsid w:val="00C200AE"/>
    <w:rsid w:val="00C20282"/>
    <w:rsid w:val="00C203F0"/>
    <w:rsid w:val="00C20596"/>
    <w:rsid w:val="00C2064A"/>
    <w:rsid w:val="00C208BC"/>
    <w:rsid w:val="00C2094F"/>
    <w:rsid w:val="00C20A2E"/>
    <w:rsid w:val="00C20B03"/>
    <w:rsid w:val="00C20C6C"/>
    <w:rsid w:val="00C20CE5"/>
    <w:rsid w:val="00C20DF0"/>
    <w:rsid w:val="00C20FCB"/>
    <w:rsid w:val="00C213E1"/>
    <w:rsid w:val="00C2197B"/>
    <w:rsid w:val="00C21EA3"/>
    <w:rsid w:val="00C2232D"/>
    <w:rsid w:val="00C2243E"/>
    <w:rsid w:val="00C224FB"/>
    <w:rsid w:val="00C22561"/>
    <w:rsid w:val="00C22C89"/>
    <w:rsid w:val="00C22CC9"/>
    <w:rsid w:val="00C22F47"/>
    <w:rsid w:val="00C23448"/>
    <w:rsid w:val="00C23A84"/>
    <w:rsid w:val="00C23FF8"/>
    <w:rsid w:val="00C2413A"/>
    <w:rsid w:val="00C245A3"/>
    <w:rsid w:val="00C248BF"/>
    <w:rsid w:val="00C24C3C"/>
    <w:rsid w:val="00C24DEC"/>
    <w:rsid w:val="00C24E20"/>
    <w:rsid w:val="00C25089"/>
    <w:rsid w:val="00C2544F"/>
    <w:rsid w:val="00C25C79"/>
    <w:rsid w:val="00C2654B"/>
    <w:rsid w:val="00C26CAE"/>
    <w:rsid w:val="00C26E27"/>
    <w:rsid w:val="00C270F3"/>
    <w:rsid w:val="00C30738"/>
    <w:rsid w:val="00C30EC6"/>
    <w:rsid w:val="00C30F10"/>
    <w:rsid w:val="00C3135E"/>
    <w:rsid w:val="00C31382"/>
    <w:rsid w:val="00C316F6"/>
    <w:rsid w:val="00C31D2B"/>
    <w:rsid w:val="00C31D8A"/>
    <w:rsid w:val="00C32421"/>
    <w:rsid w:val="00C324DF"/>
    <w:rsid w:val="00C3251B"/>
    <w:rsid w:val="00C32640"/>
    <w:rsid w:val="00C32A49"/>
    <w:rsid w:val="00C32C3C"/>
    <w:rsid w:val="00C32DD3"/>
    <w:rsid w:val="00C32FE5"/>
    <w:rsid w:val="00C33075"/>
    <w:rsid w:val="00C334A5"/>
    <w:rsid w:val="00C336FC"/>
    <w:rsid w:val="00C337C3"/>
    <w:rsid w:val="00C33831"/>
    <w:rsid w:val="00C338DF"/>
    <w:rsid w:val="00C33AD2"/>
    <w:rsid w:val="00C33C52"/>
    <w:rsid w:val="00C341B9"/>
    <w:rsid w:val="00C3442E"/>
    <w:rsid w:val="00C34449"/>
    <w:rsid w:val="00C345D6"/>
    <w:rsid w:val="00C34752"/>
    <w:rsid w:val="00C34F6D"/>
    <w:rsid w:val="00C35249"/>
    <w:rsid w:val="00C35729"/>
    <w:rsid w:val="00C357D7"/>
    <w:rsid w:val="00C35D4C"/>
    <w:rsid w:val="00C364D1"/>
    <w:rsid w:val="00C3673C"/>
    <w:rsid w:val="00C368B2"/>
    <w:rsid w:val="00C36ADA"/>
    <w:rsid w:val="00C36E8D"/>
    <w:rsid w:val="00C37019"/>
    <w:rsid w:val="00C37044"/>
    <w:rsid w:val="00C37C68"/>
    <w:rsid w:val="00C4046B"/>
    <w:rsid w:val="00C40649"/>
    <w:rsid w:val="00C40795"/>
    <w:rsid w:val="00C408DB"/>
    <w:rsid w:val="00C412B2"/>
    <w:rsid w:val="00C41894"/>
    <w:rsid w:val="00C41D9E"/>
    <w:rsid w:val="00C420EC"/>
    <w:rsid w:val="00C42219"/>
    <w:rsid w:val="00C42934"/>
    <w:rsid w:val="00C42C35"/>
    <w:rsid w:val="00C42F55"/>
    <w:rsid w:val="00C43434"/>
    <w:rsid w:val="00C43548"/>
    <w:rsid w:val="00C4365A"/>
    <w:rsid w:val="00C43756"/>
    <w:rsid w:val="00C43E70"/>
    <w:rsid w:val="00C43E9E"/>
    <w:rsid w:val="00C4477C"/>
    <w:rsid w:val="00C447A0"/>
    <w:rsid w:val="00C44D96"/>
    <w:rsid w:val="00C45571"/>
    <w:rsid w:val="00C459A1"/>
    <w:rsid w:val="00C45F08"/>
    <w:rsid w:val="00C464A9"/>
    <w:rsid w:val="00C46799"/>
    <w:rsid w:val="00C46872"/>
    <w:rsid w:val="00C46D29"/>
    <w:rsid w:val="00C47532"/>
    <w:rsid w:val="00C47548"/>
    <w:rsid w:val="00C47EAB"/>
    <w:rsid w:val="00C47F44"/>
    <w:rsid w:val="00C500D5"/>
    <w:rsid w:val="00C50230"/>
    <w:rsid w:val="00C50231"/>
    <w:rsid w:val="00C5037A"/>
    <w:rsid w:val="00C50DB4"/>
    <w:rsid w:val="00C50DDA"/>
    <w:rsid w:val="00C50DDE"/>
    <w:rsid w:val="00C50E13"/>
    <w:rsid w:val="00C510F7"/>
    <w:rsid w:val="00C511E1"/>
    <w:rsid w:val="00C5132A"/>
    <w:rsid w:val="00C51701"/>
    <w:rsid w:val="00C5173E"/>
    <w:rsid w:val="00C5181A"/>
    <w:rsid w:val="00C51D24"/>
    <w:rsid w:val="00C51F00"/>
    <w:rsid w:val="00C5210F"/>
    <w:rsid w:val="00C52BF5"/>
    <w:rsid w:val="00C53318"/>
    <w:rsid w:val="00C53C52"/>
    <w:rsid w:val="00C53D60"/>
    <w:rsid w:val="00C5469F"/>
    <w:rsid w:val="00C54A7E"/>
    <w:rsid w:val="00C55081"/>
    <w:rsid w:val="00C5533F"/>
    <w:rsid w:val="00C55419"/>
    <w:rsid w:val="00C556B5"/>
    <w:rsid w:val="00C55B0C"/>
    <w:rsid w:val="00C55B50"/>
    <w:rsid w:val="00C55B6C"/>
    <w:rsid w:val="00C561EF"/>
    <w:rsid w:val="00C562E6"/>
    <w:rsid w:val="00C5697B"/>
    <w:rsid w:val="00C56B55"/>
    <w:rsid w:val="00C5723B"/>
    <w:rsid w:val="00C5727D"/>
    <w:rsid w:val="00C5767A"/>
    <w:rsid w:val="00C576E3"/>
    <w:rsid w:val="00C5792B"/>
    <w:rsid w:val="00C57FAD"/>
    <w:rsid w:val="00C60117"/>
    <w:rsid w:val="00C603FD"/>
    <w:rsid w:val="00C60548"/>
    <w:rsid w:val="00C60A4B"/>
    <w:rsid w:val="00C60DBF"/>
    <w:rsid w:val="00C6108A"/>
    <w:rsid w:val="00C61197"/>
    <w:rsid w:val="00C611A0"/>
    <w:rsid w:val="00C614CC"/>
    <w:rsid w:val="00C61F75"/>
    <w:rsid w:val="00C62189"/>
    <w:rsid w:val="00C621ED"/>
    <w:rsid w:val="00C62319"/>
    <w:rsid w:val="00C62749"/>
    <w:rsid w:val="00C62934"/>
    <w:rsid w:val="00C62CC0"/>
    <w:rsid w:val="00C62E07"/>
    <w:rsid w:val="00C63486"/>
    <w:rsid w:val="00C637A7"/>
    <w:rsid w:val="00C638B9"/>
    <w:rsid w:val="00C64D0C"/>
    <w:rsid w:val="00C659A7"/>
    <w:rsid w:val="00C65BC7"/>
    <w:rsid w:val="00C65FFD"/>
    <w:rsid w:val="00C66274"/>
    <w:rsid w:val="00C662B0"/>
    <w:rsid w:val="00C6653C"/>
    <w:rsid w:val="00C666ED"/>
    <w:rsid w:val="00C66D49"/>
    <w:rsid w:val="00C677D2"/>
    <w:rsid w:val="00C6794D"/>
    <w:rsid w:val="00C67D6A"/>
    <w:rsid w:val="00C67D90"/>
    <w:rsid w:val="00C70045"/>
    <w:rsid w:val="00C70168"/>
    <w:rsid w:val="00C7053F"/>
    <w:rsid w:val="00C70659"/>
    <w:rsid w:val="00C70805"/>
    <w:rsid w:val="00C70870"/>
    <w:rsid w:val="00C70F3A"/>
    <w:rsid w:val="00C712F7"/>
    <w:rsid w:val="00C71C39"/>
    <w:rsid w:val="00C71D2D"/>
    <w:rsid w:val="00C72107"/>
    <w:rsid w:val="00C7224F"/>
    <w:rsid w:val="00C7238E"/>
    <w:rsid w:val="00C72497"/>
    <w:rsid w:val="00C7275B"/>
    <w:rsid w:val="00C7275D"/>
    <w:rsid w:val="00C729C0"/>
    <w:rsid w:val="00C72D80"/>
    <w:rsid w:val="00C73022"/>
    <w:rsid w:val="00C73436"/>
    <w:rsid w:val="00C73454"/>
    <w:rsid w:val="00C735AE"/>
    <w:rsid w:val="00C7365A"/>
    <w:rsid w:val="00C73A46"/>
    <w:rsid w:val="00C73D0C"/>
    <w:rsid w:val="00C74271"/>
    <w:rsid w:val="00C7454C"/>
    <w:rsid w:val="00C74561"/>
    <w:rsid w:val="00C7489B"/>
    <w:rsid w:val="00C749DE"/>
    <w:rsid w:val="00C74C93"/>
    <w:rsid w:val="00C752FB"/>
    <w:rsid w:val="00C75361"/>
    <w:rsid w:val="00C759DF"/>
    <w:rsid w:val="00C75A3F"/>
    <w:rsid w:val="00C75C4E"/>
    <w:rsid w:val="00C75E9C"/>
    <w:rsid w:val="00C7629F"/>
    <w:rsid w:val="00C764D2"/>
    <w:rsid w:val="00C76718"/>
    <w:rsid w:val="00C7674F"/>
    <w:rsid w:val="00C76E48"/>
    <w:rsid w:val="00C776CD"/>
    <w:rsid w:val="00C7787F"/>
    <w:rsid w:val="00C77D99"/>
    <w:rsid w:val="00C80025"/>
    <w:rsid w:val="00C807D8"/>
    <w:rsid w:val="00C80A43"/>
    <w:rsid w:val="00C80B91"/>
    <w:rsid w:val="00C80FD6"/>
    <w:rsid w:val="00C81238"/>
    <w:rsid w:val="00C8171C"/>
    <w:rsid w:val="00C817D4"/>
    <w:rsid w:val="00C81923"/>
    <w:rsid w:val="00C81945"/>
    <w:rsid w:val="00C819C4"/>
    <w:rsid w:val="00C81C6F"/>
    <w:rsid w:val="00C825E9"/>
    <w:rsid w:val="00C831E6"/>
    <w:rsid w:val="00C83365"/>
    <w:rsid w:val="00C83CA3"/>
    <w:rsid w:val="00C8449E"/>
    <w:rsid w:val="00C84785"/>
    <w:rsid w:val="00C8488D"/>
    <w:rsid w:val="00C84B1B"/>
    <w:rsid w:val="00C84D1B"/>
    <w:rsid w:val="00C84EC8"/>
    <w:rsid w:val="00C8500A"/>
    <w:rsid w:val="00C851CE"/>
    <w:rsid w:val="00C8561B"/>
    <w:rsid w:val="00C85A39"/>
    <w:rsid w:val="00C85DD3"/>
    <w:rsid w:val="00C85FAB"/>
    <w:rsid w:val="00C8611E"/>
    <w:rsid w:val="00C86551"/>
    <w:rsid w:val="00C86A5B"/>
    <w:rsid w:val="00C86CF8"/>
    <w:rsid w:val="00C86D67"/>
    <w:rsid w:val="00C86ED8"/>
    <w:rsid w:val="00C8721E"/>
    <w:rsid w:val="00C87396"/>
    <w:rsid w:val="00C8770B"/>
    <w:rsid w:val="00C878F5"/>
    <w:rsid w:val="00C87B87"/>
    <w:rsid w:val="00C87ED4"/>
    <w:rsid w:val="00C90653"/>
    <w:rsid w:val="00C90745"/>
    <w:rsid w:val="00C9089C"/>
    <w:rsid w:val="00C90C00"/>
    <w:rsid w:val="00C90E58"/>
    <w:rsid w:val="00C916EA"/>
    <w:rsid w:val="00C92145"/>
    <w:rsid w:val="00C925B3"/>
    <w:rsid w:val="00C927BC"/>
    <w:rsid w:val="00C92865"/>
    <w:rsid w:val="00C92B0C"/>
    <w:rsid w:val="00C92D23"/>
    <w:rsid w:val="00C934BB"/>
    <w:rsid w:val="00C939A9"/>
    <w:rsid w:val="00C93B60"/>
    <w:rsid w:val="00C93C60"/>
    <w:rsid w:val="00C945A3"/>
    <w:rsid w:val="00C947E7"/>
    <w:rsid w:val="00C94863"/>
    <w:rsid w:val="00C94952"/>
    <w:rsid w:val="00C949D7"/>
    <w:rsid w:val="00C94AAD"/>
    <w:rsid w:val="00C9523D"/>
    <w:rsid w:val="00C9531D"/>
    <w:rsid w:val="00C9554F"/>
    <w:rsid w:val="00C9561D"/>
    <w:rsid w:val="00C95B00"/>
    <w:rsid w:val="00C95FD5"/>
    <w:rsid w:val="00C961D8"/>
    <w:rsid w:val="00C96695"/>
    <w:rsid w:val="00C966CF"/>
    <w:rsid w:val="00C96EF1"/>
    <w:rsid w:val="00C96FBE"/>
    <w:rsid w:val="00C97DDF"/>
    <w:rsid w:val="00CA06E8"/>
    <w:rsid w:val="00CA0F65"/>
    <w:rsid w:val="00CA14DD"/>
    <w:rsid w:val="00CA1DED"/>
    <w:rsid w:val="00CA26EC"/>
    <w:rsid w:val="00CA2807"/>
    <w:rsid w:val="00CA287F"/>
    <w:rsid w:val="00CA2C18"/>
    <w:rsid w:val="00CA2E9C"/>
    <w:rsid w:val="00CA3091"/>
    <w:rsid w:val="00CA380E"/>
    <w:rsid w:val="00CA3935"/>
    <w:rsid w:val="00CA3FA9"/>
    <w:rsid w:val="00CA3FD3"/>
    <w:rsid w:val="00CA4920"/>
    <w:rsid w:val="00CA4AEB"/>
    <w:rsid w:val="00CA5778"/>
    <w:rsid w:val="00CA5995"/>
    <w:rsid w:val="00CA60B5"/>
    <w:rsid w:val="00CA616C"/>
    <w:rsid w:val="00CA61F1"/>
    <w:rsid w:val="00CA6441"/>
    <w:rsid w:val="00CA66DF"/>
    <w:rsid w:val="00CA6962"/>
    <w:rsid w:val="00CA6AD4"/>
    <w:rsid w:val="00CA6E92"/>
    <w:rsid w:val="00CA70F8"/>
    <w:rsid w:val="00CA7627"/>
    <w:rsid w:val="00CA7D01"/>
    <w:rsid w:val="00CB00A5"/>
    <w:rsid w:val="00CB0640"/>
    <w:rsid w:val="00CB114E"/>
    <w:rsid w:val="00CB11FF"/>
    <w:rsid w:val="00CB1301"/>
    <w:rsid w:val="00CB137A"/>
    <w:rsid w:val="00CB200F"/>
    <w:rsid w:val="00CB28C6"/>
    <w:rsid w:val="00CB2962"/>
    <w:rsid w:val="00CB2B82"/>
    <w:rsid w:val="00CB2C75"/>
    <w:rsid w:val="00CB3232"/>
    <w:rsid w:val="00CB364E"/>
    <w:rsid w:val="00CB38D7"/>
    <w:rsid w:val="00CB3D02"/>
    <w:rsid w:val="00CB41B4"/>
    <w:rsid w:val="00CB445C"/>
    <w:rsid w:val="00CB4A22"/>
    <w:rsid w:val="00CB4D93"/>
    <w:rsid w:val="00CB4E26"/>
    <w:rsid w:val="00CB4E42"/>
    <w:rsid w:val="00CB504F"/>
    <w:rsid w:val="00CB52D1"/>
    <w:rsid w:val="00CB5901"/>
    <w:rsid w:val="00CB5DEB"/>
    <w:rsid w:val="00CB6D20"/>
    <w:rsid w:val="00CB6FD7"/>
    <w:rsid w:val="00CB71E0"/>
    <w:rsid w:val="00CB78FB"/>
    <w:rsid w:val="00CB7C31"/>
    <w:rsid w:val="00CB7D3A"/>
    <w:rsid w:val="00CC00D9"/>
    <w:rsid w:val="00CC03FB"/>
    <w:rsid w:val="00CC04E5"/>
    <w:rsid w:val="00CC0A0B"/>
    <w:rsid w:val="00CC0B5B"/>
    <w:rsid w:val="00CC0D33"/>
    <w:rsid w:val="00CC10AB"/>
    <w:rsid w:val="00CC1A06"/>
    <w:rsid w:val="00CC1C84"/>
    <w:rsid w:val="00CC1FDA"/>
    <w:rsid w:val="00CC23B7"/>
    <w:rsid w:val="00CC23C3"/>
    <w:rsid w:val="00CC2632"/>
    <w:rsid w:val="00CC271F"/>
    <w:rsid w:val="00CC29CD"/>
    <w:rsid w:val="00CC3042"/>
    <w:rsid w:val="00CC37A1"/>
    <w:rsid w:val="00CC3C0C"/>
    <w:rsid w:val="00CC3DE3"/>
    <w:rsid w:val="00CC41FF"/>
    <w:rsid w:val="00CC4883"/>
    <w:rsid w:val="00CC4888"/>
    <w:rsid w:val="00CC49AC"/>
    <w:rsid w:val="00CC4B39"/>
    <w:rsid w:val="00CC4E05"/>
    <w:rsid w:val="00CC4E82"/>
    <w:rsid w:val="00CC4FDD"/>
    <w:rsid w:val="00CC51CF"/>
    <w:rsid w:val="00CC5370"/>
    <w:rsid w:val="00CC5672"/>
    <w:rsid w:val="00CC5B1C"/>
    <w:rsid w:val="00CC5C47"/>
    <w:rsid w:val="00CC5E23"/>
    <w:rsid w:val="00CC61CC"/>
    <w:rsid w:val="00CC68E4"/>
    <w:rsid w:val="00CC69C2"/>
    <w:rsid w:val="00CC69C7"/>
    <w:rsid w:val="00CC7240"/>
    <w:rsid w:val="00CC7588"/>
    <w:rsid w:val="00CC7BD6"/>
    <w:rsid w:val="00CC7DBF"/>
    <w:rsid w:val="00CC7E09"/>
    <w:rsid w:val="00CD0931"/>
    <w:rsid w:val="00CD0E18"/>
    <w:rsid w:val="00CD126F"/>
    <w:rsid w:val="00CD136D"/>
    <w:rsid w:val="00CD15CF"/>
    <w:rsid w:val="00CD189B"/>
    <w:rsid w:val="00CD192C"/>
    <w:rsid w:val="00CD19A3"/>
    <w:rsid w:val="00CD25C0"/>
    <w:rsid w:val="00CD2867"/>
    <w:rsid w:val="00CD298E"/>
    <w:rsid w:val="00CD2B5E"/>
    <w:rsid w:val="00CD2D19"/>
    <w:rsid w:val="00CD3335"/>
    <w:rsid w:val="00CD3B57"/>
    <w:rsid w:val="00CD3F1A"/>
    <w:rsid w:val="00CD40CE"/>
    <w:rsid w:val="00CD4206"/>
    <w:rsid w:val="00CD4F83"/>
    <w:rsid w:val="00CD5145"/>
    <w:rsid w:val="00CD56B7"/>
    <w:rsid w:val="00CD582C"/>
    <w:rsid w:val="00CD5844"/>
    <w:rsid w:val="00CD5B2A"/>
    <w:rsid w:val="00CD5BB1"/>
    <w:rsid w:val="00CD5BFE"/>
    <w:rsid w:val="00CD5D96"/>
    <w:rsid w:val="00CD5D9D"/>
    <w:rsid w:val="00CD6218"/>
    <w:rsid w:val="00CD6454"/>
    <w:rsid w:val="00CD6903"/>
    <w:rsid w:val="00CD6957"/>
    <w:rsid w:val="00CD6C1C"/>
    <w:rsid w:val="00CD703F"/>
    <w:rsid w:val="00CD73DA"/>
    <w:rsid w:val="00CD75CA"/>
    <w:rsid w:val="00CD7D7C"/>
    <w:rsid w:val="00CE018E"/>
    <w:rsid w:val="00CE05C0"/>
    <w:rsid w:val="00CE087B"/>
    <w:rsid w:val="00CE0C5D"/>
    <w:rsid w:val="00CE0C77"/>
    <w:rsid w:val="00CE13C5"/>
    <w:rsid w:val="00CE1CCA"/>
    <w:rsid w:val="00CE1E35"/>
    <w:rsid w:val="00CE1E41"/>
    <w:rsid w:val="00CE1F51"/>
    <w:rsid w:val="00CE2382"/>
    <w:rsid w:val="00CE23E8"/>
    <w:rsid w:val="00CE2AAC"/>
    <w:rsid w:val="00CE2BF2"/>
    <w:rsid w:val="00CE2C82"/>
    <w:rsid w:val="00CE2F23"/>
    <w:rsid w:val="00CE3001"/>
    <w:rsid w:val="00CE3091"/>
    <w:rsid w:val="00CE32E0"/>
    <w:rsid w:val="00CE3314"/>
    <w:rsid w:val="00CE3472"/>
    <w:rsid w:val="00CE356C"/>
    <w:rsid w:val="00CE35DB"/>
    <w:rsid w:val="00CE3F1E"/>
    <w:rsid w:val="00CE3F6C"/>
    <w:rsid w:val="00CE418B"/>
    <w:rsid w:val="00CE4370"/>
    <w:rsid w:val="00CE4F3B"/>
    <w:rsid w:val="00CE54B6"/>
    <w:rsid w:val="00CE5624"/>
    <w:rsid w:val="00CE5E75"/>
    <w:rsid w:val="00CE6041"/>
    <w:rsid w:val="00CE6113"/>
    <w:rsid w:val="00CE61B4"/>
    <w:rsid w:val="00CE6276"/>
    <w:rsid w:val="00CE6354"/>
    <w:rsid w:val="00CE6927"/>
    <w:rsid w:val="00CE69E0"/>
    <w:rsid w:val="00CE6C85"/>
    <w:rsid w:val="00CE7013"/>
    <w:rsid w:val="00CE70AD"/>
    <w:rsid w:val="00CE70C9"/>
    <w:rsid w:val="00CE750F"/>
    <w:rsid w:val="00CE793F"/>
    <w:rsid w:val="00CE7C77"/>
    <w:rsid w:val="00CE7EE9"/>
    <w:rsid w:val="00CE7FAC"/>
    <w:rsid w:val="00CF0211"/>
    <w:rsid w:val="00CF074D"/>
    <w:rsid w:val="00CF08D7"/>
    <w:rsid w:val="00CF09B1"/>
    <w:rsid w:val="00CF0A41"/>
    <w:rsid w:val="00CF0AE6"/>
    <w:rsid w:val="00CF1A2C"/>
    <w:rsid w:val="00CF1E32"/>
    <w:rsid w:val="00CF1EF9"/>
    <w:rsid w:val="00CF2705"/>
    <w:rsid w:val="00CF2879"/>
    <w:rsid w:val="00CF3024"/>
    <w:rsid w:val="00CF309D"/>
    <w:rsid w:val="00CF3319"/>
    <w:rsid w:val="00CF3DA4"/>
    <w:rsid w:val="00CF3F6D"/>
    <w:rsid w:val="00CF433C"/>
    <w:rsid w:val="00CF4BC8"/>
    <w:rsid w:val="00CF4BF2"/>
    <w:rsid w:val="00CF4D8E"/>
    <w:rsid w:val="00CF4FC4"/>
    <w:rsid w:val="00CF53A0"/>
    <w:rsid w:val="00CF53CD"/>
    <w:rsid w:val="00CF604A"/>
    <w:rsid w:val="00CF630C"/>
    <w:rsid w:val="00CF643F"/>
    <w:rsid w:val="00CF6D04"/>
    <w:rsid w:val="00CF6D9A"/>
    <w:rsid w:val="00CF738B"/>
    <w:rsid w:val="00CF738D"/>
    <w:rsid w:val="00CF77A0"/>
    <w:rsid w:val="00CF7938"/>
    <w:rsid w:val="00CF7B69"/>
    <w:rsid w:val="00D0005E"/>
    <w:rsid w:val="00D0024E"/>
    <w:rsid w:val="00D00485"/>
    <w:rsid w:val="00D00A9F"/>
    <w:rsid w:val="00D00C61"/>
    <w:rsid w:val="00D00DD2"/>
    <w:rsid w:val="00D01398"/>
    <w:rsid w:val="00D0145F"/>
    <w:rsid w:val="00D01843"/>
    <w:rsid w:val="00D01BE4"/>
    <w:rsid w:val="00D01D08"/>
    <w:rsid w:val="00D02387"/>
    <w:rsid w:val="00D02489"/>
    <w:rsid w:val="00D02552"/>
    <w:rsid w:val="00D02557"/>
    <w:rsid w:val="00D02758"/>
    <w:rsid w:val="00D030BC"/>
    <w:rsid w:val="00D037BD"/>
    <w:rsid w:val="00D0388F"/>
    <w:rsid w:val="00D03C83"/>
    <w:rsid w:val="00D04700"/>
    <w:rsid w:val="00D047F6"/>
    <w:rsid w:val="00D04848"/>
    <w:rsid w:val="00D04CE6"/>
    <w:rsid w:val="00D04FBA"/>
    <w:rsid w:val="00D0532A"/>
    <w:rsid w:val="00D058D6"/>
    <w:rsid w:val="00D05946"/>
    <w:rsid w:val="00D05D74"/>
    <w:rsid w:val="00D05F44"/>
    <w:rsid w:val="00D06475"/>
    <w:rsid w:val="00D06D1B"/>
    <w:rsid w:val="00D071E9"/>
    <w:rsid w:val="00D075AF"/>
    <w:rsid w:val="00D1039F"/>
    <w:rsid w:val="00D10648"/>
    <w:rsid w:val="00D106B4"/>
    <w:rsid w:val="00D108F5"/>
    <w:rsid w:val="00D10A28"/>
    <w:rsid w:val="00D10A66"/>
    <w:rsid w:val="00D10AF3"/>
    <w:rsid w:val="00D10EF9"/>
    <w:rsid w:val="00D1122F"/>
    <w:rsid w:val="00D1136C"/>
    <w:rsid w:val="00D11EB9"/>
    <w:rsid w:val="00D1236F"/>
    <w:rsid w:val="00D12504"/>
    <w:rsid w:val="00D12A91"/>
    <w:rsid w:val="00D12E1A"/>
    <w:rsid w:val="00D13246"/>
    <w:rsid w:val="00D13A51"/>
    <w:rsid w:val="00D13D19"/>
    <w:rsid w:val="00D14380"/>
    <w:rsid w:val="00D143D8"/>
    <w:rsid w:val="00D14596"/>
    <w:rsid w:val="00D14678"/>
    <w:rsid w:val="00D14AA1"/>
    <w:rsid w:val="00D14E3B"/>
    <w:rsid w:val="00D15029"/>
    <w:rsid w:val="00D15FE1"/>
    <w:rsid w:val="00D161FB"/>
    <w:rsid w:val="00D16395"/>
    <w:rsid w:val="00D1640F"/>
    <w:rsid w:val="00D1644E"/>
    <w:rsid w:val="00D1659E"/>
    <w:rsid w:val="00D16896"/>
    <w:rsid w:val="00D1699B"/>
    <w:rsid w:val="00D16D0C"/>
    <w:rsid w:val="00D1701D"/>
    <w:rsid w:val="00D1719B"/>
    <w:rsid w:val="00D17D3A"/>
    <w:rsid w:val="00D17DB5"/>
    <w:rsid w:val="00D202A1"/>
    <w:rsid w:val="00D2066E"/>
    <w:rsid w:val="00D207D2"/>
    <w:rsid w:val="00D2093A"/>
    <w:rsid w:val="00D20C2B"/>
    <w:rsid w:val="00D20DD4"/>
    <w:rsid w:val="00D21210"/>
    <w:rsid w:val="00D2123E"/>
    <w:rsid w:val="00D21706"/>
    <w:rsid w:val="00D217F2"/>
    <w:rsid w:val="00D21952"/>
    <w:rsid w:val="00D21D18"/>
    <w:rsid w:val="00D21DC2"/>
    <w:rsid w:val="00D220BD"/>
    <w:rsid w:val="00D2214E"/>
    <w:rsid w:val="00D221FF"/>
    <w:rsid w:val="00D224CB"/>
    <w:rsid w:val="00D22560"/>
    <w:rsid w:val="00D226DE"/>
    <w:rsid w:val="00D22E38"/>
    <w:rsid w:val="00D23581"/>
    <w:rsid w:val="00D235D3"/>
    <w:rsid w:val="00D237FB"/>
    <w:rsid w:val="00D23906"/>
    <w:rsid w:val="00D2397A"/>
    <w:rsid w:val="00D2403D"/>
    <w:rsid w:val="00D24767"/>
    <w:rsid w:val="00D24779"/>
    <w:rsid w:val="00D24DE1"/>
    <w:rsid w:val="00D25440"/>
    <w:rsid w:val="00D25AE7"/>
    <w:rsid w:val="00D25DAB"/>
    <w:rsid w:val="00D25E39"/>
    <w:rsid w:val="00D261B5"/>
    <w:rsid w:val="00D26316"/>
    <w:rsid w:val="00D26391"/>
    <w:rsid w:val="00D266B4"/>
    <w:rsid w:val="00D26756"/>
    <w:rsid w:val="00D26B70"/>
    <w:rsid w:val="00D26CAE"/>
    <w:rsid w:val="00D26EC3"/>
    <w:rsid w:val="00D27A11"/>
    <w:rsid w:val="00D30940"/>
    <w:rsid w:val="00D30CA2"/>
    <w:rsid w:val="00D30D2E"/>
    <w:rsid w:val="00D30E3D"/>
    <w:rsid w:val="00D310F1"/>
    <w:rsid w:val="00D31228"/>
    <w:rsid w:val="00D3185B"/>
    <w:rsid w:val="00D319D2"/>
    <w:rsid w:val="00D31A08"/>
    <w:rsid w:val="00D31D1B"/>
    <w:rsid w:val="00D31DE5"/>
    <w:rsid w:val="00D32394"/>
    <w:rsid w:val="00D32AA1"/>
    <w:rsid w:val="00D33543"/>
    <w:rsid w:val="00D33609"/>
    <w:rsid w:val="00D33DA1"/>
    <w:rsid w:val="00D33E1E"/>
    <w:rsid w:val="00D33F01"/>
    <w:rsid w:val="00D33F81"/>
    <w:rsid w:val="00D34295"/>
    <w:rsid w:val="00D348A9"/>
    <w:rsid w:val="00D34E6F"/>
    <w:rsid w:val="00D34F29"/>
    <w:rsid w:val="00D3505C"/>
    <w:rsid w:val="00D35480"/>
    <w:rsid w:val="00D35648"/>
    <w:rsid w:val="00D358B2"/>
    <w:rsid w:val="00D35B14"/>
    <w:rsid w:val="00D35BDA"/>
    <w:rsid w:val="00D35FDD"/>
    <w:rsid w:val="00D36197"/>
    <w:rsid w:val="00D363C2"/>
    <w:rsid w:val="00D363CA"/>
    <w:rsid w:val="00D365EF"/>
    <w:rsid w:val="00D365FE"/>
    <w:rsid w:val="00D3668D"/>
    <w:rsid w:val="00D366D4"/>
    <w:rsid w:val="00D36823"/>
    <w:rsid w:val="00D37018"/>
    <w:rsid w:val="00D370E6"/>
    <w:rsid w:val="00D37370"/>
    <w:rsid w:val="00D37416"/>
    <w:rsid w:val="00D378E3"/>
    <w:rsid w:val="00D37DF6"/>
    <w:rsid w:val="00D40638"/>
    <w:rsid w:val="00D40E40"/>
    <w:rsid w:val="00D410FA"/>
    <w:rsid w:val="00D4114E"/>
    <w:rsid w:val="00D412F1"/>
    <w:rsid w:val="00D417E1"/>
    <w:rsid w:val="00D41A71"/>
    <w:rsid w:val="00D41BB7"/>
    <w:rsid w:val="00D41CBF"/>
    <w:rsid w:val="00D41D2C"/>
    <w:rsid w:val="00D42850"/>
    <w:rsid w:val="00D4294E"/>
    <w:rsid w:val="00D42D24"/>
    <w:rsid w:val="00D42E8B"/>
    <w:rsid w:val="00D433F2"/>
    <w:rsid w:val="00D44029"/>
    <w:rsid w:val="00D4411A"/>
    <w:rsid w:val="00D44251"/>
    <w:rsid w:val="00D4453C"/>
    <w:rsid w:val="00D4461B"/>
    <w:rsid w:val="00D4463E"/>
    <w:rsid w:val="00D4511E"/>
    <w:rsid w:val="00D452A9"/>
    <w:rsid w:val="00D45676"/>
    <w:rsid w:val="00D4567A"/>
    <w:rsid w:val="00D45D96"/>
    <w:rsid w:val="00D45E2C"/>
    <w:rsid w:val="00D46024"/>
    <w:rsid w:val="00D463EE"/>
    <w:rsid w:val="00D4643B"/>
    <w:rsid w:val="00D46D5D"/>
    <w:rsid w:val="00D47683"/>
    <w:rsid w:val="00D50376"/>
    <w:rsid w:val="00D510B9"/>
    <w:rsid w:val="00D51423"/>
    <w:rsid w:val="00D517EB"/>
    <w:rsid w:val="00D51B7A"/>
    <w:rsid w:val="00D51DD4"/>
    <w:rsid w:val="00D51EBA"/>
    <w:rsid w:val="00D52923"/>
    <w:rsid w:val="00D529F7"/>
    <w:rsid w:val="00D52BE7"/>
    <w:rsid w:val="00D530D3"/>
    <w:rsid w:val="00D53231"/>
    <w:rsid w:val="00D53AB5"/>
    <w:rsid w:val="00D53D80"/>
    <w:rsid w:val="00D53E57"/>
    <w:rsid w:val="00D5444F"/>
    <w:rsid w:val="00D54920"/>
    <w:rsid w:val="00D54A17"/>
    <w:rsid w:val="00D54C20"/>
    <w:rsid w:val="00D54C40"/>
    <w:rsid w:val="00D54E2B"/>
    <w:rsid w:val="00D553F7"/>
    <w:rsid w:val="00D55A01"/>
    <w:rsid w:val="00D55CC1"/>
    <w:rsid w:val="00D56223"/>
    <w:rsid w:val="00D563E4"/>
    <w:rsid w:val="00D56479"/>
    <w:rsid w:val="00D56996"/>
    <w:rsid w:val="00D56F64"/>
    <w:rsid w:val="00D56FF9"/>
    <w:rsid w:val="00D57239"/>
    <w:rsid w:val="00D576DC"/>
    <w:rsid w:val="00D5775D"/>
    <w:rsid w:val="00D57785"/>
    <w:rsid w:val="00D57903"/>
    <w:rsid w:val="00D57B51"/>
    <w:rsid w:val="00D60371"/>
    <w:rsid w:val="00D6037B"/>
    <w:rsid w:val="00D60EE8"/>
    <w:rsid w:val="00D61561"/>
    <w:rsid w:val="00D617FF"/>
    <w:rsid w:val="00D61B96"/>
    <w:rsid w:val="00D61D5C"/>
    <w:rsid w:val="00D61E24"/>
    <w:rsid w:val="00D6231E"/>
    <w:rsid w:val="00D626AB"/>
    <w:rsid w:val="00D62793"/>
    <w:rsid w:val="00D62C31"/>
    <w:rsid w:val="00D62C64"/>
    <w:rsid w:val="00D62CC6"/>
    <w:rsid w:val="00D63389"/>
    <w:rsid w:val="00D6382C"/>
    <w:rsid w:val="00D64067"/>
    <w:rsid w:val="00D64090"/>
    <w:rsid w:val="00D643E4"/>
    <w:rsid w:val="00D6445E"/>
    <w:rsid w:val="00D64B38"/>
    <w:rsid w:val="00D64D2C"/>
    <w:rsid w:val="00D64DE3"/>
    <w:rsid w:val="00D64E42"/>
    <w:rsid w:val="00D64F20"/>
    <w:rsid w:val="00D64FC2"/>
    <w:rsid w:val="00D6528E"/>
    <w:rsid w:val="00D652F2"/>
    <w:rsid w:val="00D656F8"/>
    <w:rsid w:val="00D65BDD"/>
    <w:rsid w:val="00D65EAC"/>
    <w:rsid w:val="00D66419"/>
    <w:rsid w:val="00D66499"/>
    <w:rsid w:val="00D668CB"/>
    <w:rsid w:val="00D6712E"/>
    <w:rsid w:val="00D67484"/>
    <w:rsid w:val="00D675E4"/>
    <w:rsid w:val="00D6762D"/>
    <w:rsid w:val="00D67697"/>
    <w:rsid w:val="00D676D1"/>
    <w:rsid w:val="00D67B20"/>
    <w:rsid w:val="00D67B57"/>
    <w:rsid w:val="00D67DC1"/>
    <w:rsid w:val="00D67E99"/>
    <w:rsid w:val="00D67F47"/>
    <w:rsid w:val="00D70133"/>
    <w:rsid w:val="00D703E3"/>
    <w:rsid w:val="00D703E4"/>
    <w:rsid w:val="00D703F8"/>
    <w:rsid w:val="00D70754"/>
    <w:rsid w:val="00D70E33"/>
    <w:rsid w:val="00D711C5"/>
    <w:rsid w:val="00D71777"/>
    <w:rsid w:val="00D718CC"/>
    <w:rsid w:val="00D71EEF"/>
    <w:rsid w:val="00D71F7A"/>
    <w:rsid w:val="00D720C1"/>
    <w:rsid w:val="00D72C37"/>
    <w:rsid w:val="00D72FBF"/>
    <w:rsid w:val="00D73306"/>
    <w:rsid w:val="00D7346B"/>
    <w:rsid w:val="00D737C7"/>
    <w:rsid w:val="00D73E66"/>
    <w:rsid w:val="00D73F76"/>
    <w:rsid w:val="00D7418F"/>
    <w:rsid w:val="00D7472B"/>
    <w:rsid w:val="00D74D36"/>
    <w:rsid w:val="00D74F07"/>
    <w:rsid w:val="00D7588F"/>
    <w:rsid w:val="00D75C30"/>
    <w:rsid w:val="00D7634F"/>
    <w:rsid w:val="00D769F1"/>
    <w:rsid w:val="00D76EBB"/>
    <w:rsid w:val="00D7720A"/>
    <w:rsid w:val="00D77438"/>
    <w:rsid w:val="00D77B5F"/>
    <w:rsid w:val="00D77BEE"/>
    <w:rsid w:val="00D77F8E"/>
    <w:rsid w:val="00D800EA"/>
    <w:rsid w:val="00D80223"/>
    <w:rsid w:val="00D8039B"/>
    <w:rsid w:val="00D808A2"/>
    <w:rsid w:val="00D809A2"/>
    <w:rsid w:val="00D80B12"/>
    <w:rsid w:val="00D80C35"/>
    <w:rsid w:val="00D80D39"/>
    <w:rsid w:val="00D80FB9"/>
    <w:rsid w:val="00D814D5"/>
    <w:rsid w:val="00D81BB0"/>
    <w:rsid w:val="00D81CA7"/>
    <w:rsid w:val="00D81E2C"/>
    <w:rsid w:val="00D82160"/>
    <w:rsid w:val="00D82780"/>
    <w:rsid w:val="00D82A9A"/>
    <w:rsid w:val="00D82A9E"/>
    <w:rsid w:val="00D82AD4"/>
    <w:rsid w:val="00D82DEC"/>
    <w:rsid w:val="00D82EAF"/>
    <w:rsid w:val="00D8354F"/>
    <w:rsid w:val="00D83DAD"/>
    <w:rsid w:val="00D83E44"/>
    <w:rsid w:val="00D84375"/>
    <w:rsid w:val="00D845FC"/>
    <w:rsid w:val="00D8462B"/>
    <w:rsid w:val="00D84A78"/>
    <w:rsid w:val="00D84C77"/>
    <w:rsid w:val="00D84D86"/>
    <w:rsid w:val="00D850FA"/>
    <w:rsid w:val="00D85559"/>
    <w:rsid w:val="00D85A50"/>
    <w:rsid w:val="00D85CB7"/>
    <w:rsid w:val="00D86675"/>
    <w:rsid w:val="00D8676E"/>
    <w:rsid w:val="00D86E06"/>
    <w:rsid w:val="00D8758A"/>
    <w:rsid w:val="00D87729"/>
    <w:rsid w:val="00D87A09"/>
    <w:rsid w:val="00D902C1"/>
    <w:rsid w:val="00D90F59"/>
    <w:rsid w:val="00D90FD7"/>
    <w:rsid w:val="00D91098"/>
    <w:rsid w:val="00D91459"/>
    <w:rsid w:val="00D914B1"/>
    <w:rsid w:val="00D918D9"/>
    <w:rsid w:val="00D91F8A"/>
    <w:rsid w:val="00D92041"/>
    <w:rsid w:val="00D92209"/>
    <w:rsid w:val="00D92307"/>
    <w:rsid w:val="00D92693"/>
    <w:rsid w:val="00D92A75"/>
    <w:rsid w:val="00D92D16"/>
    <w:rsid w:val="00D92E6A"/>
    <w:rsid w:val="00D931DD"/>
    <w:rsid w:val="00D9442F"/>
    <w:rsid w:val="00D944CF"/>
    <w:rsid w:val="00D9453D"/>
    <w:rsid w:val="00D94861"/>
    <w:rsid w:val="00D951ED"/>
    <w:rsid w:val="00D95743"/>
    <w:rsid w:val="00D957A6"/>
    <w:rsid w:val="00D95B9D"/>
    <w:rsid w:val="00D95D6B"/>
    <w:rsid w:val="00D95DC6"/>
    <w:rsid w:val="00D96539"/>
    <w:rsid w:val="00D967DF"/>
    <w:rsid w:val="00D967FC"/>
    <w:rsid w:val="00D96838"/>
    <w:rsid w:val="00D971BE"/>
    <w:rsid w:val="00D97E09"/>
    <w:rsid w:val="00DA0601"/>
    <w:rsid w:val="00DA09E1"/>
    <w:rsid w:val="00DA0D93"/>
    <w:rsid w:val="00DA0F9E"/>
    <w:rsid w:val="00DA14D5"/>
    <w:rsid w:val="00DA19F9"/>
    <w:rsid w:val="00DA1BB7"/>
    <w:rsid w:val="00DA2507"/>
    <w:rsid w:val="00DA259A"/>
    <w:rsid w:val="00DA2F0D"/>
    <w:rsid w:val="00DA304A"/>
    <w:rsid w:val="00DA3260"/>
    <w:rsid w:val="00DA3261"/>
    <w:rsid w:val="00DA3606"/>
    <w:rsid w:val="00DA390A"/>
    <w:rsid w:val="00DA3A00"/>
    <w:rsid w:val="00DA3A25"/>
    <w:rsid w:val="00DA3A5B"/>
    <w:rsid w:val="00DA3C93"/>
    <w:rsid w:val="00DA3F1E"/>
    <w:rsid w:val="00DA4783"/>
    <w:rsid w:val="00DA4CF2"/>
    <w:rsid w:val="00DA4EEE"/>
    <w:rsid w:val="00DA51A0"/>
    <w:rsid w:val="00DA5658"/>
    <w:rsid w:val="00DA572F"/>
    <w:rsid w:val="00DA574D"/>
    <w:rsid w:val="00DA5A53"/>
    <w:rsid w:val="00DA5AD4"/>
    <w:rsid w:val="00DA642F"/>
    <w:rsid w:val="00DA644E"/>
    <w:rsid w:val="00DA6480"/>
    <w:rsid w:val="00DA6A01"/>
    <w:rsid w:val="00DA6B24"/>
    <w:rsid w:val="00DA6F45"/>
    <w:rsid w:val="00DA6F8D"/>
    <w:rsid w:val="00DA732A"/>
    <w:rsid w:val="00DA7441"/>
    <w:rsid w:val="00DA74F4"/>
    <w:rsid w:val="00DA7680"/>
    <w:rsid w:val="00DA78F4"/>
    <w:rsid w:val="00DA7EF0"/>
    <w:rsid w:val="00DB0576"/>
    <w:rsid w:val="00DB063A"/>
    <w:rsid w:val="00DB065E"/>
    <w:rsid w:val="00DB0A90"/>
    <w:rsid w:val="00DB10A4"/>
    <w:rsid w:val="00DB114B"/>
    <w:rsid w:val="00DB1614"/>
    <w:rsid w:val="00DB21E9"/>
    <w:rsid w:val="00DB233C"/>
    <w:rsid w:val="00DB29C6"/>
    <w:rsid w:val="00DB2C9E"/>
    <w:rsid w:val="00DB2DF0"/>
    <w:rsid w:val="00DB2E07"/>
    <w:rsid w:val="00DB3618"/>
    <w:rsid w:val="00DB3855"/>
    <w:rsid w:val="00DB3886"/>
    <w:rsid w:val="00DB39AC"/>
    <w:rsid w:val="00DB3C25"/>
    <w:rsid w:val="00DB3FEC"/>
    <w:rsid w:val="00DB4130"/>
    <w:rsid w:val="00DB4518"/>
    <w:rsid w:val="00DB45E2"/>
    <w:rsid w:val="00DB46F1"/>
    <w:rsid w:val="00DB4916"/>
    <w:rsid w:val="00DB4E16"/>
    <w:rsid w:val="00DB529C"/>
    <w:rsid w:val="00DB5BBC"/>
    <w:rsid w:val="00DB5DE7"/>
    <w:rsid w:val="00DB5FB7"/>
    <w:rsid w:val="00DB6AC6"/>
    <w:rsid w:val="00DB6C86"/>
    <w:rsid w:val="00DB7454"/>
    <w:rsid w:val="00DB76B4"/>
    <w:rsid w:val="00DB7717"/>
    <w:rsid w:val="00DC00F9"/>
    <w:rsid w:val="00DC0151"/>
    <w:rsid w:val="00DC0209"/>
    <w:rsid w:val="00DC07EB"/>
    <w:rsid w:val="00DC0D16"/>
    <w:rsid w:val="00DC0D39"/>
    <w:rsid w:val="00DC10B5"/>
    <w:rsid w:val="00DC142B"/>
    <w:rsid w:val="00DC1C72"/>
    <w:rsid w:val="00DC1C91"/>
    <w:rsid w:val="00DC2100"/>
    <w:rsid w:val="00DC2615"/>
    <w:rsid w:val="00DC2970"/>
    <w:rsid w:val="00DC2972"/>
    <w:rsid w:val="00DC29F5"/>
    <w:rsid w:val="00DC2ED4"/>
    <w:rsid w:val="00DC38BF"/>
    <w:rsid w:val="00DC392F"/>
    <w:rsid w:val="00DC3B22"/>
    <w:rsid w:val="00DC42AE"/>
    <w:rsid w:val="00DC431D"/>
    <w:rsid w:val="00DC432F"/>
    <w:rsid w:val="00DC48F4"/>
    <w:rsid w:val="00DC4956"/>
    <w:rsid w:val="00DC4EB9"/>
    <w:rsid w:val="00DC514C"/>
    <w:rsid w:val="00DC5206"/>
    <w:rsid w:val="00DC5900"/>
    <w:rsid w:val="00DC5A76"/>
    <w:rsid w:val="00DC5F83"/>
    <w:rsid w:val="00DC6038"/>
    <w:rsid w:val="00DC6207"/>
    <w:rsid w:val="00DC65A0"/>
    <w:rsid w:val="00DC6960"/>
    <w:rsid w:val="00DC6990"/>
    <w:rsid w:val="00DC6ED0"/>
    <w:rsid w:val="00DC73BD"/>
    <w:rsid w:val="00DC74A7"/>
    <w:rsid w:val="00DC7686"/>
    <w:rsid w:val="00DC7788"/>
    <w:rsid w:val="00DC7914"/>
    <w:rsid w:val="00DD01E5"/>
    <w:rsid w:val="00DD04CA"/>
    <w:rsid w:val="00DD0688"/>
    <w:rsid w:val="00DD0692"/>
    <w:rsid w:val="00DD0AA6"/>
    <w:rsid w:val="00DD10BD"/>
    <w:rsid w:val="00DD1381"/>
    <w:rsid w:val="00DD1B2F"/>
    <w:rsid w:val="00DD1F37"/>
    <w:rsid w:val="00DD2425"/>
    <w:rsid w:val="00DD253E"/>
    <w:rsid w:val="00DD2681"/>
    <w:rsid w:val="00DD27CF"/>
    <w:rsid w:val="00DD2975"/>
    <w:rsid w:val="00DD2AD7"/>
    <w:rsid w:val="00DD2DA6"/>
    <w:rsid w:val="00DD2DCE"/>
    <w:rsid w:val="00DD3029"/>
    <w:rsid w:val="00DD3064"/>
    <w:rsid w:val="00DD359D"/>
    <w:rsid w:val="00DD39DB"/>
    <w:rsid w:val="00DD4512"/>
    <w:rsid w:val="00DD46E0"/>
    <w:rsid w:val="00DD479A"/>
    <w:rsid w:val="00DD4C64"/>
    <w:rsid w:val="00DD4EF9"/>
    <w:rsid w:val="00DD4F14"/>
    <w:rsid w:val="00DD4F5C"/>
    <w:rsid w:val="00DD53C4"/>
    <w:rsid w:val="00DD5E7C"/>
    <w:rsid w:val="00DD5F1D"/>
    <w:rsid w:val="00DD629D"/>
    <w:rsid w:val="00DD65AD"/>
    <w:rsid w:val="00DD698D"/>
    <w:rsid w:val="00DD71EF"/>
    <w:rsid w:val="00DD7C53"/>
    <w:rsid w:val="00DE0371"/>
    <w:rsid w:val="00DE0486"/>
    <w:rsid w:val="00DE08A6"/>
    <w:rsid w:val="00DE10D2"/>
    <w:rsid w:val="00DE1376"/>
    <w:rsid w:val="00DE13EF"/>
    <w:rsid w:val="00DE17C8"/>
    <w:rsid w:val="00DE1DD5"/>
    <w:rsid w:val="00DE22A5"/>
    <w:rsid w:val="00DE2629"/>
    <w:rsid w:val="00DE27CB"/>
    <w:rsid w:val="00DE29ED"/>
    <w:rsid w:val="00DE2EE0"/>
    <w:rsid w:val="00DE2F86"/>
    <w:rsid w:val="00DE3999"/>
    <w:rsid w:val="00DE4047"/>
    <w:rsid w:val="00DE4ACF"/>
    <w:rsid w:val="00DE4B2F"/>
    <w:rsid w:val="00DE4BDC"/>
    <w:rsid w:val="00DE4ED7"/>
    <w:rsid w:val="00DE500B"/>
    <w:rsid w:val="00DE50B6"/>
    <w:rsid w:val="00DE544A"/>
    <w:rsid w:val="00DE57A3"/>
    <w:rsid w:val="00DE57D9"/>
    <w:rsid w:val="00DE5912"/>
    <w:rsid w:val="00DE5CBB"/>
    <w:rsid w:val="00DE5CDC"/>
    <w:rsid w:val="00DE642A"/>
    <w:rsid w:val="00DE694D"/>
    <w:rsid w:val="00DE6C48"/>
    <w:rsid w:val="00DE6C66"/>
    <w:rsid w:val="00DE6EA4"/>
    <w:rsid w:val="00DE7AC6"/>
    <w:rsid w:val="00DF03D1"/>
    <w:rsid w:val="00DF084D"/>
    <w:rsid w:val="00DF0911"/>
    <w:rsid w:val="00DF09F2"/>
    <w:rsid w:val="00DF0CD0"/>
    <w:rsid w:val="00DF0E7C"/>
    <w:rsid w:val="00DF116B"/>
    <w:rsid w:val="00DF1203"/>
    <w:rsid w:val="00DF1EE0"/>
    <w:rsid w:val="00DF2322"/>
    <w:rsid w:val="00DF28A3"/>
    <w:rsid w:val="00DF2A23"/>
    <w:rsid w:val="00DF2D1A"/>
    <w:rsid w:val="00DF2E9E"/>
    <w:rsid w:val="00DF2FAE"/>
    <w:rsid w:val="00DF3012"/>
    <w:rsid w:val="00DF3126"/>
    <w:rsid w:val="00DF3297"/>
    <w:rsid w:val="00DF388C"/>
    <w:rsid w:val="00DF494F"/>
    <w:rsid w:val="00DF4985"/>
    <w:rsid w:val="00DF4B69"/>
    <w:rsid w:val="00DF4CED"/>
    <w:rsid w:val="00DF5258"/>
    <w:rsid w:val="00DF52B0"/>
    <w:rsid w:val="00DF57A0"/>
    <w:rsid w:val="00DF59B3"/>
    <w:rsid w:val="00DF60FB"/>
    <w:rsid w:val="00DF6260"/>
    <w:rsid w:val="00DF6795"/>
    <w:rsid w:val="00DF7602"/>
    <w:rsid w:val="00DF7954"/>
    <w:rsid w:val="00DF797F"/>
    <w:rsid w:val="00DF7AB2"/>
    <w:rsid w:val="00DF7EB4"/>
    <w:rsid w:val="00E00276"/>
    <w:rsid w:val="00E00373"/>
    <w:rsid w:val="00E0048A"/>
    <w:rsid w:val="00E005F0"/>
    <w:rsid w:val="00E00852"/>
    <w:rsid w:val="00E00AEC"/>
    <w:rsid w:val="00E01160"/>
    <w:rsid w:val="00E01657"/>
    <w:rsid w:val="00E01B82"/>
    <w:rsid w:val="00E01D6F"/>
    <w:rsid w:val="00E01D84"/>
    <w:rsid w:val="00E020B1"/>
    <w:rsid w:val="00E026FB"/>
    <w:rsid w:val="00E02B92"/>
    <w:rsid w:val="00E02C23"/>
    <w:rsid w:val="00E02C2C"/>
    <w:rsid w:val="00E02FB8"/>
    <w:rsid w:val="00E031E2"/>
    <w:rsid w:val="00E034DA"/>
    <w:rsid w:val="00E0383E"/>
    <w:rsid w:val="00E03B97"/>
    <w:rsid w:val="00E03D21"/>
    <w:rsid w:val="00E03E37"/>
    <w:rsid w:val="00E03EE4"/>
    <w:rsid w:val="00E03F0B"/>
    <w:rsid w:val="00E040BE"/>
    <w:rsid w:val="00E0416A"/>
    <w:rsid w:val="00E04AD8"/>
    <w:rsid w:val="00E04C0C"/>
    <w:rsid w:val="00E0518A"/>
    <w:rsid w:val="00E0522E"/>
    <w:rsid w:val="00E05421"/>
    <w:rsid w:val="00E05751"/>
    <w:rsid w:val="00E05785"/>
    <w:rsid w:val="00E05B44"/>
    <w:rsid w:val="00E05D45"/>
    <w:rsid w:val="00E067AD"/>
    <w:rsid w:val="00E068BA"/>
    <w:rsid w:val="00E06A67"/>
    <w:rsid w:val="00E06E17"/>
    <w:rsid w:val="00E06F58"/>
    <w:rsid w:val="00E075F6"/>
    <w:rsid w:val="00E077E9"/>
    <w:rsid w:val="00E0792F"/>
    <w:rsid w:val="00E102F5"/>
    <w:rsid w:val="00E1037F"/>
    <w:rsid w:val="00E10F59"/>
    <w:rsid w:val="00E11055"/>
    <w:rsid w:val="00E1155C"/>
    <w:rsid w:val="00E117DE"/>
    <w:rsid w:val="00E118D5"/>
    <w:rsid w:val="00E11C38"/>
    <w:rsid w:val="00E11F40"/>
    <w:rsid w:val="00E129B9"/>
    <w:rsid w:val="00E12CDD"/>
    <w:rsid w:val="00E12F89"/>
    <w:rsid w:val="00E1358C"/>
    <w:rsid w:val="00E1362E"/>
    <w:rsid w:val="00E1375C"/>
    <w:rsid w:val="00E13765"/>
    <w:rsid w:val="00E13AF5"/>
    <w:rsid w:val="00E13B7A"/>
    <w:rsid w:val="00E13DEB"/>
    <w:rsid w:val="00E141D2"/>
    <w:rsid w:val="00E14438"/>
    <w:rsid w:val="00E1508A"/>
    <w:rsid w:val="00E15686"/>
    <w:rsid w:val="00E159BF"/>
    <w:rsid w:val="00E15A95"/>
    <w:rsid w:val="00E16084"/>
    <w:rsid w:val="00E16297"/>
    <w:rsid w:val="00E16510"/>
    <w:rsid w:val="00E16C33"/>
    <w:rsid w:val="00E16E86"/>
    <w:rsid w:val="00E172D0"/>
    <w:rsid w:val="00E1732D"/>
    <w:rsid w:val="00E17B40"/>
    <w:rsid w:val="00E17CBD"/>
    <w:rsid w:val="00E17D8D"/>
    <w:rsid w:val="00E2082E"/>
    <w:rsid w:val="00E20913"/>
    <w:rsid w:val="00E20B70"/>
    <w:rsid w:val="00E20BA2"/>
    <w:rsid w:val="00E20E80"/>
    <w:rsid w:val="00E212FC"/>
    <w:rsid w:val="00E214E7"/>
    <w:rsid w:val="00E216A8"/>
    <w:rsid w:val="00E21F54"/>
    <w:rsid w:val="00E220D2"/>
    <w:rsid w:val="00E22492"/>
    <w:rsid w:val="00E22588"/>
    <w:rsid w:val="00E228FC"/>
    <w:rsid w:val="00E22F4F"/>
    <w:rsid w:val="00E232FC"/>
    <w:rsid w:val="00E2379F"/>
    <w:rsid w:val="00E239C9"/>
    <w:rsid w:val="00E23E37"/>
    <w:rsid w:val="00E23F4E"/>
    <w:rsid w:val="00E24298"/>
    <w:rsid w:val="00E2444A"/>
    <w:rsid w:val="00E2451D"/>
    <w:rsid w:val="00E24594"/>
    <w:rsid w:val="00E24C80"/>
    <w:rsid w:val="00E24D07"/>
    <w:rsid w:val="00E25500"/>
    <w:rsid w:val="00E25544"/>
    <w:rsid w:val="00E2563E"/>
    <w:rsid w:val="00E2578D"/>
    <w:rsid w:val="00E25CB9"/>
    <w:rsid w:val="00E25E68"/>
    <w:rsid w:val="00E26109"/>
    <w:rsid w:val="00E2692E"/>
    <w:rsid w:val="00E27784"/>
    <w:rsid w:val="00E27CC0"/>
    <w:rsid w:val="00E27EBF"/>
    <w:rsid w:val="00E3010A"/>
    <w:rsid w:val="00E30518"/>
    <w:rsid w:val="00E30952"/>
    <w:rsid w:val="00E30ACB"/>
    <w:rsid w:val="00E30B4A"/>
    <w:rsid w:val="00E30CBD"/>
    <w:rsid w:val="00E314AE"/>
    <w:rsid w:val="00E315DE"/>
    <w:rsid w:val="00E315F5"/>
    <w:rsid w:val="00E325CB"/>
    <w:rsid w:val="00E3285C"/>
    <w:rsid w:val="00E3288F"/>
    <w:rsid w:val="00E3296A"/>
    <w:rsid w:val="00E32A68"/>
    <w:rsid w:val="00E32B00"/>
    <w:rsid w:val="00E33DBB"/>
    <w:rsid w:val="00E33F5E"/>
    <w:rsid w:val="00E341F4"/>
    <w:rsid w:val="00E34B96"/>
    <w:rsid w:val="00E35A7F"/>
    <w:rsid w:val="00E35CE5"/>
    <w:rsid w:val="00E35E2C"/>
    <w:rsid w:val="00E37080"/>
    <w:rsid w:val="00E370BA"/>
    <w:rsid w:val="00E375CF"/>
    <w:rsid w:val="00E3792E"/>
    <w:rsid w:val="00E37941"/>
    <w:rsid w:val="00E379A7"/>
    <w:rsid w:val="00E37A07"/>
    <w:rsid w:val="00E37AE0"/>
    <w:rsid w:val="00E37AFA"/>
    <w:rsid w:val="00E37E97"/>
    <w:rsid w:val="00E4040A"/>
    <w:rsid w:val="00E42B0D"/>
    <w:rsid w:val="00E42E59"/>
    <w:rsid w:val="00E430A0"/>
    <w:rsid w:val="00E4341F"/>
    <w:rsid w:val="00E4379E"/>
    <w:rsid w:val="00E4397A"/>
    <w:rsid w:val="00E43A91"/>
    <w:rsid w:val="00E442B5"/>
    <w:rsid w:val="00E44318"/>
    <w:rsid w:val="00E444DE"/>
    <w:rsid w:val="00E44A83"/>
    <w:rsid w:val="00E44B78"/>
    <w:rsid w:val="00E45282"/>
    <w:rsid w:val="00E45696"/>
    <w:rsid w:val="00E45A49"/>
    <w:rsid w:val="00E45F44"/>
    <w:rsid w:val="00E463D3"/>
    <w:rsid w:val="00E46C72"/>
    <w:rsid w:val="00E505F5"/>
    <w:rsid w:val="00E50625"/>
    <w:rsid w:val="00E509F2"/>
    <w:rsid w:val="00E50C33"/>
    <w:rsid w:val="00E50C44"/>
    <w:rsid w:val="00E51012"/>
    <w:rsid w:val="00E510FB"/>
    <w:rsid w:val="00E51152"/>
    <w:rsid w:val="00E512E4"/>
    <w:rsid w:val="00E517E6"/>
    <w:rsid w:val="00E51B8B"/>
    <w:rsid w:val="00E51D8C"/>
    <w:rsid w:val="00E5218B"/>
    <w:rsid w:val="00E52A6B"/>
    <w:rsid w:val="00E52CA2"/>
    <w:rsid w:val="00E52FEA"/>
    <w:rsid w:val="00E530C6"/>
    <w:rsid w:val="00E5331A"/>
    <w:rsid w:val="00E53595"/>
    <w:rsid w:val="00E5368F"/>
    <w:rsid w:val="00E53722"/>
    <w:rsid w:val="00E53970"/>
    <w:rsid w:val="00E53B2A"/>
    <w:rsid w:val="00E53B68"/>
    <w:rsid w:val="00E541FB"/>
    <w:rsid w:val="00E54645"/>
    <w:rsid w:val="00E54706"/>
    <w:rsid w:val="00E547DA"/>
    <w:rsid w:val="00E54FDC"/>
    <w:rsid w:val="00E55394"/>
    <w:rsid w:val="00E55471"/>
    <w:rsid w:val="00E554B6"/>
    <w:rsid w:val="00E554D4"/>
    <w:rsid w:val="00E55516"/>
    <w:rsid w:val="00E5556A"/>
    <w:rsid w:val="00E555D1"/>
    <w:rsid w:val="00E55876"/>
    <w:rsid w:val="00E5636E"/>
    <w:rsid w:val="00E56542"/>
    <w:rsid w:val="00E566B7"/>
    <w:rsid w:val="00E56876"/>
    <w:rsid w:val="00E56CB3"/>
    <w:rsid w:val="00E56CC0"/>
    <w:rsid w:val="00E56FFF"/>
    <w:rsid w:val="00E5766A"/>
    <w:rsid w:val="00E5767D"/>
    <w:rsid w:val="00E576DF"/>
    <w:rsid w:val="00E57DA3"/>
    <w:rsid w:val="00E57E1F"/>
    <w:rsid w:val="00E60209"/>
    <w:rsid w:val="00E604D9"/>
    <w:rsid w:val="00E60627"/>
    <w:rsid w:val="00E60765"/>
    <w:rsid w:val="00E607C6"/>
    <w:rsid w:val="00E60A52"/>
    <w:rsid w:val="00E60BD2"/>
    <w:rsid w:val="00E6126A"/>
    <w:rsid w:val="00E61422"/>
    <w:rsid w:val="00E6185B"/>
    <w:rsid w:val="00E61CEF"/>
    <w:rsid w:val="00E61E93"/>
    <w:rsid w:val="00E61E9E"/>
    <w:rsid w:val="00E61F88"/>
    <w:rsid w:val="00E6254B"/>
    <w:rsid w:val="00E625AB"/>
    <w:rsid w:val="00E6289E"/>
    <w:rsid w:val="00E631E2"/>
    <w:rsid w:val="00E63390"/>
    <w:rsid w:val="00E63821"/>
    <w:rsid w:val="00E6395D"/>
    <w:rsid w:val="00E63DFE"/>
    <w:rsid w:val="00E63E13"/>
    <w:rsid w:val="00E63F2D"/>
    <w:rsid w:val="00E6419B"/>
    <w:rsid w:val="00E64451"/>
    <w:rsid w:val="00E64D18"/>
    <w:rsid w:val="00E64D40"/>
    <w:rsid w:val="00E65210"/>
    <w:rsid w:val="00E652DB"/>
    <w:rsid w:val="00E65E26"/>
    <w:rsid w:val="00E66202"/>
    <w:rsid w:val="00E6626F"/>
    <w:rsid w:val="00E663E7"/>
    <w:rsid w:val="00E66432"/>
    <w:rsid w:val="00E66A1C"/>
    <w:rsid w:val="00E66B6A"/>
    <w:rsid w:val="00E66CC9"/>
    <w:rsid w:val="00E66EAE"/>
    <w:rsid w:val="00E66EED"/>
    <w:rsid w:val="00E67227"/>
    <w:rsid w:val="00E67256"/>
    <w:rsid w:val="00E674D5"/>
    <w:rsid w:val="00E676E9"/>
    <w:rsid w:val="00E6777B"/>
    <w:rsid w:val="00E67781"/>
    <w:rsid w:val="00E677FB"/>
    <w:rsid w:val="00E70005"/>
    <w:rsid w:val="00E709C5"/>
    <w:rsid w:val="00E70C68"/>
    <w:rsid w:val="00E70CE0"/>
    <w:rsid w:val="00E70DD8"/>
    <w:rsid w:val="00E714E0"/>
    <w:rsid w:val="00E71927"/>
    <w:rsid w:val="00E71A3B"/>
    <w:rsid w:val="00E71D4B"/>
    <w:rsid w:val="00E71EEB"/>
    <w:rsid w:val="00E71F42"/>
    <w:rsid w:val="00E72249"/>
    <w:rsid w:val="00E72960"/>
    <w:rsid w:val="00E72AA1"/>
    <w:rsid w:val="00E72CFE"/>
    <w:rsid w:val="00E72EAE"/>
    <w:rsid w:val="00E731CC"/>
    <w:rsid w:val="00E733CD"/>
    <w:rsid w:val="00E73837"/>
    <w:rsid w:val="00E73B17"/>
    <w:rsid w:val="00E73BDA"/>
    <w:rsid w:val="00E73BEC"/>
    <w:rsid w:val="00E7402E"/>
    <w:rsid w:val="00E74845"/>
    <w:rsid w:val="00E74A4D"/>
    <w:rsid w:val="00E74AA5"/>
    <w:rsid w:val="00E7506A"/>
    <w:rsid w:val="00E7548D"/>
    <w:rsid w:val="00E75565"/>
    <w:rsid w:val="00E7580E"/>
    <w:rsid w:val="00E75E02"/>
    <w:rsid w:val="00E76048"/>
    <w:rsid w:val="00E767E9"/>
    <w:rsid w:val="00E76C93"/>
    <w:rsid w:val="00E76D39"/>
    <w:rsid w:val="00E76D8E"/>
    <w:rsid w:val="00E77120"/>
    <w:rsid w:val="00E77439"/>
    <w:rsid w:val="00E775A6"/>
    <w:rsid w:val="00E7781B"/>
    <w:rsid w:val="00E778E8"/>
    <w:rsid w:val="00E8010B"/>
    <w:rsid w:val="00E80121"/>
    <w:rsid w:val="00E80184"/>
    <w:rsid w:val="00E8039F"/>
    <w:rsid w:val="00E81042"/>
    <w:rsid w:val="00E81A2B"/>
    <w:rsid w:val="00E81C4B"/>
    <w:rsid w:val="00E81CB1"/>
    <w:rsid w:val="00E82019"/>
    <w:rsid w:val="00E82519"/>
    <w:rsid w:val="00E83736"/>
    <w:rsid w:val="00E83B66"/>
    <w:rsid w:val="00E83C44"/>
    <w:rsid w:val="00E840B7"/>
    <w:rsid w:val="00E84384"/>
    <w:rsid w:val="00E84563"/>
    <w:rsid w:val="00E8464A"/>
    <w:rsid w:val="00E84664"/>
    <w:rsid w:val="00E84BC4"/>
    <w:rsid w:val="00E84E76"/>
    <w:rsid w:val="00E853BB"/>
    <w:rsid w:val="00E854AC"/>
    <w:rsid w:val="00E8558B"/>
    <w:rsid w:val="00E8573A"/>
    <w:rsid w:val="00E861D5"/>
    <w:rsid w:val="00E863FA"/>
    <w:rsid w:val="00E86447"/>
    <w:rsid w:val="00E868FD"/>
    <w:rsid w:val="00E86995"/>
    <w:rsid w:val="00E86B45"/>
    <w:rsid w:val="00E8744C"/>
    <w:rsid w:val="00E879E3"/>
    <w:rsid w:val="00E87CD8"/>
    <w:rsid w:val="00E87E72"/>
    <w:rsid w:val="00E903EE"/>
    <w:rsid w:val="00E90988"/>
    <w:rsid w:val="00E90AF2"/>
    <w:rsid w:val="00E90CFA"/>
    <w:rsid w:val="00E90D3F"/>
    <w:rsid w:val="00E9111F"/>
    <w:rsid w:val="00E9121B"/>
    <w:rsid w:val="00E9153F"/>
    <w:rsid w:val="00E917F4"/>
    <w:rsid w:val="00E91AD5"/>
    <w:rsid w:val="00E9206D"/>
    <w:rsid w:val="00E922CD"/>
    <w:rsid w:val="00E92ABE"/>
    <w:rsid w:val="00E92AC8"/>
    <w:rsid w:val="00E92D43"/>
    <w:rsid w:val="00E93355"/>
    <w:rsid w:val="00E93634"/>
    <w:rsid w:val="00E938FF"/>
    <w:rsid w:val="00E939DC"/>
    <w:rsid w:val="00E93B96"/>
    <w:rsid w:val="00E93D43"/>
    <w:rsid w:val="00E9449D"/>
    <w:rsid w:val="00E945C3"/>
    <w:rsid w:val="00E94CFE"/>
    <w:rsid w:val="00E94F40"/>
    <w:rsid w:val="00E94F83"/>
    <w:rsid w:val="00E95676"/>
    <w:rsid w:val="00E95704"/>
    <w:rsid w:val="00E95822"/>
    <w:rsid w:val="00E958F0"/>
    <w:rsid w:val="00E960F8"/>
    <w:rsid w:val="00E96620"/>
    <w:rsid w:val="00E968C3"/>
    <w:rsid w:val="00E96933"/>
    <w:rsid w:val="00E96D34"/>
    <w:rsid w:val="00E96E65"/>
    <w:rsid w:val="00E96F06"/>
    <w:rsid w:val="00E970F2"/>
    <w:rsid w:val="00E9738E"/>
    <w:rsid w:val="00E976BF"/>
    <w:rsid w:val="00EA032B"/>
    <w:rsid w:val="00EA0704"/>
    <w:rsid w:val="00EA08EB"/>
    <w:rsid w:val="00EA1033"/>
    <w:rsid w:val="00EA1167"/>
    <w:rsid w:val="00EA127C"/>
    <w:rsid w:val="00EA1AC2"/>
    <w:rsid w:val="00EA2160"/>
    <w:rsid w:val="00EA22FD"/>
    <w:rsid w:val="00EA232A"/>
    <w:rsid w:val="00EA2AD8"/>
    <w:rsid w:val="00EA2B4C"/>
    <w:rsid w:val="00EA2F2E"/>
    <w:rsid w:val="00EA308E"/>
    <w:rsid w:val="00EA3151"/>
    <w:rsid w:val="00EA3190"/>
    <w:rsid w:val="00EA35BF"/>
    <w:rsid w:val="00EA3A87"/>
    <w:rsid w:val="00EA410E"/>
    <w:rsid w:val="00EA4155"/>
    <w:rsid w:val="00EA4AED"/>
    <w:rsid w:val="00EA52D8"/>
    <w:rsid w:val="00EA55F8"/>
    <w:rsid w:val="00EA5A1B"/>
    <w:rsid w:val="00EA5B00"/>
    <w:rsid w:val="00EA5CB8"/>
    <w:rsid w:val="00EA5D1D"/>
    <w:rsid w:val="00EA5E31"/>
    <w:rsid w:val="00EA5F11"/>
    <w:rsid w:val="00EA691F"/>
    <w:rsid w:val="00EA6CBC"/>
    <w:rsid w:val="00EA6CDF"/>
    <w:rsid w:val="00EA72CE"/>
    <w:rsid w:val="00EA7682"/>
    <w:rsid w:val="00EA7964"/>
    <w:rsid w:val="00EA7FA7"/>
    <w:rsid w:val="00EB075E"/>
    <w:rsid w:val="00EB07B6"/>
    <w:rsid w:val="00EB0B1E"/>
    <w:rsid w:val="00EB0B92"/>
    <w:rsid w:val="00EB0DAE"/>
    <w:rsid w:val="00EB104D"/>
    <w:rsid w:val="00EB11DD"/>
    <w:rsid w:val="00EB126A"/>
    <w:rsid w:val="00EB13E4"/>
    <w:rsid w:val="00EB1A47"/>
    <w:rsid w:val="00EB1FBD"/>
    <w:rsid w:val="00EB2464"/>
    <w:rsid w:val="00EB261E"/>
    <w:rsid w:val="00EB2671"/>
    <w:rsid w:val="00EB290D"/>
    <w:rsid w:val="00EB2939"/>
    <w:rsid w:val="00EB2973"/>
    <w:rsid w:val="00EB2E4C"/>
    <w:rsid w:val="00EB2FC0"/>
    <w:rsid w:val="00EB31F8"/>
    <w:rsid w:val="00EB320E"/>
    <w:rsid w:val="00EB4090"/>
    <w:rsid w:val="00EB40E1"/>
    <w:rsid w:val="00EB41B9"/>
    <w:rsid w:val="00EB4754"/>
    <w:rsid w:val="00EB4802"/>
    <w:rsid w:val="00EB49D4"/>
    <w:rsid w:val="00EB4B74"/>
    <w:rsid w:val="00EB4EFC"/>
    <w:rsid w:val="00EB5123"/>
    <w:rsid w:val="00EB54B4"/>
    <w:rsid w:val="00EB5676"/>
    <w:rsid w:val="00EB56E1"/>
    <w:rsid w:val="00EB5A15"/>
    <w:rsid w:val="00EB5BE4"/>
    <w:rsid w:val="00EB5C53"/>
    <w:rsid w:val="00EB5C9B"/>
    <w:rsid w:val="00EB5EA4"/>
    <w:rsid w:val="00EB5F72"/>
    <w:rsid w:val="00EB630A"/>
    <w:rsid w:val="00EB678C"/>
    <w:rsid w:val="00EB69C7"/>
    <w:rsid w:val="00EB6BE5"/>
    <w:rsid w:val="00EB6CC9"/>
    <w:rsid w:val="00EB746E"/>
    <w:rsid w:val="00EB74AF"/>
    <w:rsid w:val="00EB7615"/>
    <w:rsid w:val="00EB764F"/>
    <w:rsid w:val="00EB7AA7"/>
    <w:rsid w:val="00EB7D4E"/>
    <w:rsid w:val="00EB7D80"/>
    <w:rsid w:val="00EC0125"/>
    <w:rsid w:val="00EC0207"/>
    <w:rsid w:val="00EC0444"/>
    <w:rsid w:val="00EC056C"/>
    <w:rsid w:val="00EC08E6"/>
    <w:rsid w:val="00EC11E0"/>
    <w:rsid w:val="00EC192C"/>
    <w:rsid w:val="00EC1ABB"/>
    <w:rsid w:val="00EC1DB4"/>
    <w:rsid w:val="00EC1F5A"/>
    <w:rsid w:val="00EC201A"/>
    <w:rsid w:val="00EC2062"/>
    <w:rsid w:val="00EC2217"/>
    <w:rsid w:val="00EC22E9"/>
    <w:rsid w:val="00EC29AE"/>
    <w:rsid w:val="00EC29C3"/>
    <w:rsid w:val="00EC2AC1"/>
    <w:rsid w:val="00EC318A"/>
    <w:rsid w:val="00EC31A1"/>
    <w:rsid w:val="00EC3B53"/>
    <w:rsid w:val="00EC3B59"/>
    <w:rsid w:val="00EC3C88"/>
    <w:rsid w:val="00EC3CFB"/>
    <w:rsid w:val="00EC3E13"/>
    <w:rsid w:val="00EC404D"/>
    <w:rsid w:val="00EC4330"/>
    <w:rsid w:val="00EC43C5"/>
    <w:rsid w:val="00EC458E"/>
    <w:rsid w:val="00EC4647"/>
    <w:rsid w:val="00EC4764"/>
    <w:rsid w:val="00EC5008"/>
    <w:rsid w:val="00EC5141"/>
    <w:rsid w:val="00EC58E0"/>
    <w:rsid w:val="00EC5C38"/>
    <w:rsid w:val="00EC5DA6"/>
    <w:rsid w:val="00EC5E66"/>
    <w:rsid w:val="00EC6412"/>
    <w:rsid w:val="00EC64DD"/>
    <w:rsid w:val="00EC659F"/>
    <w:rsid w:val="00EC67F9"/>
    <w:rsid w:val="00EC7191"/>
    <w:rsid w:val="00EC75D1"/>
    <w:rsid w:val="00EC77DE"/>
    <w:rsid w:val="00EC7A70"/>
    <w:rsid w:val="00EC7BE9"/>
    <w:rsid w:val="00ED01A9"/>
    <w:rsid w:val="00ED0721"/>
    <w:rsid w:val="00ED08F9"/>
    <w:rsid w:val="00ED0C7D"/>
    <w:rsid w:val="00ED0F4B"/>
    <w:rsid w:val="00ED1558"/>
    <w:rsid w:val="00ED17A5"/>
    <w:rsid w:val="00ED1A03"/>
    <w:rsid w:val="00ED1D6F"/>
    <w:rsid w:val="00ED1EE0"/>
    <w:rsid w:val="00ED1FE5"/>
    <w:rsid w:val="00ED2079"/>
    <w:rsid w:val="00ED2367"/>
    <w:rsid w:val="00ED2489"/>
    <w:rsid w:val="00ED25D4"/>
    <w:rsid w:val="00ED26C9"/>
    <w:rsid w:val="00ED2BD6"/>
    <w:rsid w:val="00ED2D33"/>
    <w:rsid w:val="00ED2DF6"/>
    <w:rsid w:val="00ED302D"/>
    <w:rsid w:val="00ED32E2"/>
    <w:rsid w:val="00ED34D4"/>
    <w:rsid w:val="00ED36EA"/>
    <w:rsid w:val="00ED44B7"/>
    <w:rsid w:val="00ED47B8"/>
    <w:rsid w:val="00ED48A6"/>
    <w:rsid w:val="00ED53DD"/>
    <w:rsid w:val="00ED56AE"/>
    <w:rsid w:val="00ED6637"/>
    <w:rsid w:val="00ED681F"/>
    <w:rsid w:val="00ED69CB"/>
    <w:rsid w:val="00ED7119"/>
    <w:rsid w:val="00ED71AF"/>
    <w:rsid w:val="00ED72A8"/>
    <w:rsid w:val="00ED74BB"/>
    <w:rsid w:val="00ED7526"/>
    <w:rsid w:val="00ED7B41"/>
    <w:rsid w:val="00EE0168"/>
    <w:rsid w:val="00EE100E"/>
    <w:rsid w:val="00EE1100"/>
    <w:rsid w:val="00EE1638"/>
    <w:rsid w:val="00EE16CE"/>
    <w:rsid w:val="00EE18B3"/>
    <w:rsid w:val="00EE19A7"/>
    <w:rsid w:val="00EE1C7A"/>
    <w:rsid w:val="00EE2B69"/>
    <w:rsid w:val="00EE2C2D"/>
    <w:rsid w:val="00EE2FDE"/>
    <w:rsid w:val="00EE3386"/>
    <w:rsid w:val="00EE34E7"/>
    <w:rsid w:val="00EE35BC"/>
    <w:rsid w:val="00EE4056"/>
    <w:rsid w:val="00EE450E"/>
    <w:rsid w:val="00EE456A"/>
    <w:rsid w:val="00EE4BF1"/>
    <w:rsid w:val="00EE4C18"/>
    <w:rsid w:val="00EE4E05"/>
    <w:rsid w:val="00EE4F55"/>
    <w:rsid w:val="00EE5262"/>
    <w:rsid w:val="00EE52BB"/>
    <w:rsid w:val="00EE5319"/>
    <w:rsid w:val="00EE593F"/>
    <w:rsid w:val="00EE5979"/>
    <w:rsid w:val="00EE5BF8"/>
    <w:rsid w:val="00EE5C33"/>
    <w:rsid w:val="00EE61A4"/>
    <w:rsid w:val="00EE659F"/>
    <w:rsid w:val="00EE6B69"/>
    <w:rsid w:val="00EE71D2"/>
    <w:rsid w:val="00EE742D"/>
    <w:rsid w:val="00EE7B0C"/>
    <w:rsid w:val="00EE7D93"/>
    <w:rsid w:val="00EE7E0D"/>
    <w:rsid w:val="00EE7EE6"/>
    <w:rsid w:val="00EE7F01"/>
    <w:rsid w:val="00EF0155"/>
    <w:rsid w:val="00EF0573"/>
    <w:rsid w:val="00EF0790"/>
    <w:rsid w:val="00EF08D5"/>
    <w:rsid w:val="00EF09A7"/>
    <w:rsid w:val="00EF1038"/>
    <w:rsid w:val="00EF14C1"/>
    <w:rsid w:val="00EF26EA"/>
    <w:rsid w:val="00EF29CB"/>
    <w:rsid w:val="00EF30B3"/>
    <w:rsid w:val="00EF3961"/>
    <w:rsid w:val="00EF39FB"/>
    <w:rsid w:val="00EF3C7D"/>
    <w:rsid w:val="00EF45FC"/>
    <w:rsid w:val="00EF4F7C"/>
    <w:rsid w:val="00EF51E4"/>
    <w:rsid w:val="00EF53F0"/>
    <w:rsid w:val="00EF546C"/>
    <w:rsid w:val="00EF5768"/>
    <w:rsid w:val="00EF5797"/>
    <w:rsid w:val="00EF5973"/>
    <w:rsid w:val="00EF5B72"/>
    <w:rsid w:val="00EF5F6A"/>
    <w:rsid w:val="00EF6305"/>
    <w:rsid w:val="00EF6504"/>
    <w:rsid w:val="00EF6867"/>
    <w:rsid w:val="00EF6D7D"/>
    <w:rsid w:val="00EF6F51"/>
    <w:rsid w:val="00EF7152"/>
    <w:rsid w:val="00EF7D7E"/>
    <w:rsid w:val="00EF7EAC"/>
    <w:rsid w:val="00F00136"/>
    <w:rsid w:val="00F00B55"/>
    <w:rsid w:val="00F019DD"/>
    <w:rsid w:val="00F01CAF"/>
    <w:rsid w:val="00F01EDC"/>
    <w:rsid w:val="00F02016"/>
    <w:rsid w:val="00F0215E"/>
    <w:rsid w:val="00F021EC"/>
    <w:rsid w:val="00F023CD"/>
    <w:rsid w:val="00F0259A"/>
    <w:rsid w:val="00F025CA"/>
    <w:rsid w:val="00F026BB"/>
    <w:rsid w:val="00F0301E"/>
    <w:rsid w:val="00F032F4"/>
    <w:rsid w:val="00F03533"/>
    <w:rsid w:val="00F049CF"/>
    <w:rsid w:val="00F04DFA"/>
    <w:rsid w:val="00F04F94"/>
    <w:rsid w:val="00F05396"/>
    <w:rsid w:val="00F05914"/>
    <w:rsid w:val="00F06002"/>
    <w:rsid w:val="00F06956"/>
    <w:rsid w:val="00F06CC9"/>
    <w:rsid w:val="00F0716E"/>
    <w:rsid w:val="00F072AC"/>
    <w:rsid w:val="00F07444"/>
    <w:rsid w:val="00F0777D"/>
    <w:rsid w:val="00F078E0"/>
    <w:rsid w:val="00F079A3"/>
    <w:rsid w:val="00F07C87"/>
    <w:rsid w:val="00F1014E"/>
    <w:rsid w:val="00F10840"/>
    <w:rsid w:val="00F10862"/>
    <w:rsid w:val="00F10DF1"/>
    <w:rsid w:val="00F11422"/>
    <w:rsid w:val="00F117C0"/>
    <w:rsid w:val="00F117FE"/>
    <w:rsid w:val="00F11864"/>
    <w:rsid w:val="00F11BB1"/>
    <w:rsid w:val="00F1221D"/>
    <w:rsid w:val="00F12602"/>
    <w:rsid w:val="00F126AC"/>
    <w:rsid w:val="00F1271E"/>
    <w:rsid w:val="00F12748"/>
    <w:rsid w:val="00F12BE1"/>
    <w:rsid w:val="00F12C32"/>
    <w:rsid w:val="00F1405E"/>
    <w:rsid w:val="00F14C7C"/>
    <w:rsid w:val="00F14CAA"/>
    <w:rsid w:val="00F14D63"/>
    <w:rsid w:val="00F14DF2"/>
    <w:rsid w:val="00F14EBA"/>
    <w:rsid w:val="00F14ECE"/>
    <w:rsid w:val="00F15395"/>
    <w:rsid w:val="00F15465"/>
    <w:rsid w:val="00F15685"/>
    <w:rsid w:val="00F15959"/>
    <w:rsid w:val="00F15AE1"/>
    <w:rsid w:val="00F168CD"/>
    <w:rsid w:val="00F16C87"/>
    <w:rsid w:val="00F16DAF"/>
    <w:rsid w:val="00F16F98"/>
    <w:rsid w:val="00F17085"/>
    <w:rsid w:val="00F1719F"/>
    <w:rsid w:val="00F175D2"/>
    <w:rsid w:val="00F17ADE"/>
    <w:rsid w:val="00F17DAE"/>
    <w:rsid w:val="00F208C1"/>
    <w:rsid w:val="00F20F4B"/>
    <w:rsid w:val="00F2132D"/>
    <w:rsid w:val="00F21A5F"/>
    <w:rsid w:val="00F220EB"/>
    <w:rsid w:val="00F229B1"/>
    <w:rsid w:val="00F22BA6"/>
    <w:rsid w:val="00F22BBA"/>
    <w:rsid w:val="00F23067"/>
    <w:rsid w:val="00F232A6"/>
    <w:rsid w:val="00F234D5"/>
    <w:rsid w:val="00F237A9"/>
    <w:rsid w:val="00F237D4"/>
    <w:rsid w:val="00F23C18"/>
    <w:rsid w:val="00F23DE5"/>
    <w:rsid w:val="00F23EC5"/>
    <w:rsid w:val="00F247AB"/>
    <w:rsid w:val="00F25892"/>
    <w:rsid w:val="00F25973"/>
    <w:rsid w:val="00F25D72"/>
    <w:rsid w:val="00F25E84"/>
    <w:rsid w:val="00F25EAD"/>
    <w:rsid w:val="00F25EC8"/>
    <w:rsid w:val="00F25F10"/>
    <w:rsid w:val="00F26004"/>
    <w:rsid w:val="00F26331"/>
    <w:rsid w:val="00F264DA"/>
    <w:rsid w:val="00F267FF"/>
    <w:rsid w:val="00F26880"/>
    <w:rsid w:val="00F26994"/>
    <w:rsid w:val="00F26F3F"/>
    <w:rsid w:val="00F27084"/>
    <w:rsid w:val="00F27122"/>
    <w:rsid w:val="00F27277"/>
    <w:rsid w:val="00F27C0D"/>
    <w:rsid w:val="00F27D38"/>
    <w:rsid w:val="00F30914"/>
    <w:rsid w:val="00F30C7C"/>
    <w:rsid w:val="00F31100"/>
    <w:rsid w:val="00F31CCE"/>
    <w:rsid w:val="00F31F55"/>
    <w:rsid w:val="00F32076"/>
    <w:rsid w:val="00F3220D"/>
    <w:rsid w:val="00F324F3"/>
    <w:rsid w:val="00F32D5F"/>
    <w:rsid w:val="00F32E29"/>
    <w:rsid w:val="00F33420"/>
    <w:rsid w:val="00F33778"/>
    <w:rsid w:val="00F3382A"/>
    <w:rsid w:val="00F338E6"/>
    <w:rsid w:val="00F33BA5"/>
    <w:rsid w:val="00F33CF2"/>
    <w:rsid w:val="00F33FA3"/>
    <w:rsid w:val="00F34614"/>
    <w:rsid w:val="00F3491B"/>
    <w:rsid w:val="00F350CD"/>
    <w:rsid w:val="00F3524A"/>
    <w:rsid w:val="00F354EA"/>
    <w:rsid w:val="00F35E8B"/>
    <w:rsid w:val="00F3628D"/>
    <w:rsid w:val="00F363F2"/>
    <w:rsid w:val="00F365D1"/>
    <w:rsid w:val="00F36731"/>
    <w:rsid w:val="00F3699C"/>
    <w:rsid w:val="00F36BA5"/>
    <w:rsid w:val="00F36CCF"/>
    <w:rsid w:val="00F370CA"/>
    <w:rsid w:val="00F37305"/>
    <w:rsid w:val="00F37490"/>
    <w:rsid w:val="00F37D76"/>
    <w:rsid w:val="00F37DCB"/>
    <w:rsid w:val="00F40088"/>
    <w:rsid w:val="00F40352"/>
    <w:rsid w:val="00F4077B"/>
    <w:rsid w:val="00F414CA"/>
    <w:rsid w:val="00F415A6"/>
    <w:rsid w:val="00F415AB"/>
    <w:rsid w:val="00F415AE"/>
    <w:rsid w:val="00F416C3"/>
    <w:rsid w:val="00F419A3"/>
    <w:rsid w:val="00F41CA0"/>
    <w:rsid w:val="00F41CF6"/>
    <w:rsid w:val="00F41EEF"/>
    <w:rsid w:val="00F41F95"/>
    <w:rsid w:val="00F42272"/>
    <w:rsid w:val="00F4242A"/>
    <w:rsid w:val="00F42734"/>
    <w:rsid w:val="00F4371E"/>
    <w:rsid w:val="00F43723"/>
    <w:rsid w:val="00F43839"/>
    <w:rsid w:val="00F438F5"/>
    <w:rsid w:val="00F43A0F"/>
    <w:rsid w:val="00F43D57"/>
    <w:rsid w:val="00F44500"/>
    <w:rsid w:val="00F448F3"/>
    <w:rsid w:val="00F44C6E"/>
    <w:rsid w:val="00F44CCF"/>
    <w:rsid w:val="00F45410"/>
    <w:rsid w:val="00F4560E"/>
    <w:rsid w:val="00F45693"/>
    <w:rsid w:val="00F45BC5"/>
    <w:rsid w:val="00F4695E"/>
    <w:rsid w:val="00F46A38"/>
    <w:rsid w:val="00F46D83"/>
    <w:rsid w:val="00F46F29"/>
    <w:rsid w:val="00F479D9"/>
    <w:rsid w:val="00F47BAC"/>
    <w:rsid w:val="00F5003C"/>
    <w:rsid w:val="00F5023E"/>
    <w:rsid w:val="00F503A7"/>
    <w:rsid w:val="00F50440"/>
    <w:rsid w:val="00F50496"/>
    <w:rsid w:val="00F5057C"/>
    <w:rsid w:val="00F50B55"/>
    <w:rsid w:val="00F50C81"/>
    <w:rsid w:val="00F51209"/>
    <w:rsid w:val="00F514F3"/>
    <w:rsid w:val="00F5186B"/>
    <w:rsid w:val="00F5186D"/>
    <w:rsid w:val="00F51A9D"/>
    <w:rsid w:val="00F51ADA"/>
    <w:rsid w:val="00F5254F"/>
    <w:rsid w:val="00F526B3"/>
    <w:rsid w:val="00F52E6E"/>
    <w:rsid w:val="00F534A3"/>
    <w:rsid w:val="00F53638"/>
    <w:rsid w:val="00F53E0C"/>
    <w:rsid w:val="00F54144"/>
    <w:rsid w:val="00F541D8"/>
    <w:rsid w:val="00F5499F"/>
    <w:rsid w:val="00F54B4C"/>
    <w:rsid w:val="00F54D1E"/>
    <w:rsid w:val="00F55015"/>
    <w:rsid w:val="00F553D3"/>
    <w:rsid w:val="00F556A7"/>
    <w:rsid w:val="00F55739"/>
    <w:rsid w:val="00F55E56"/>
    <w:rsid w:val="00F56438"/>
    <w:rsid w:val="00F56A33"/>
    <w:rsid w:val="00F56F8E"/>
    <w:rsid w:val="00F56FE7"/>
    <w:rsid w:val="00F57733"/>
    <w:rsid w:val="00F577FB"/>
    <w:rsid w:val="00F5795A"/>
    <w:rsid w:val="00F57B7C"/>
    <w:rsid w:val="00F57C74"/>
    <w:rsid w:val="00F604AD"/>
    <w:rsid w:val="00F606B5"/>
    <w:rsid w:val="00F60A54"/>
    <w:rsid w:val="00F60DA4"/>
    <w:rsid w:val="00F61BC3"/>
    <w:rsid w:val="00F61BC6"/>
    <w:rsid w:val="00F61FF0"/>
    <w:rsid w:val="00F629B2"/>
    <w:rsid w:val="00F62B31"/>
    <w:rsid w:val="00F62E75"/>
    <w:rsid w:val="00F62FFA"/>
    <w:rsid w:val="00F638C0"/>
    <w:rsid w:val="00F63AF5"/>
    <w:rsid w:val="00F640F9"/>
    <w:rsid w:val="00F6444D"/>
    <w:rsid w:val="00F644F4"/>
    <w:rsid w:val="00F64977"/>
    <w:rsid w:val="00F64B0B"/>
    <w:rsid w:val="00F64B8F"/>
    <w:rsid w:val="00F64D25"/>
    <w:rsid w:val="00F64E67"/>
    <w:rsid w:val="00F6510C"/>
    <w:rsid w:val="00F65478"/>
    <w:rsid w:val="00F656DA"/>
    <w:rsid w:val="00F65C33"/>
    <w:rsid w:val="00F65C96"/>
    <w:rsid w:val="00F66052"/>
    <w:rsid w:val="00F66141"/>
    <w:rsid w:val="00F66272"/>
    <w:rsid w:val="00F66AFA"/>
    <w:rsid w:val="00F66F5B"/>
    <w:rsid w:val="00F67414"/>
    <w:rsid w:val="00F67490"/>
    <w:rsid w:val="00F679A2"/>
    <w:rsid w:val="00F7052B"/>
    <w:rsid w:val="00F70624"/>
    <w:rsid w:val="00F708C3"/>
    <w:rsid w:val="00F70CDE"/>
    <w:rsid w:val="00F71164"/>
    <w:rsid w:val="00F71A26"/>
    <w:rsid w:val="00F71BBC"/>
    <w:rsid w:val="00F72408"/>
    <w:rsid w:val="00F72E11"/>
    <w:rsid w:val="00F72E62"/>
    <w:rsid w:val="00F735BA"/>
    <w:rsid w:val="00F73C4F"/>
    <w:rsid w:val="00F73DE3"/>
    <w:rsid w:val="00F7422A"/>
    <w:rsid w:val="00F74640"/>
    <w:rsid w:val="00F746DE"/>
    <w:rsid w:val="00F7470A"/>
    <w:rsid w:val="00F749A9"/>
    <w:rsid w:val="00F75169"/>
    <w:rsid w:val="00F75C40"/>
    <w:rsid w:val="00F76E07"/>
    <w:rsid w:val="00F7710E"/>
    <w:rsid w:val="00F771A2"/>
    <w:rsid w:val="00F77255"/>
    <w:rsid w:val="00F772A7"/>
    <w:rsid w:val="00F7735A"/>
    <w:rsid w:val="00F774B1"/>
    <w:rsid w:val="00F775EE"/>
    <w:rsid w:val="00F77619"/>
    <w:rsid w:val="00F77883"/>
    <w:rsid w:val="00F77925"/>
    <w:rsid w:val="00F77997"/>
    <w:rsid w:val="00F779D5"/>
    <w:rsid w:val="00F77C95"/>
    <w:rsid w:val="00F8011B"/>
    <w:rsid w:val="00F8056B"/>
    <w:rsid w:val="00F80B0B"/>
    <w:rsid w:val="00F80D19"/>
    <w:rsid w:val="00F80FF2"/>
    <w:rsid w:val="00F8104E"/>
    <w:rsid w:val="00F81187"/>
    <w:rsid w:val="00F811BE"/>
    <w:rsid w:val="00F813F8"/>
    <w:rsid w:val="00F81637"/>
    <w:rsid w:val="00F816F7"/>
    <w:rsid w:val="00F817C6"/>
    <w:rsid w:val="00F81F98"/>
    <w:rsid w:val="00F826D3"/>
    <w:rsid w:val="00F82899"/>
    <w:rsid w:val="00F82E53"/>
    <w:rsid w:val="00F83099"/>
    <w:rsid w:val="00F83188"/>
    <w:rsid w:val="00F838BA"/>
    <w:rsid w:val="00F83BA2"/>
    <w:rsid w:val="00F83BC4"/>
    <w:rsid w:val="00F83E1B"/>
    <w:rsid w:val="00F840BA"/>
    <w:rsid w:val="00F84188"/>
    <w:rsid w:val="00F84E8B"/>
    <w:rsid w:val="00F85212"/>
    <w:rsid w:val="00F85315"/>
    <w:rsid w:val="00F856E4"/>
    <w:rsid w:val="00F85995"/>
    <w:rsid w:val="00F85A38"/>
    <w:rsid w:val="00F85C05"/>
    <w:rsid w:val="00F86007"/>
    <w:rsid w:val="00F86017"/>
    <w:rsid w:val="00F860A6"/>
    <w:rsid w:val="00F86116"/>
    <w:rsid w:val="00F863EA"/>
    <w:rsid w:val="00F8657C"/>
    <w:rsid w:val="00F86942"/>
    <w:rsid w:val="00F86B35"/>
    <w:rsid w:val="00F87027"/>
    <w:rsid w:val="00F871E6"/>
    <w:rsid w:val="00F8739A"/>
    <w:rsid w:val="00F8780F"/>
    <w:rsid w:val="00F878BA"/>
    <w:rsid w:val="00F87974"/>
    <w:rsid w:val="00F87C3B"/>
    <w:rsid w:val="00F90935"/>
    <w:rsid w:val="00F909E0"/>
    <w:rsid w:val="00F90D3C"/>
    <w:rsid w:val="00F9163B"/>
    <w:rsid w:val="00F91A58"/>
    <w:rsid w:val="00F926A2"/>
    <w:rsid w:val="00F92711"/>
    <w:rsid w:val="00F93218"/>
    <w:rsid w:val="00F936CB"/>
    <w:rsid w:val="00F9395E"/>
    <w:rsid w:val="00F93EAF"/>
    <w:rsid w:val="00F941EA"/>
    <w:rsid w:val="00F94583"/>
    <w:rsid w:val="00F945EF"/>
    <w:rsid w:val="00F94629"/>
    <w:rsid w:val="00F94712"/>
    <w:rsid w:val="00F94999"/>
    <w:rsid w:val="00F94A07"/>
    <w:rsid w:val="00F94ACA"/>
    <w:rsid w:val="00F9519F"/>
    <w:rsid w:val="00F95291"/>
    <w:rsid w:val="00F95BCC"/>
    <w:rsid w:val="00F95F14"/>
    <w:rsid w:val="00F96006"/>
    <w:rsid w:val="00F960C4"/>
    <w:rsid w:val="00F96394"/>
    <w:rsid w:val="00F9666A"/>
    <w:rsid w:val="00F9672E"/>
    <w:rsid w:val="00F96E5C"/>
    <w:rsid w:val="00F974F7"/>
    <w:rsid w:val="00F97B78"/>
    <w:rsid w:val="00F97D79"/>
    <w:rsid w:val="00FA00D1"/>
    <w:rsid w:val="00FA0254"/>
    <w:rsid w:val="00FA04A9"/>
    <w:rsid w:val="00FA08A9"/>
    <w:rsid w:val="00FA0962"/>
    <w:rsid w:val="00FA09CB"/>
    <w:rsid w:val="00FA0B57"/>
    <w:rsid w:val="00FA0C56"/>
    <w:rsid w:val="00FA0DF5"/>
    <w:rsid w:val="00FA105C"/>
    <w:rsid w:val="00FA1135"/>
    <w:rsid w:val="00FA1295"/>
    <w:rsid w:val="00FA1389"/>
    <w:rsid w:val="00FA1393"/>
    <w:rsid w:val="00FA1394"/>
    <w:rsid w:val="00FA1AA2"/>
    <w:rsid w:val="00FA1E1A"/>
    <w:rsid w:val="00FA207C"/>
    <w:rsid w:val="00FA27DF"/>
    <w:rsid w:val="00FA2EE2"/>
    <w:rsid w:val="00FA3080"/>
    <w:rsid w:val="00FA315D"/>
    <w:rsid w:val="00FA3498"/>
    <w:rsid w:val="00FA36CF"/>
    <w:rsid w:val="00FA3DC0"/>
    <w:rsid w:val="00FA3FA9"/>
    <w:rsid w:val="00FA4334"/>
    <w:rsid w:val="00FA465B"/>
    <w:rsid w:val="00FA4835"/>
    <w:rsid w:val="00FA4D57"/>
    <w:rsid w:val="00FA5780"/>
    <w:rsid w:val="00FA57D9"/>
    <w:rsid w:val="00FA5EFB"/>
    <w:rsid w:val="00FA5F86"/>
    <w:rsid w:val="00FA6455"/>
    <w:rsid w:val="00FA6753"/>
    <w:rsid w:val="00FA6C17"/>
    <w:rsid w:val="00FA6D39"/>
    <w:rsid w:val="00FA79F8"/>
    <w:rsid w:val="00FA7A07"/>
    <w:rsid w:val="00FB04C4"/>
    <w:rsid w:val="00FB05ED"/>
    <w:rsid w:val="00FB0B81"/>
    <w:rsid w:val="00FB0BEB"/>
    <w:rsid w:val="00FB0FBC"/>
    <w:rsid w:val="00FB11DF"/>
    <w:rsid w:val="00FB15E7"/>
    <w:rsid w:val="00FB179D"/>
    <w:rsid w:val="00FB17E6"/>
    <w:rsid w:val="00FB18CB"/>
    <w:rsid w:val="00FB1E2D"/>
    <w:rsid w:val="00FB204F"/>
    <w:rsid w:val="00FB2A0E"/>
    <w:rsid w:val="00FB2AEC"/>
    <w:rsid w:val="00FB2B15"/>
    <w:rsid w:val="00FB2EFD"/>
    <w:rsid w:val="00FB3303"/>
    <w:rsid w:val="00FB34C4"/>
    <w:rsid w:val="00FB3662"/>
    <w:rsid w:val="00FB379C"/>
    <w:rsid w:val="00FB3BD3"/>
    <w:rsid w:val="00FB4A03"/>
    <w:rsid w:val="00FB4CFF"/>
    <w:rsid w:val="00FB53A1"/>
    <w:rsid w:val="00FB5444"/>
    <w:rsid w:val="00FB55E8"/>
    <w:rsid w:val="00FB5A4C"/>
    <w:rsid w:val="00FB5B8E"/>
    <w:rsid w:val="00FB5D0E"/>
    <w:rsid w:val="00FB5FFE"/>
    <w:rsid w:val="00FB673D"/>
    <w:rsid w:val="00FB6B91"/>
    <w:rsid w:val="00FB6BEB"/>
    <w:rsid w:val="00FB7A47"/>
    <w:rsid w:val="00FC00CE"/>
    <w:rsid w:val="00FC09EE"/>
    <w:rsid w:val="00FC0C8E"/>
    <w:rsid w:val="00FC0D7E"/>
    <w:rsid w:val="00FC14AA"/>
    <w:rsid w:val="00FC186B"/>
    <w:rsid w:val="00FC1EC4"/>
    <w:rsid w:val="00FC1F8E"/>
    <w:rsid w:val="00FC2005"/>
    <w:rsid w:val="00FC25CC"/>
    <w:rsid w:val="00FC2661"/>
    <w:rsid w:val="00FC2E27"/>
    <w:rsid w:val="00FC2E43"/>
    <w:rsid w:val="00FC3283"/>
    <w:rsid w:val="00FC3AF6"/>
    <w:rsid w:val="00FC41A9"/>
    <w:rsid w:val="00FC44FC"/>
    <w:rsid w:val="00FC4F81"/>
    <w:rsid w:val="00FC504D"/>
    <w:rsid w:val="00FC5A74"/>
    <w:rsid w:val="00FC6009"/>
    <w:rsid w:val="00FC6151"/>
    <w:rsid w:val="00FC6C18"/>
    <w:rsid w:val="00FC6CCF"/>
    <w:rsid w:val="00FC7667"/>
    <w:rsid w:val="00FC76CF"/>
    <w:rsid w:val="00FC7A28"/>
    <w:rsid w:val="00FC7FB9"/>
    <w:rsid w:val="00FD0220"/>
    <w:rsid w:val="00FD038E"/>
    <w:rsid w:val="00FD072B"/>
    <w:rsid w:val="00FD0B08"/>
    <w:rsid w:val="00FD0F5C"/>
    <w:rsid w:val="00FD11E0"/>
    <w:rsid w:val="00FD11FD"/>
    <w:rsid w:val="00FD16D4"/>
    <w:rsid w:val="00FD1935"/>
    <w:rsid w:val="00FD20AE"/>
    <w:rsid w:val="00FD23A0"/>
    <w:rsid w:val="00FD28D5"/>
    <w:rsid w:val="00FD2912"/>
    <w:rsid w:val="00FD2AC7"/>
    <w:rsid w:val="00FD2B1D"/>
    <w:rsid w:val="00FD2B79"/>
    <w:rsid w:val="00FD2BA0"/>
    <w:rsid w:val="00FD2CC2"/>
    <w:rsid w:val="00FD36C9"/>
    <w:rsid w:val="00FD391F"/>
    <w:rsid w:val="00FD3CA3"/>
    <w:rsid w:val="00FD4005"/>
    <w:rsid w:val="00FD4056"/>
    <w:rsid w:val="00FD427E"/>
    <w:rsid w:val="00FD4B3F"/>
    <w:rsid w:val="00FD4DC5"/>
    <w:rsid w:val="00FD50B3"/>
    <w:rsid w:val="00FD5ABF"/>
    <w:rsid w:val="00FD5AEF"/>
    <w:rsid w:val="00FD5B2B"/>
    <w:rsid w:val="00FD64C5"/>
    <w:rsid w:val="00FD6835"/>
    <w:rsid w:val="00FD6C2B"/>
    <w:rsid w:val="00FE00B7"/>
    <w:rsid w:val="00FE0247"/>
    <w:rsid w:val="00FE0399"/>
    <w:rsid w:val="00FE0D79"/>
    <w:rsid w:val="00FE0DE0"/>
    <w:rsid w:val="00FE1025"/>
    <w:rsid w:val="00FE103E"/>
    <w:rsid w:val="00FE1213"/>
    <w:rsid w:val="00FE139D"/>
    <w:rsid w:val="00FE2161"/>
    <w:rsid w:val="00FE295E"/>
    <w:rsid w:val="00FE2E6C"/>
    <w:rsid w:val="00FE3115"/>
    <w:rsid w:val="00FE313A"/>
    <w:rsid w:val="00FE33BE"/>
    <w:rsid w:val="00FE37CD"/>
    <w:rsid w:val="00FE3BE6"/>
    <w:rsid w:val="00FE3CF7"/>
    <w:rsid w:val="00FE3D3E"/>
    <w:rsid w:val="00FE3E50"/>
    <w:rsid w:val="00FE3FAF"/>
    <w:rsid w:val="00FE43CE"/>
    <w:rsid w:val="00FE489D"/>
    <w:rsid w:val="00FE4BCA"/>
    <w:rsid w:val="00FE4BDA"/>
    <w:rsid w:val="00FE4CD9"/>
    <w:rsid w:val="00FE4EB7"/>
    <w:rsid w:val="00FE5246"/>
    <w:rsid w:val="00FE542E"/>
    <w:rsid w:val="00FE5684"/>
    <w:rsid w:val="00FE585E"/>
    <w:rsid w:val="00FE5AA6"/>
    <w:rsid w:val="00FE5AB5"/>
    <w:rsid w:val="00FE5AEF"/>
    <w:rsid w:val="00FE5BC1"/>
    <w:rsid w:val="00FE5BEF"/>
    <w:rsid w:val="00FE63A0"/>
    <w:rsid w:val="00FE68F4"/>
    <w:rsid w:val="00FE6A1B"/>
    <w:rsid w:val="00FE6DEF"/>
    <w:rsid w:val="00FE6F5E"/>
    <w:rsid w:val="00FE7142"/>
    <w:rsid w:val="00FE7293"/>
    <w:rsid w:val="00FE72EB"/>
    <w:rsid w:val="00FE7379"/>
    <w:rsid w:val="00FE7996"/>
    <w:rsid w:val="00FE7A0F"/>
    <w:rsid w:val="00FE7B6F"/>
    <w:rsid w:val="00FE7CC7"/>
    <w:rsid w:val="00FF00DF"/>
    <w:rsid w:val="00FF02A9"/>
    <w:rsid w:val="00FF077D"/>
    <w:rsid w:val="00FF0D03"/>
    <w:rsid w:val="00FF1154"/>
    <w:rsid w:val="00FF14E0"/>
    <w:rsid w:val="00FF1617"/>
    <w:rsid w:val="00FF21E1"/>
    <w:rsid w:val="00FF2B60"/>
    <w:rsid w:val="00FF312C"/>
    <w:rsid w:val="00FF31DE"/>
    <w:rsid w:val="00FF35BC"/>
    <w:rsid w:val="00FF3B86"/>
    <w:rsid w:val="00FF3EA7"/>
    <w:rsid w:val="00FF4423"/>
    <w:rsid w:val="00FF44E9"/>
    <w:rsid w:val="00FF4AD5"/>
    <w:rsid w:val="00FF5248"/>
    <w:rsid w:val="00FF5313"/>
    <w:rsid w:val="00FF5971"/>
    <w:rsid w:val="00FF5CAB"/>
    <w:rsid w:val="00FF5D32"/>
    <w:rsid w:val="00FF61C5"/>
    <w:rsid w:val="00FF62CE"/>
    <w:rsid w:val="00FF647F"/>
    <w:rsid w:val="00FF6892"/>
    <w:rsid w:val="00FF6C20"/>
    <w:rsid w:val="00FF6F33"/>
    <w:rsid w:val="00FF710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1363E"/>
  <w15:docId w15:val="{948E31FA-986F-4973-8639-A58FD48A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33C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ind w:firstLine="360"/>
      <w:jc w:val="both"/>
      <w:outlineLvl w:val="1"/>
    </w:pPr>
    <w:rPr>
      <w:rFonts w:ascii="Arial" w:hAnsi="Arial"/>
      <w:b/>
      <w:color w:val="000000"/>
      <w:lang w:val="en-US"/>
    </w:rPr>
  </w:style>
  <w:style w:type="paragraph" w:styleId="Nagwek3">
    <w:name w:val="heading 3"/>
    <w:basedOn w:val="Normalny"/>
    <w:next w:val="Normalny"/>
    <w:qFormat/>
    <w:rsid w:val="00F030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Arial" w:hAnsi="Arial"/>
      <w:szCs w:val="20"/>
    </w:rPr>
  </w:style>
  <w:style w:type="paragraph" w:customStyle="1" w:styleId="tytu">
    <w:name w:val="tytuł"/>
    <w:basedOn w:val="Normalny"/>
    <w:next w:val="Normalny"/>
    <w:autoRedefine/>
    <w:pPr>
      <w:numPr>
        <w:numId w:val="1"/>
      </w:numPr>
      <w:jc w:val="both"/>
      <w:outlineLvl w:val="0"/>
    </w:pPr>
    <w:rPr>
      <w:b/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character" w:customStyle="1" w:styleId="tekstdokbold">
    <w:name w:val="tekst dok. bold"/>
    <w:rPr>
      <w:b/>
    </w:rPr>
  </w:style>
  <w:style w:type="paragraph" w:customStyle="1" w:styleId="tekstdokumentu">
    <w:name w:val="tekst dokumentu"/>
    <w:basedOn w:val="Normalny"/>
    <w:autoRedefine/>
    <w:pPr>
      <w:spacing w:before="120" w:after="120"/>
      <w:ind w:left="1680" w:hanging="1680"/>
      <w:jc w:val="both"/>
    </w:pPr>
    <w:rPr>
      <w:i/>
      <w:iCs/>
      <w:szCs w:val="20"/>
    </w:rPr>
  </w:style>
  <w:style w:type="paragraph" w:customStyle="1" w:styleId="zacznik">
    <w:name w:val="załącznik"/>
    <w:basedOn w:val="Tekstpodstawowy"/>
    <w:autoRedefine/>
    <w:pPr>
      <w:tabs>
        <w:tab w:val="left" w:pos="1701"/>
      </w:tabs>
      <w:ind w:left="1701" w:hanging="1701"/>
      <w:jc w:val="both"/>
    </w:pPr>
    <w:rPr>
      <w:rFonts w:ascii="Times New Roman" w:hAnsi="Times New Roman"/>
      <w:iCs/>
    </w:rPr>
  </w:style>
  <w:style w:type="paragraph" w:customStyle="1" w:styleId="rozdzia">
    <w:name w:val="rozdział"/>
    <w:basedOn w:val="Normalny"/>
    <w:autoRedefine/>
    <w:pPr>
      <w:spacing w:line="360" w:lineRule="auto"/>
      <w:jc w:val="center"/>
    </w:pPr>
    <w:rPr>
      <w:b/>
      <w:caps/>
      <w:spacing w:val="8"/>
      <w:szCs w:val="20"/>
    </w:rPr>
  </w:style>
  <w:style w:type="paragraph" w:styleId="Tekstpodstawowy2">
    <w:name w:val="Body Text 2"/>
    <w:basedOn w:val="Normalny"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pPr>
      <w:spacing w:before="240" w:after="120"/>
      <w:ind w:left="567" w:hanging="567"/>
      <w:jc w:val="both"/>
    </w:pPr>
    <w:rPr>
      <w:sz w:val="22"/>
    </w:rPr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</w:rPr>
  </w:style>
  <w:style w:type="character" w:styleId="Numerstrony">
    <w:name w:val="page number"/>
    <w:basedOn w:val="Domylnaczcionkaakapitu"/>
  </w:style>
  <w:style w:type="paragraph" w:styleId="Tytu0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</w:style>
  <w:style w:type="paragraph" w:styleId="Tekstprzypisudolnego">
    <w:name w:val="footnote text"/>
    <w:basedOn w:val="Normalny"/>
    <w:link w:val="TekstprzypisudolnegoZnak"/>
    <w:rsid w:val="00127DE2"/>
    <w:rPr>
      <w:sz w:val="20"/>
      <w:szCs w:val="20"/>
      <w:lang w:val="en-US" w:eastAsia="en-US"/>
    </w:rPr>
  </w:style>
  <w:style w:type="paragraph" w:styleId="Nagwek">
    <w:name w:val="header"/>
    <w:basedOn w:val="Normalny"/>
    <w:rsid w:val="006C5F1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Normalny"/>
    <w:semiHidden/>
    <w:rsid w:val="005D0B2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415992"/>
    <w:rPr>
      <w:sz w:val="20"/>
      <w:szCs w:val="20"/>
    </w:rPr>
  </w:style>
  <w:style w:type="character" w:styleId="Odwoanieprzypisukocowego">
    <w:name w:val="endnote reference"/>
    <w:semiHidden/>
    <w:rsid w:val="00415992"/>
    <w:rPr>
      <w:vertAlign w:val="superscript"/>
    </w:rPr>
  </w:style>
  <w:style w:type="paragraph" w:customStyle="1" w:styleId="ZnakZnakZnakZnak">
    <w:name w:val="Znak Znak Znak Znak"/>
    <w:basedOn w:val="Normalny"/>
    <w:rsid w:val="00663C4F"/>
  </w:style>
  <w:style w:type="character" w:styleId="Hipercze">
    <w:name w:val="Hyperlink"/>
    <w:uiPriority w:val="99"/>
    <w:rsid w:val="00663C4F"/>
    <w:rPr>
      <w:color w:val="0000FF"/>
      <w:u w:val="single"/>
    </w:rPr>
  </w:style>
  <w:style w:type="paragraph" w:customStyle="1" w:styleId="Znak">
    <w:name w:val="Znak"/>
    <w:basedOn w:val="Normalny"/>
    <w:rsid w:val="00F813F8"/>
  </w:style>
  <w:style w:type="character" w:styleId="Odwoanieprzypisudolnego">
    <w:name w:val="footnote reference"/>
    <w:rsid w:val="0014284A"/>
    <w:rPr>
      <w:vertAlign w:val="superscript"/>
    </w:rPr>
  </w:style>
  <w:style w:type="paragraph" w:customStyle="1" w:styleId="Default">
    <w:name w:val="Default"/>
    <w:rsid w:val="00C60D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rticle19483">
    <w:name w:val="article_19483"/>
    <w:basedOn w:val="Domylnaczcionkaakapitu"/>
    <w:rsid w:val="00595A57"/>
  </w:style>
  <w:style w:type="character" w:customStyle="1" w:styleId="oznaczenie">
    <w:name w:val="oznaczenie"/>
    <w:basedOn w:val="Domylnaczcionkaakapitu"/>
    <w:rsid w:val="002D02F0"/>
  </w:style>
  <w:style w:type="character" w:customStyle="1" w:styleId="textnode">
    <w:name w:val="textnode"/>
    <w:basedOn w:val="Domylnaczcionkaakapitu"/>
    <w:rsid w:val="002D02F0"/>
  </w:style>
  <w:style w:type="character" w:styleId="Odwoaniedokomentarza">
    <w:name w:val="annotation reference"/>
    <w:semiHidden/>
    <w:rsid w:val="009D2DFC"/>
    <w:rPr>
      <w:sz w:val="16"/>
      <w:szCs w:val="16"/>
    </w:rPr>
  </w:style>
  <w:style w:type="paragraph" w:styleId="Tekstkomentarza">
    <w:name w:val="annotation text"/>
    <w:basedOn w:val="Normalny"/>
    <w:semiHidden/>
    <w:rsid w:val="009D2D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D2DFC"/>
    <w:rPr>
      <w:b/>
      <w:bCs/>
    </w:rPr>
  </w:style>
  <w:style w:type="character" w:styleId="Pogrubienie">
    <w:name w:val="Strong"/>
    <w:qFormat/>
    <w:rsid w:val="00BE116B"/>
    <w:rPr>
      <w:b/>
      <w:bCs/>
    </w:rPr>
  </w:style>
  <w:style w:type="character" w:customStyle="1" w:styleId="alb">
    <w:name w:val="a_lb"/>
    <w:basedOn w:val="Domylnaczcionkaakapitu"/>
    <w:rsid w:val="00A31BBB"/>
  </w:style>
  <w:style w:type="character" w:customStyle="1" w:styleId="pktZnak">
    <w:name w:val="pkt Znak"/>
    <w:link w:val="pkt"/>
    <w:uiPriority w:val="99"/>
    <w:locked/>
    <w:rsid w:val="001D37B2"/>
    <w:rPr>
      <w:sz w:val="24"/>
    </w:rPr>
  </w:style>
  <w:style w:type="paragraph" w:customStyle="1" w:styleId="pkt">
    <w:name w:val="pkt"/>
    <w:basedOn w:val="Normalny"/>
    <w:link w:val="pktZnak"/>
    <w:uiPriority w:val="99"/>
    <w:rsid w:val="001D37B2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link w:val="ustZnak"/>
    <w:rsid w:val="00D2093A"/>
    <w:pPr>
      <w:spacing w:before="60" w:after="60"/>
      <w:ind w:left="426" w:hanging="284"/>
      <w:jc w:val="both"/>
    </w:pPr>
    <w:rPr>
      <w:sz w:val="24"/>
    </w:rPr>
  </w:style>
  <w:style w:type="character" w:customStyle="1" w:styleId="ustZnak">
    <w:name w:val="ust Znak"/>
    <w:link w:val="ust"/>
    <w:locked/>
    <w:rsid w:val="00D2093A"/>
    <w:rPr>
      <w:sz w:val="24"/>
      <w:lang w:bidi="ar-SA"/>
    </w:rPr>
  </w:style>
  <w:style w:type="paragraph" w:customStyle="1" w:styleId="Znak1">
    <w:name w:val="Znak1"/>
    <w:basedOn w:val="Normalny"/>
    <w:rsid w:val="003C3B0F"/>
  </w:style>
  <w:style w:type="character" w:customStyle="1" w:styleId="alb-s">
    <w:name w:val="a_lb-s"/>
    <w:basedOn w:val="Domylnaczcionkaakapitu"/>
    <w:rsid w:val="00A571C2"/>
  </w:style>
  <w:style w:type="paragraph" w:customStyle="1" w:styleId="ZnakZnak">
    <w:name w:val="Znak Znak"/>
    <w:basedOn w:val="Normalny"/>
    <w:rsid w:val="00DC07EB"/>
  </w:style>
  <w:style w:type="paragraph" w:customStyle="1" w:styleId="Tekstpodstawowy25">
    <w:name w:val="Tekst podstawowy 25"/>
    <w:basedOn w:val="Normalny"/>
    <w:rsid w:val="00DA3A00"/>
    <w:pPr>
      <w:suppressAutoHyphens/>
      <w:spacing w:after="120" w:line="480" w:lineRule="auto"/>
    </w:pPr>
    <w:rPr>
      <w:rFonts w:eastAsia="SimSun" w:cs="Mangal"/>
      <w:kern w:val="1"/>
      <w:szCs w:val="21"/>
      <w:lang w:val="x-none" w:eastAsia="hi-IN" w:bidi="hi-IN"/>
    </w:rPr>
  </w:style>
  <w:style w:type="table" w:styleId="Tabela-Siatka">
    <w:name w:val="Table Grid"/>
    <w:basedOn w:val="Standardowy"/>
    <w:uiPriority w:val="99"/>
    <w:rsid w:val="0047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C064FD"/>
    <w:rPr>
      <w:rFonts w:ascii="Courier New" w:hAnsi="Courier New"/>
      <w:lang w:val="pl-PL" w:eastAsia="pl-PL" w:bidi="ar-SA"/>
    </w:rPr>
  </w:style>
  <w:style w:type="paragraph" w:customStyle="1" w:styleId="Akapitzlist1">
    <w:name w:val="Akapit z listą1"/>
    <w:basedOn w:val="Normalny"/>
    <w:rsid w:val="00CE6927"/>
    <w:pPr>
      <w:ind w:left="720"/>
      <w:jc w:val="both"/>
    </w:pPr>
    <w:rPr>
      <w:rFonts w:ascii="Verdana" w:hAnsi="Verdana" w:cs="Verdana"/>
      <w:sz w:val="20"/>
      <w:szCs w:val="20"/>
    </w:rPr>
  </w:style>
  <w:style w:type="paragraph" w:styleId="Akapitzlist">
    <w:name w:val="List Paragraph"/>
    <w:aliases w:val="List Paragraph,Normal,lp1,Preambuła,maz_wyliczenie,opis dzialania,K-P_odwolanie,A_wyliczenie,Akapit z listą 1,sw tekst,2 heading,Lista num,Wypunktowanie,List bullet,Lista punktowana1"/>
    <w:basedOn w:val="Normalny"/>
    <w:link w:val="AkapitzlistZnak"/>
    <w:qFormat/>
    <w:rsid w:val="00CE69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ZnakZnakZnakZnakZnak">
    <w:name w:val="Znak Znak Znak Znak Znak Znak Znak"/>
    <w:basedOn w:val="Normalny"/>
    <w:rsid w:val="0046306A"/>
  </w:style>
  <w:style w:type="paragraph" w:customStyle="1" w:styleId="ZnakZnak1">
    <w:name w:val="Znak Znak1"/>
    <w:basedOn w:val="Normalny"/>
    <w:rsid w:val="00254230"/>
  </w:style>
  <w:style w:type="paragraph" w:customStyle="1" w:styleId="Nagwek10">
    <w:name w:val="Nagłówek1"/>
    <w:basedOn w:val="Normalny"/>
    <w:next w:val="Tekstpodstawowy"/>
    <w:rsid w:val="00F0259A"/>
    <w:pPr>
      <w:suppressAutoHyphens/>
      <w:jc w:val="center"/>
    </w:pPr>
    <w:rPr>
      <w:sz w:val="28"/>
      <w:lang w:eastAsia="zh-CN"/>
    </w:rPr>
  </w:style>
  <w:style w:type="character" w:customStyle="1" w:styleId="Znakiprzypiswdolnych">
    <w:name w:val="Znaki przypisów dolnych"/>
    <w:rsid w:val="000A03AF"/>
    <w:rPr>
      <w:vertAlign w:val="superscript"/>
    </w:rPr>
  </w:style>
  <w:style w:type="character" w:customStyle="1" w:styleId="Wyrnienie">
    <w:name w:val="Wyróżnienie"/>
    <w:rsid w:val="000A03AF"/>
    <w:rPr>
      <w:i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05398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F10862"/>
    <w:pPr>
      <w:tabs>
        <w:tab w:val="left" w:pos="440"/>
        <w:tab w:val="right" w:leader="dot" w:pos="9394"/>
      </w:tabs>
      <w:spacing w:after="100"/>
      <w:jc w:val="both"/>
    </w:pPr>
  </w:style>
  <w:style w:type="paragraph" w:customStyle="1" w:styleId="Akapitzlist11">
    <w:name w:val="Akapit z listą11"/>
    <w:basedOn w:val="Normalny"/>
    <w:rsid w:val="001B0D5A"/>
    <w:pPr>
      <w:suppressAutoHyphens/>
      <w:ind w:left="720"/>
      <w:jc w:val="both"/>
    </w:pPr>
    <w:rPr>
      <w:rFonts w:ascii="Verdana" w:hAnsi="Verdana" w:cs="Verdana"/>
      <w:sz w:val="20"/>
      <w:szCs w:val="20"/>
      <w:lang w:eastAsia="zh-CN"/>
    </w:rPr>
  </w:style>
  <w:style w:type="paragraph" w:customStyle="1" w:styleId="Akapitzlist12">
    <w:name w:val="Akapit z listą12"/>
    <w:basedOn w:val="Normalny"/>
    <w:rsid w:val="001B0D5A"/>
    <w:pPr>
      <w:suppressAutoHyphens/>
      <w:ind w:left="720"/>
      <w:jc w:val="both"/>
    </w:pPr>
    <w:rPr>
      <w:rFonts w:ascii="Verdana" w:hAnsi="Verdana" w:cs="Verdana"/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1B0D5A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180718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18071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ZnakZnakZnakZnak3">
    <w:name w:val="Znak Znak Znak Znak3"/>
    <w:basedOn w:val="Normalny"/>
    <w:rsid w:val="00502F04"/>
  </w:style>
  <w:style w:type="paragraph" w:customStyle="1" w:styleId="ZnakZnakZnakZnak2">
    <w:name w:val="Znak Znak Znak Znak2"/>
    <w:basedOn w:val="Normalny"/>
    <w:rsid w:val="00FB5D0E"/>
  </w:style>
  <w:style w:type="paragraph" w:customStyle="1" w:styleId="Akapitzlist2">
    <w:name w:val="Akapit z listą2"/>
    <w:aliases w:val="Numerowanie,BulletC,Wyliczanie,Obiekt,normalny tekst,Akapit z listą31,Bullets,List Paragraph1,Lista - poziom 1,Akapit z listą BS,Kolorowa lista — akcent 11,wypunktowanie,CW_Lista,L1,Akapit z listą5,T_SZ_List Paragraph"/>
    <w:basedOn w:val="Normalny"/>
    <w:link w:val="ListParagraphChar"/>
    <w:rsid w:val="000A3861"/>
    <w:pPr>
      <w:suppressAutoHyphens/>
      <w:ind w:left="720"/>
      <w:jc w:val="both"/>
    </w:pPr>
    <w:rPr>
      <w:rFonts w:ascii="Verdana" w:hAnsi="Verdana" w:cs="Verdana"/>
      <w:sz w:val="20"/>
      <w:szCs w:val="20"/>
      <w:lang w:eastAsia="zh-CN"/>
    </w:rPr>
  </w:style>
  <w:style w:type="character" w:customStyle="1" w:styleId="ListParagraphChar">
    <w:name w:val="List Paragraph Char"/>
    <w:aliases w:val="Numerowanie Char,BulletC Char,Wyliczanie Char,Obiekt Char,normalny tekst Char,Akapit z listą31 Char,Bullets Char,List Paragraph1 Char,Lista - poziom 1 Char,Akapit z listą BS Char,Kolorowa lista — akcent 11 Char,wypunktowanie Char"/>
    <w:link w:val="Akapitzlist2"/>
    <w:locked/>
    <w:rsid w:val="000A3861"/>
    <w:rPr>
      <w:rFonts w:ascii="Verdana" w:hAnsi="Verdana" w:cs="Verdana"/>
      <w:lang w:eastAsia="zh-CN"/>
    </w:rPr>
  </w:style>
  <w:style w:type="paragraph" w:customStyle="1" w:styleId="center">
    <w:name w:val="center"/>
    <w:rsid w:val="000A3861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0A3861"/>
    <w:rPr>
      <w:b/>
    </w:rPr>
  </w:style>
  <w:style w:type="character" w:customStyle="1" w:styleId="TytuZnak">
    <w:name w:val="Tytuł Znak"/>
    <w:link w:val="Tytu0"/>
    <w:rsid w:val="000A3861"/>
    <w:rPr>
      <w:sz w:val="28"/>
      <w:szCs w:val="24"/>
    </w:rPr>
  </w:style>
  <w:style w:type="paragraph" w:styleId="Bezodstpw">
    <w:name w:val="No Spacing"/>
    <w:qFormat/>
    <w:rsid w:val="00080194"/>
    <w:rPr>
      <w:sz w:val="24"/>
      <w:szCs w:val="24"/>
    </w:rPr>
  </w:style>
  <w:style w:type="paragraph" w:customStyle="1" w:styleId="ZnakZnakZnakZnak1">
    <w:name w:val="Znak Znak Znak Znak1"/>
    <w:basedOn w:val="Normalny"/>
    <w:rsid w:val="00927FA9"/>
  </w:style>
  <w:style w:type="paragraph" w:customStyle="1" w:styleId="ZnakZnakZnakZnakZnakZnakZnakZnakZnak">
    <w:name w:val="Znak Znak Znak Znak Znak Znak Znak Znak Znak"/>
    <w:basedOn w:val="Normalny"/>
    <w:rsid w:val="005078BC"/>
  </w:style>
  <w:style w:type="paragraph" w:styleId="Mapadokumentu">
    <w:name w:val="Document Map"/>
    <w:basedOn w:val="Normalny"/>
    <w:link w:val="MapadokumentuZnak"/>
    <w:rsid w:val="00507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rsid w:val="005078BC"/>
    <w:rPr>
      <w:rFonts w:ascii="Tahoma" w:hAnsi="Tahoma" w:cs="Tahoma"/>
      <w:shd w:val="clear" w:color="auto" w:fill="000080"/>
    </w:rPr>
  </w:style>
  <w:style w:type="character" w:customStyle="1" w:styleId="TekstprzypisudolnegoZnak">
    <w:name w:val="Tekst przypisu dolnego Znak"/>
    <w:link w:val="Tekstprzypisudolnego"/>
    <w:rsid w:val="005078BC"/>
    <w:rPr>
      <w:lang w:val="en-US" w:eastAsia="en-US"/>
    </w:rPr>
  </w:style>
  <w:style w:type="paragraph" w:customStyle="1" w:styleId="Tekstpodstawowy21">
    <w:name w:val="Tekst podstawowy 21"/>
    <w:basedOn w:val="Normalny"/>
    <w:rsid w:val="008D28AC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689E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Znak,Normal Znak,lp1 Znak,Preambuła Znak,maz_wyliczenie Znak,opis dzialania Znak,K-P_odwolanie Znak,A_wyliczenie Znak,Akapit z listą 1 Znak,sw tekst Znak,2 heading Znak,Lista num Znak,Wypunktowanie Znak"/>
    <w:link w:val="Akapitzlist"/>
    <w:uiPriority w:val="34"/>
    <w:qFormat/>
    <w:locked/>
    <w:rsid w:val="00571BFC"/>
    <w:rPr>
      <w:rFonts w:ascii="Calibri" w:eastAsia="Calibri" w:hAnsi="Calibri"/>
      <w:sz w:val="22"/>
      <w:szCs w:val="22"/>
      <w:lang w:eastAsia="en-US"/>
    </w:rPr>
  </w:style>
  <w:style w:type="paragraph" w:customStyle="1" w:styleId="Tekstwtabeli">
    <w:name w:val="Tekst w tabeli"/>
    <w:basedOn w:val="Stopka"/>
    <w:link w:val="TekstwtabeliZnak"/>
    <w:qFormat/>
    <w:rsid w:val="001C00CC"/>
    <w:pPr>
      <w:tabs>
        <w:tab w:val="clear" w:pos="4536"/>
        <w:tab w:val="clear" w:pos="9072"/>
      </w:tabs>
      <w:spacing w:before="120" w:after="120" w:line="276" w:lineRule="auto"/>
      <w:jc w:val="right"/>
    </w:pPr>
    <w:rPr>
      <w:rFonts w:ascii="Calibri" w:eastAsiaTheme="minorHAnsi" w:hAnsi="Calibri" w:cs="Calibri"/>
      <w:sz w:val="24"/>
      <w:szCs w:val="24"/>
      <w:lang w:eastAsia="en-US"/>
    </w:rPr>
  </w:style>
  <w:style w:type="character" w:customStyle="1" w:styleId="TekstwtabeliZnak">
    <w:name w:val="Tekst w tabeli Znak"/>
    <w:basedOn w:val="Domylnaczcionkaakapitu"/>
    <w:link w:val="Tekstwtabeli"/>
    <w:rsid w:val="001C00CC"/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gwiazdka">
    <w:name w:val="gwiazdka"/>
    <w:basedOn w:val="Normalny"/>
    <w:link w:val="gwiazdkaZnak"/>
    <w:qFormat/>
    <w:rsid w:val="001C00CC"/>
    <w:pPr>
      <w:widowControl w:val="0"/>
      <w:suppressAutoHyphens/>
      <w:autoSpaceDE w:val="0"/>
      <w:spacing w:before="240" w:after="120" w:line="276" w:lineRule="auto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1C00CC"/>
    <w:rPr>
      <w:rFonts w:ascii="Calibri" w:hAnsi="Calibri"/>
      <w:sz w:val="16"/>
      <w:szCs w:val="16"/>
      <w:lang w:eastAsia="ar-SA"/>
    </w:rPr>
  </w:style>
  <w:style w:type="character" w:styleId="Uwydatnienie">
    <w:name w:val="Emphasis"/>
    <w:qFormat/>
    <w:rsid w:val="00614CAC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0594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800">
              <w:marLeft w:val="2424"/>
              <w:marRight w:val="18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9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86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938229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589773">
                                          <w:marLeft w:val="24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553727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7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91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7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17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69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379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11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21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228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689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191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868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6683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9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1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3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403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76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96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30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74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4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716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11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196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6623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976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1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7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6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0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10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4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52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37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02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365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57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8782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616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4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8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9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26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116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49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1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814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55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66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47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157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3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3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8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89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7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24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17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83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009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675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42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3155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0459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42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72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2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7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9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7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18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812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26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520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331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879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942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2553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305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845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65C5B-5D3C-408C-9F2F-50431F28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Microsoft</Company>
  <LinksUpToDate>false</LinksUpToDate>
  <CharactersWithSpaces>15019</CharactersWithSpaces>
  <SharedDoc>false</SharedDoc>
  <HLinks>
    <vt:vector size="66" baseType="variant">
      <vt:variant>
        <vt:i4>65619</vt:i4>
      </vt:variant>
      <vt:variant>
        <vt:i4>30</vt:i4>
      </vt:variant>
      <vt:variant>
        <vt:i4>0</vt:i4>
      </vt:variant>
      <vt:variant>
        <vt:i4>5</vt:i4>
      </vt:variant>
      <vt:variant>
        <vt:lpwstr>http://www.zywiec.pl/</vt:lpwstr>
      </vt:variant>
      <vt:variant>
        <vt:lpwstr/>
      </vt:variant>
      <vt:variant>
        <vt:i4>65619</vt:i4>
      </vt:variant>
      <vt:variant>
        <vt:i4>27</vt:i4>
      </vt:variant>
      <vt:variant>
        <vt:i4>0</vt:i4>
      </vt:variant>
      <vt:variant>
        <vt:i4>5</vt:i4>
      </vt:variant>
      <vt:variant>
        <vt:lpwstr>http://www.zywiec.pl/</vt:lpwstr>
      </vt:variant>
      <vt:variant>
        <vt:lpwstr/>
      </vt:variant>
      <vt:variant>
        <vt:i4>65619</vt:i4>
      </vt:variant>
      <vt:variant>
        <vt:i4>24</vt:i4>
      </vt:variant>
      <vt:variant>
        <vt:i4>0</vt:i4>
      </vt:variant>
      <vt:variant>
        <vt:i4>5</vt:i4>
      </vt:variant>
      <vt:variant>
        <vt:lpwstr>http://www.zywiec.pl/</vt:lpwstr>
      </vt:variant>
      <vt:variant>
        <vt:lpwstr/>
      </vt:variant>
      <vt:variant>
        <vt:i4>6094948</vt:i4>
      </vt:variant>
      <vt:variant>
        <vt:i4>21</vt:i4>
      </vt:variant>
      <vt:variant>
        <vt:i4>0</vt:i4>
      </vt:variant>
      <vt:variant>
        <vt:i4>5</vt:i4>
      </vt:variant>
      <vt:variant>
        <vt:lpwstr>mailto:ochronadanychosobowych@zywiec.pl</vt:lpwstr>
      </vt:variant>
      <vt:variant>
        <vt:lpwstr/>
      </vt:variant>
      <vt:variant>
        <vt:i4>4784249</vt:i4>
      </vt:variant>
      <vt:variant>
        <vt:i4>18</vt:i4>
      </vt:variant>
      <vt:variant>
        <vt:i4>0</vt:i4>
      </vt:variant>
      <vt:variant>
        <vt:i4>5</vt:i4>
      </vt:variant>
      <vt:variant>
        <vt:lpwstr>mailto:sekretariat@zywiec.pl</vt:lpwstr>
      </vt:variant>
      <vt:variant>
        <vt:lpwstr/>
      </vt:variant>
      <vt:variant>
        <vt:i4>5242977</vt:i4>
      </vt:variant>
      <vt:variant>
        <vt:i4>15</vt:i4>
      </vt:variant>
      <vt:variant>
        <vt:i4>0</vt:i4>
      </vt:variant>
      <vt:variant>
        <vt:i4>5</vt:i4>
      </vt:variant>
      <vt:variant>
        <vt:lpwstr>mailto:inzynieria@zywiec.pl</vt:lpwstr>
      </vt:variant>
      <vt:variant>
        <vt:lpwstr/>
      </vt:variant>
      <vt:variant>
        <vt:i4>65619</vt:i4>
      </vt:variant>
      <vt:variant>
        <vt:i4>12</vt:i4>
      </vt:variant>
      <vt:variant>
        <vt:i4>0</vt:i4>
      </vt:variant>
      <vt:variant>
        <vt:i4>5</vt:i4>
      </vt:variant>
      <vt:variant>
        <vt:lpwstr>http://www.zywiec.pl/</vt:lpwstr>
      </vt:variant>
      <vt:variant>
        <vt:lpwstr/>
      </vt:variant>
      <vt:variant>
        <vt:i4>5242977</vt:i4>
      </vt:variant>
      <vt:variant>
        <vt:i4>9</vt:i4>
      </vt:variant>
      <vt:variant>
        <vt:i4>0</vt:i4>
      </vt:variant>
      <vt:variant>
        <vt:i4>5</vt:i4>
      </vt:variant>
      <vt:variant>
        <vt:lpwstr>mailto:inzynieria@zywiec.pl</vt:lpwstr>
      </vt:variant>
      <vt:variant>
        <vt:lpwstr/>
      </vt:variant>
      <vt:variant>
        <vt:i4>7602220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4784249</vt:i4>
      </vt:variant>
      <vt:variant>
        <vt:i4>3</vt:i4>
      </vt:variant>
      <vt:variant>
        <vt:i4>0</vt:i4>
      </vt:variant>
      <vt:variant>
        <vt:i4>5</vt:i4>
      </vt:variant>
      <vt:variant>
        <vt:lpwstr>mailto:sekretariat@zywiec.pl</vt:lpwstr>
      </vt:variant>
      <vt:variant>
        <vt:lpwstr/>
      </vt:variant>
      <vt:variant>
        <vt:i4>65619</vt:i4>
      </vt:variant>
      <vt:variant>
        <vt:i4>0</vt:i4>
      </vt:variant>
      <vt:variant>
        <vt:i4>0</vt:i4>
      </vt:variant>
      <vt:variant>
        <vt:i4>5</vt:i4>
      </vt:variant>
      <vt:variant>
        <vt:lpwstr>http://www.zywiec.pl/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Marcin Szemraj</dc:creator>
  <cp:keywords/>
  <dc:description/>
  <cp:lastModifiedBy>Miasto Żywiec</cp:lastModifiedBy>
  <cp:revision>53</cp:revision>
  <cp:lastPrinted>2025-11-18T12:38:00Z</cp:lastPrinted>
  <dcterms:created xsi:type="dcterms:W3CDTF">2025-12-03T13:26:00Z</dcterms:created>
  <dcterms:modified xsi:type="dcterms:W3CDTF">2025-12-16T13:24:00Z</dcterms:modified>
</cp:coreProperties>
</file>